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58B5E" w14:textId="6799D08B" w:rsidR="00A134D7" w:rsidRDefault="00A134D7" w:rsidP="00A134D7">
      <w:pPr>
        <w:pStyle w:val="ALLEGATO"/>
      </w:pPr>
      <w:r>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043A3475" w14:textId="4DF328FB" w:rsidR="006B060E" w:rsidRDefault="00A17AE2" w:rsidP="00A17AE2">
      <w:pPr>
        <w:jc w:val="both"/>
        <w:rPr>
          <w:b/>
        </w:rPr>
      </w:pPr>
      <w:r w:rsidRPr="00A17AE2">
        <w:rPr>
          <w:rFonts w:cs="Calibri"/>
          <w:b/>
          <w:spacing w:val="-4"/>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r w:rsidR="00B40AA1">
        <w:rPr>
          <w:rFonts w:cs="Calibri"/>
          <w:b/>
          <w:spacing w:val="-4"/>
        </w:rPr>
        <w:t xml:space="preserve">. </w:t>
      </w:r>
      <w:r w:rsidR="00B40AA1" w:rsidRPr="00B40AA1">
        <w:rPr>
          <w:rFonts w:cs="Calibri"/>
          <w:b/>
          <w:spacing w:val="-4"/>
        </w:rPr>
        <w:t>CUP: D51J23000140002 - CIG: 9896922E63</w:t>
      </w:r>
    </w:p>
    <w:p w14:paraId="38B8B106" w14:textId="55C8C12D" w:rsidR="00D17170" w:rsidRPr="00D17170" w:rsidRDefault="00D17170" w:rsidP="00780FF3">
      <w:pPr>
        <w:jc w:val="both"/>
        <w:rPr>
          <w:b/>
        </w:rPr>
      </w:pPr>
    </w:p>
    <w:p w14:paraId="7DEDD780" w14:textId="77777777" w:rsidR="00D17170" w:rsidRDefault="00D17170" w:rsidP="00800DF4">
      <w:pPr>
        <w:jc w:val="both"/>
        <w:rPr>
          <w:b/>
        </w:rPr>
      </w:pPr>
    </w:p>
    <w:p w14:paraId="1D956B2C" w14:textId="77777777" w:rsidR="00D17170" w:rsidRDefault="00D17170" w:rsidP="00800DF4">
      <w:pPr>
        <w:jc w:val="both"/>
        <w:rPr>
          <w:b/>
        </w:rPr>
      </w:pP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23C6F23C">
                <wp:simplePos x="0" y="0"/>
                <wp:positionH relativeFrom="margin">
                  <wp:posOffset>131996</wp:posOffset>
                </wp:positionH>
                <wp:positionV relativeFrom="paragraph">
                  <wp:posOffset>89882</wp:posOffset>
                </wp:positionV>
                <wp:extent cx="657225" cy="704850"/>
                <wp:effectExtent l="0" t="0" r="28575"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A3EDB11" w14:textId="77777777" w:rsidR="00E91386" w:rsidRPr="006D6541" w:rsidRDefault="00E91386"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0.4pt;margin-top:7.1pt;width:51.75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">
                <v:textbox>
                  <w:txbxContent>
                    <w:p w14:paraId="6A3EDB11" w14:textId="77777777" w:rsidR="00E91386" w:rsidRPr="006D6541" w:rsidRDefault="00E91386"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64DB380C" w14:textId="7FFF0008" w:rsidR="009E3092" w:rsidRDefault="006B060E" w:rsidP="009E3092">
      <w:pPr>
        <w:autoSpaceDE w:val="0"/>
        <w:autoSpaceDN w:val="0"/>
        <w:adjustRightInd w:val="0"/>
        <w:ind w:left="4248"/>
        <w:rPr>
          <w:rFonts w:ascii="Palatino Linotype" w:hAnsi="Palatino Linotype" w:cs="Arial"/>
          <w:sz w:val="20"/>
          <w:szCs w:val="20"/>
        </w:rPr>
      </w:pPr>
      <w:r w:rsidRPr="00F82BFE">
        <w:rPr>
          <w:rFonts w:ascii="Palatino Linotype" w:hAnsi="Palatino Linotype" w:cs="Arial"/>
          <w:sz w:val="20"/>
          <w:szCs w:val="20"/>
        </w:rPr>
        <w:t>A</w:t>
      </w:r>
      <w:r w:rsidR="001B1538">
        <w:rPr>
          <w:rFonts w:ascii="Palatino Linotype" w:hAnsi="Palatino Linotype" w:cs="Arial"/>
          <w:sz w:val="20"/>
          <w:szCs w:val="20"/>
        </w:rPr>
        <w:t>l</w:t>
      </w:r>
      <w:r w:rsidR="009E3092">
        <w:rPr>
          <w:rFonts w:ascii="Palatino Linotype" w:hAnsi="Palatino Linotype" w:cs="Arial"/>
          <w:sz w:val="20"/>
          <w:szCs w:val="20"/>
        </w:rPr>
        <w:t>la Comunità Montana “</w:t>
      </w:r>
      <w:r w:rsidR="002A4EEF">
        <w:rPr>
          <w:rFonts w:ascii="Palatino Linotype" w:hAnsi="Palatino Linotype" w:cs="Arial"/>
          <w:sz w:val="20"/>
          <w:szCs w:val="20"/>
        </w:rPr>
        <w:t>…………</w:t>
      </w:r>
      <w:proofErr w:type="gramStart"/>
      <w:r w:rsidR="002A4EEF">
        <w:rPr>
          <w:rFonts w:ascii="Palatino Linotype" w:hAnsi="Palatino Linotype" w:cs="Arial"/>
          <w:sz w:val="20"/>
          <w:szCs w:val="20"/>
        </w:rPr>
        <w:t>…….</w:t>
      </w:r>
      <w:proofErr w:type="gramEnd"/>
      <w:r w:rsidR="002A4EEF">
        <w:rPr>
          <w:rFonts w:ascii="Palatino Linotype" w:hAnsi="Palatino Linotype" w:cs="Arial"/>
          <w:sz w:val="20"/>
          <w:szCs w:val="20"/>
        </w:rPr>
        <w:t>.</w:t>
      </w:r>
      <w:r w:rsidR="009E3092">
        <w:rPr>
          <w:rFonts w:ascii="Palatino Linotype" w:hAnsi="Palatino Linotype" w:cs="Arial"/>
          <w:sz w:val="20"/>
          <w:szCs w:val="20"/>
        </w:rPr>
        <w:t>”</w:t>
      </w:r>
    </w:p>
    <w:p w14:paraId="3AB5350E" w14:textId="1A2F4087" w:rsidR="009E3092" w:rsidRPr="001B1538" w:rsidRDefault="001B1538" w:rsidP="009E3092">
      <w:pPr>
        <w:autoSpaceDE w:val="0"/>
        <w:autoSpaceDN w:val="0"/>
        <w:adjustRightInd w:val="0"/>
        <w:ind w:left="4248" w:firstLine="708"/>
        <w:rPr>
          <w:rFonts w:ascii="Palatino Linotype" w:hAnsi="Palatino Linotype" w:cs="Arial"/>
          <w:sz w:val="20"/>
          <w:szCs w:val="20"/>
        </w:rPr>
      </w:pPr>
      <w:r>
        <w:rPr>
          <w:rFonts w:ascii="Palatino Linotype" w:hAnsi="Palatino Linotype" w:cs="Arial"/>
          <w:sz w:val="20"/>
          <w:szCs w:val="20"/>
        </w:rPr>
        <w:tab/>
      </w:r>
    </w:p>
    <w:p w14:paraId="42DFAEBB" w14:textId="0AFDF368"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6A243610" w14:textId="13F08330" w:rsidR="006B060E" w:rsidRDefault="006B060E" w:rsidP="00A17AE2">
      <w:pPr>
        <w:ind w:left="426"/>
        <w:jc w:val="both"/>
        <w:rPr>
          <w:rFonts w:ascii="Palatino Linotype" w:hAnsi="Palatino Linotype" w:cs="Arial"/>
          <w:b/>
          <w:bCs/>
          <w:sz w:val="20"/>
          <w:szCs w:val="20"/>
        </w:rPr>
      </w:pPr>
      <w:r w:rsidRPr="00F42C9D">
        <w:rPr>
          <w:rFonts w:ascii="Palatino Linotype" w:hAnsi="Palatino Linotype" w:cs="Arial"/>
          <w:b/>
          <w:bCs/>
          <w:sz w:val="20"/>
          <w:szCs w:val="20"/>
        </w:rPr>
        <w:t xml:space="preserve">OGGETTO: </w:t>
      </w:r>
      <w:r w:rsidR="00A17AE2" w:rsidRPr="00A17AE2">
        <w:rPr>
          <w:rFonts w:ascii="Palatino Linotype" w:hAnsi="Palatino Linotype" w:cs="Arial"/>
          <w:b/>
          <w:bCs/>
          <w:sz w:val="20"/>
          <w:szCs w:val="20"/>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r w:rsidR="00B40AA1">
        <w:rPr>
          <w:rFonts w:ascii="Palatino Linotype" w:hAnsi="Palatino Linotype" w:cs="Arial"/>
          <w:b/>
          <w:bCs/>
          <w:sz w:val="20"/>
          <w:szCs w:val="20"/>
        </w:rPr>
        <w:t xml:space="preserve">. </w:t>
      </w:r>
      <w:r w:rsidR="00B40AA1" w:rsidRPr="00B40AA1">
        <w:rPr>
          <w:rFonts w:ascii="Palatino Linotype" w:hAnsi="Palatino Linotype" w:cs="Arial"/>
          <w:b/>
          <w:bCs/>
          <w:sz w:val="20"/>
          <w:szCs w:val="20"/>
        </w:rPr>
        <w:t>CUP: D51J23000140002 - CIG: 9896922E63</w:t>
      </w:r>
      <w:bookmarkStart w:id="0" w:name="_GoBack"/>
      <w:bookmarkEnd w:id="0"/>
    </w:p>
    <w:p w14:paraId="56309730" w14:textId="77777777" w:rsidR="00A17AE2" w:rsidRPr="00F42C9D" w:rsidRDefault="00A17AE2" w:rsidP="00A17AE2">
      <w:pPr>
        <w:ind w:left="426"/>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 xml:space="preserve">Il/La sottoscritto/a ________________________________, nato/a </w:t>
      </w:r>
      <w:proofErr w:type="spellStart"/>
      <w:r w:rsidRPr="006F1DE2">
        <w:rPr>
          <w:rFonts w:ascii="Palatino Linotype" w:hAnsi="Palatino Linotype" w:cs="Arial"/>
          <w:sz w:val="20"/>
          <w:szCs w:val="20"/>
        </w:rPr>
        <w:t>a</w:t>
      </w:r>
      <w:proofErr w:type="spellEnd"/>
      <w:r w:rsidRPr="006F1DE2">
        <w:rPr>
          <w:rFonts w:ascii="Palatino Linotype" w:hAnsi="Palatino Linotype" w:cs="Arial"/>
          <w:sz w:val="20"/>
          <w:szCs w:val="20"/>
        </w:rPr>
        <w:t xml:space="preserve">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con sede in _______________________________________________________________________,  </w:t>
      </w:r>
      <w:proofErr w:type="spellStart"/>
      <w:r w:rsidRPr="006F1DE2">
        <w:rPr>
          <w:rFonts w:ascii="Palatino Linotype" w:hAnsi="Palatino Linotype" w:cs="Arial"/>
          <w:sz w:val="18"/>
          <w:szCs w:val="18"/>
        </w:rPr>
        <w:t>cap</w:t>
      </w:r>
      <w:proofErr w:type="spellEnd"/>
      <w:r w:rsidRPr="006F1DE2">
        <w:rPr>
          <w:rFonts w:ascii="Palatino Linotype" w:hAnsi="Palatino Linotype" w:cs="Arial"/>
          <w:sz w:val="18"/>
          <w:szCs w:val="18"/>
        </w:rPr>
        <w:t xml:space="preserve">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w:t>
      </w:r>
      <w:proofErr w:type="spellStart"/>
      <w:r w:rsidRPr="006F1DE2">
        <w:rPr>
          <w:rFonts w:ascii="Palatino Linotype" w:hAnsi="Palatino Linotype" w:cs="Arial"/>
          <w:sz w:val="18"/>
          <w:szCs w:val="18"/>
        </w:rPr>
        <w:t>tel</w:t>
      </w:r>
      <w:proofErr w:type="spellEnd"/>
      <w:r w:rsidRPr="006F1DE2">
        <w:rPr>
          <w:rFonts w:ascii="Palatino Linotype" w:hAnsi="Palatino Linotype" w:cs="Arial"/>
          <w:sz w:val="18"/>
          <w:szCs w:val="18"/>
        </w:rPr>
        <w:t xml:space="preserve"> _________________, </w:t>
      </w:r>
      <w:r w:rsidR="006F1DE2" w:rsidRPr="006F1DE2">
        <w:rPr>
          <w:rFonts w:ascii="Palatino Linotype" w:hAnsi="Palatino Linotype" w:cs="Arial"/>
          <w:sz w:val="18"/>
          <w:szCs w:val="18"/>
        </w:rPr>
        <w:t xml:space="preserve"> </w:t>
      </w:r>
      <w:proofErr w:type="spellStart"/>
      <w:r w:rsidRPr="006F1DE2">
        <w:rPr>
          <w:rFonts w:ascii="Palatino Linotype" w:hAnsi="Palatino Linotype" w:cs="Arial"/>
          <w:sz w:val="18"/>
          <w:szCs w:val="18"/>
        </w:rPr>
        <w:t>pec</w:t>
      </w:r>
      <w:proofErr w:type="spellEnd"/>
      <w:r w:rsidRPr="006F1DE2">
        <w:rPr>
          <w:rFonts w:ascii="Palatino Linotype" w:hAnsi="Palatino Linotype" w:cs="Arial"/>
          <w:sz w:val="18"/>
          <w:szCs w:val="18"/>
        </w:rPr>
        <w:t xml:space="preserve">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in qualità di</w:t>
      </w:r>
      <w:r w:rsidRPr="00AE0DE7">
        <w:rPr>
          <w:rFonts w:ascii="Palatino Linotype" w:hAnsi="Palatino Linotype" w:cs="Arial"/>
          <w:b/>
          <w:bCs/>
          <w:color w:val="000000"/>
          <w:sz w:val="18"/>
          <w:szCs w:val="18"/>
          <w:vertAlign w:val="superscript"/>
        </w:rPr>
        <w:t>(</w:t>
      </w:r>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impresa singola o società, anche cooperativa (art. 45 c. 2 lett a) del D.Lgs. 50/216</w:t>
      </w:r>
      <w:r w:rsidRPr="006F1DE2">
        <w:rPr>
          <w:rFonts w:ascii="Palatino Linotype" w:hAnsi="Palatino Linotype" w:cs="Arial"/>
          <w:b/>
          <w:bCs/>
          <w:sz w:val="18"/>
          <w:szCs w:val="18"/>
        </w:rPr>
        <w:t>)</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_____________________________________________________________ - del tipo  di cui </w:t>
      </w:r>
      <w:r w:rsidRPr="006F1DE2">
        <w:rPr>
          <w:rFonts w:ascii="Palatino Linotype" w:hAnsi="Palatino Linotype" w:cs="Arial"/>
          <w:b/>
          <w:color w:val="000000"/>
          <w:sz w:val="18"/>
          <w:szCs w:val="18"/>
          <w:lang w:val="it-IT"/>
        </w:rPr>
        <w:t>art 45 c. 2 lett.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o c)</w:t>
      </w:r>
      <w:r w:rsidRPr="006F1DE2">
        <w:rPr>
          <w:rFonts w:ascii="Palatino Linotype" w:hAnsi="Palatino Linotype" w:cs="Arial"/>
          <w:color w:val="000000"/>
          <w:sz w:val="18"/>
          <w:szCs w:val="18"/>
          <w:lang w:val="it-IT"/>
        </w:rPr>
        <w:t xml:space="preserve"> D.Lgs. 50/2016 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per i seguenti consorziati</w:t>
      </w:r>
      <w:r w:rsidRPr="006F1DE2">
        <w:rPr>
          <w:rFonts w:ascii="Palatino Linotype" w:hAnsi="Palatino Linotype" w:cs="Arial"/>
          <w:color w:val="000000"/>
          <w:sz w:val="18"/>
          <w:szCs w:val="18"/>
          <w:vertAlign w:val="superscript"/>
          <w:lang w:val="it-IT"/>
        </w:rPr>
        <w:t>(</w:t>
      </w:r>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547242">
        <w:tc>
          <w:tcPr>
            <w:tcW w:w="3151" w:type="dxa"/>
          </w:tcPr>
          <w:p w14:paraId="09CAFD8F"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790BEAF1" w14:textId="77777777" w:rsidTr="00547242">
        <w:trPr>
          <w:trHeight w:val="397"/>
        </w:trPr>
        <w:tc>
          <w:tcPr>
            <w:tcW w:w="3151" w:type="dxa"/>
          </w:tcPr>
          <w:p w14:paraId="27701A2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547242">
        <w:trPr>
          <w:trHeight w:val="397"/>
        </w:trPr>
        <w:tc>
          <w:tcPr>
            <w:tcW w:w="3151" w:type="dxa"/>
          </w:tcPr>
          <w:p w14:paraId="5941235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547242">
        <w:trPr>
          <w:trHeight w:val="397"/>
        </w:trPr>
        <w:tc>
          <w:tcPr>
            <w:tcW w:w="3151" w:type="dxa"/>
          </w:tcPr>
          <w:p w14:paraId="6042D367" w14:textId="75CC4339"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547242">
        <w:trPr>
          <w:trHeight w:val="397"/>
        </w:trPr>
        <w:tc>
          <w:tcPr>
            <w:tcW w:w="3151" w:type="dxa"/>
          </w:tcPr>
          <w:p w14:paraId="6FCC5E2E" w14:textId="6AAFEC53"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720F9F57" w:rsidR="006F1DE2" w:rsidRPr="006F1DE2" w:rsidRDefault="00F843D8" w:rsidP="006F1DE2">
      <w:pPr>
        <w:pStyle w:val="NormaleWeb"/>
        <w:autoSpaceDE w:val="0"/>
        <w:autoSpaceDN w:val="0"/>
        <w:adjustRightInd w:val="0"/>
        <w:spacing w:before="0" w:beforeAutospacing="0" w:after="0" w:afterAutospacing="0"/>
        <w:rPr>
          <w:rFonts w:ascii="Palatino Linotype" w:hAnsi="Palatino Linotype"/>
          <w:i/>
          <w:color w:val="000000"/>
        </w:rPr>
      </w:pPr>
      <w:r>
        <w:rPr>
          <w:rFonts w:ascii="Palatino Linotype" w:hAnsi="Palatino Linotype"/>
          <w:i/>
          <w:color w:val="000000"/>
        </w:rPr>
        <w:t xml:space="preserve">Ai </w:t>
      </w:r>
      <w:r w:rsidR="006F1DE2" w:rsidRPr="006F1DE2">
        <w:rPr>
          <w:rFonts w:ascii="Palatino Linotype" w:hAnsi="Palatino Linotype"/>
          <w:i/>
          <w:color w:val="000000"/>
        </w:rPr>
        <w:t xml:space="preserve">sensi di quanto disposto dall’art. </w:t>
      </w:r>
      <w:r w:rsidR="006F1DE2" w:rsidRPr="006F1DE2">
        <w:rPr>
          <w:rFonts w:ascii="Palatino Linotype" w:hAnsi="Palatino Linotype"/>
          <w:b/>
          <w:i/>
          <w:color w:val="000000"/>
        </w:rPr>
        <w:t>48 c. 7</w:t>
      </w:r>
      <w:r w:rsidR="006F1DE2" w:rsidRPr="006F1DE2">
        <w:rPr>
          <w:rFonts w:ascii="Palatino Linotype" w:hAnsi="Palatino Linotype"/>
          <w:i/>
          <w:color w:val="000000"/>
        </w:rPr>
        <w:t xml:space="preserve"> il Consorzio  è  tenuto a </w:t>
      </w:r>
      <w:r w:rsidR="006F1DE2" w:rsidRPr="006F1DE2">
        <w:rPr>
          <w:rFonts w:ascii="Palatino Linotype" w:hAnsi="Palatino Linotype"/>
          <w:i/>
          <w:color w:val="000000"/>
          <w:u w:val="single"/>
        </w:rPr>
        <w:t>dichiarare per quali consorziati concorre</w:t>
      </w:r>
      <w:r w:rsidR="006F1DE2" w:rsidRPr="006F1DE2">
        <w:rPr>
          <w:rFonts w:ascii="Palatino Linotype" w:hAnsi="Palatino Linotype"/>
          <w:i/>
          <w:color w:val="000000"/>
        </w:rPr>
        <w:t xml:space="preserve"> (in tal caso indicare denominazione e sede legale di ciascun consorziato per il quale il consorzio concorre).</w:t>
      </w:r>
    </w:p>
    <w:p w14:paraId="1E8E4244"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1923F1">
        <w:rPr>
          <w:rFonts w:ascii="Palatino Linotype" w:hAnsi="Palatino Linotype" w:cs="Arial"/>
          <w:sz w:val="18"/>
          <w:szCs w:val="18"/>
          <w:lang w:val="it-IT"/>
        </w:rPr>
      </w:r>
      <w:r w:rsidR="001923F1">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 xml:space="preserve">Consorzio Ordinario (art. 45 c.2 </w:t>
      </w:r>
      <w:proofErr w:type="spellStart"/>
      <w:r w:rsidRPr="006F1DE2">
        <w:rPr>
          <w:rFonts w:ascii="Palatino Linotype" w:hAnsi="Palatino Linotype" w:cs="Arial"/>
          <w:b/>
          <w:color w:val="000000"/>
          <w:sz w:val="18"/>
          <w:szCs w:val="18"/>
          <w:lang w:val="it-IT"/>
        </w:rPr>
        <w:t>lett.e</w:t>
      </w:r>
      <w:proofErr w:type="spellEnd"/>
      <w:r w:rsidRPr="006F1DE2">
        <w:rPr>
          <w:rFonts w:ascii="Palatino Linotype" w:hAnsi="Palatino Linotype" w:cs="Arial"/>
          <w:b/>
          <w:color w:val="000000"/>
          <w:sz w:val="18"/>
          <w:szCs w:val="18"/>
          <w:lang w:val="it-IT"/>
        </w:rPr>
        <w:t>))</w:t>
      </w:r>
      <w:r w:rsidRPr="006F1DE2">
        <w:rPr>
          <w:rFonts w:ascii="Palatino Linotype" w:hAnsi="Palatino Linotype" w:cs="Arial"/>
          <w:color w:val="000000"/>
          <w:sz w:val="18"/>
          <w:szCs w:val="18"/>
          <w:lang w:val="it-IT"/>
        </w:rPr>
        <w:t xml:space="preserve">  ____________________ tra soggetti di cui </w:t>
      </w:r>
      <w:r w:rsidRPr="006F1DE2">
        <w:rPr>
          <w:rFonts w:ascii="Palatino Linotype" w:hAnsi="Palatino Linotype" w:cs="Arial"/>
          <w:b/>
          <w:color w:val="000000"/>
          <w:sz w:val="18"/>
          <w:szCs w:val="18"/>
          <w:lang w:val="it-IT"/>
        </w:rPr>
        <w:t>art. 45 c. 2 lett. a)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e c)</w:t>
      </w:r>
      <w:r w:rsidRPr="006F1DE2">
        <w:rPr>
          <w:rFonts w:ascii="Palatino Linotype" w:hAnsi="Palatino Linotype" w:cs="Arial"/>
          <w:color w:val="000000"/>
          <w:sz w:val="18"/>
          <w:szCs w:val="18"/>
          <w:lang w:val="it-IT"/>
        </w:rPr>
        <w:t xml:space="preserve"> D.Lgs. 50/2016 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per i seguenti consorziati</w:t>
      </w:r>
      <w:r w:rsidRPr="006F1DE2">
        <w:rPr>
          <w:rFonts w:ascii="Palatino Linotype" w:hAnsi="Palatino Linotype" w:cs="Arial"/>
          <w:color w:val="000000"/>
          <w:sz w:val="18"/>
          <w:szCs w:val="18"/>
          <w:vertAlign w:val="superscript"/>
          <w:lang w:val="it-IT"/>
        </w:rPr>
        <w:t>(</w:t>
      </w:r>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547242">
        <w:tc>
          <w:tcPr>
            <w:tcW w:w="3151" w:type="dxa"/>
          </w:tcPr>
          <w:p w14:paraId="2F4DBB0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1F129FC6" w14:textId="77777777" w:rsidTr="00547242">
        <w:trPr>
          <w:trHeight w:val="397"/>
        </w:trPr>
        <w:tc>
          <w:tcPr>
            <w:tcW w:w="3151" w:type="dxa"/>
          </w:tcPr>
          <w:p w14:paraId="61FCFDC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547242">
        <w:trPr>
          <w:trHeight w:val="397"/>
        </w:trPr>
        <w:tc>
          <w:tcPr>
            <w:tcW w:w="3151" w:type="dxa"/>
          </w:tcPr>
          <w:p w14:paraId="288826E7"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547242">
        <w:trPr>
          <w:trHeight w:val="397"/>
        </w:trPr>
        <w:tc>
          <w:tcPr>
            <w:tcW w:w="3151" w:type="dxa"/>
          </w:tcPr>
          <w:p w14:paraId="4C02B7BE" w14:textId="095BAA6A"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547242">
        <w:trPr>
          <w:trHeight w:val="397"/>
        </w:trPr>
        <w:tc>
          <w:tcPr>
            <w:tcW w:w="3151" w:type="dxa"/>
          </w:tcPr>
          <w:p w14:paraId="0FEA53E8" w14:textId="0EA30AEB"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1923F1">
        <w:rPr>
          <w:rFonts w:ascii="Palatino Linotype" w:hAnsi="Palatino Linotype" w:cs="Arial"/>
          <w:sz w:val="18"/>
          <w:szCs w:val="18"/>
          <w:lang w:val="it-IT"/>
        </w:rPr>
      </w:r>
      <w:r w:rsidR="001923F1">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tipo  di cui </w:t>
      </w:r>
      <w:r w:rsidRPr="006F1DE2">
        <w:rPr>
          <w:rFonts w:ascii="Palatino Linotype" w:hAnsi="Palatino Linotype" w:cs="Arial"/>
          <w:b/>
          <w:sz w:val="18"/>
          <w:szCs w:val="18"/>
          <w:lang w:val="it-IT"/>
        </w:rPr>
        <w:t>art 45 c. 2 lett. b)</w:t>
      </w:r>
      <w:r w:rsidRPr="006F1DE2">
        <w:rPr>
          <w:rFonts w:ascii="Palatino Linotype" w:hAnsi="Palatino Linotype" w:cs="Arial"/>
          <w:sz w:val="18"/>
          <w:szCs w:val="18"/>
          <w:lang w:val="it-IT"/>
        </w:rPr>
        <w:t xml:space="preserve"> </w:t>
      </w:r>
      <w:r w:rsidRPr="006F1DE2">
        <w:rPr>
          <w:rFonts w:ascii="Palatino Linotype" w:hAnsi="Palatino Linotype" w:cs="Arial"/>
          <w:b/>
          <w:sz w:val="18"/>
          <w:szCs w:val="18"/>
          <w:lang w:val="it-IT"/>
        </w:rPr>
        <w:t>o c)</w:t>
      </w:r>
      <w:r w:rsidRPr="006F1DE2">
        <w:rPr>
          <w:rFonts w:ascii="Palatino Linotype" w:hAnsi="Palatino Linotype" w:cs="Arial"/>
          <w:sz w:val="18"/>
          <w:szCs w:val="18"/>
          <w:lang w:val="it-IT"/>
        </w:rPr>
        <w:t xml:space="preserve"> D.Lgs. 50/2016 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4468203B"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1923F1">
        <w:rPr>
          <w:rFonts w:ascii="Palatino Linotype" w:hAnsi="Palatino Linotype" w:cs="Arial"/>
          <w:sz w:val="18"/>
          <w:szCs w:val="18"/>
          <w:lang w:val="it-IT"/>
        </w:rPr>
      </w:r>
      <w:r w:rsidR="001923F1">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tipo  di cui </w:t>
      </w:r>
      <w:r w:rsidRPr="006F1DE2">
        <w:rPr>
          <w:rFonts w:ascii="Palatino Linotype" w:hAnsi="Palatino Linotype" w:cs="Arial"/>
          <w:b/>
          <w:sz w:val="18"/>
          <w:szCs w:val="18"/>
          <w:lang w:val="it-IT"/>
        </w:rPr>
        <w:t>art 45 c. 2 lett. e)</w:t>
      </w:r>
      <w:r w:rsidRPr="006F1DE2">
        <w:rPr>
          <w:rFonts w:ascii="Palatino Linotype" w:hAnsi="Palatino Linotype" w:cs="Arial"/>
          <w:sz w:val="18"/>
          <w:szCs w:val="18"/>
          <w:lang w:val="it-IT"/>
        </w:rPr>
        <w:t xml:space="preserve"> D.Lgs. 50/2016 con sede in (riportare i dati della consorziata) </w:t>
      </w:r>
      <w:r w:rsidRPr="006F1DE2">
        <w:rPr>
          <w:rFonts w:ascii="Palatino Linotype" w:hAnsi="Palatino Linotype" w:cs="Arial"/>
          <w:color w:val="000000"/>
          <w:sz w:val="18"/>
          <w:szCs w:val="18"/>
          <w:lang w:val="it-IT"/>
        </w:rPr>
        <w:t>_____________________________ codice fiscale n° 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lastRenderedPageBreak/>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all’art. 45 c. 2 lett. a), b) e c)</w:t>
      </w:r>
      <w:r w:rsidRPr="006F1DE2">
        <w:rPr>
          <w:rFonts w:ascii="Palatino Linotype" w:hAnsi="Palatino Linotype" w:cs="Arial"/>
          <w:sz w:val="18"/>
          <w:szCs w:val="18"/>
        </w:rPr>
        <w:t xml:space="preserve"> o di un GEIE di tipo orizzontale/verticale/misto (specificare il tipo) </w:t>
      </w:r>
      <w:r w:rsidRPr="006F1DE2">
        <w:rPr>
          <w:rFonts w:ascii="Palatino Linotype" w:hAnsi="Palatino Linotype" w:cs="Arial"/>
          <w:b/>
          <w:bCs/>
          <w:sz w:val="18"/>
          <w:szCs w:val="18"/>
        </w:rPr>
        <w:t>già</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547242">
        <w:tc>
          <w:tcPr>
            <w:tcW w:w="3151" w:type="dxa"/>
          </w:tcPr>
          <w:p w14:paraId="6DCEF9D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B61DC2" w14:textId="77777777" w:rsidTr="00547242">
        <w:trPr>
          <w:trHeight w:val="397"/>
        </w:trPr>
        <w:tc>
          <w:tcPr>
            <w:tcW w:w="3151" w:type="dxa"/>
          </w:tcPr>
          <w:p w14:paraId="5131ACD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547242">
        <w:trPr>
          <w:trHeight w:val="397"/>
        </w:trPr>
        <w:tc>
          <w:tcPr>
            <w:tcW w:w="3151" w:type="dxa"/>
          </w:tcPr>
          <w:p w14:paraId="2AA0544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547242">
        <w:trPr>
          <w:trHeight w:val="397"/>
        </w:trPr>
        <w:tc>
          <w:tcPr>
            <w:tcW w:w="3151" w:type="dxa"/>
          </w:tcPr>
          <w:p w14:paraId="7C14AB1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Pr="006F1DE2">
        <w:rPr>
          <w:rFonts w:ascii="Palatino Linotype" w:hAnsi="Palatino Linotype" w:cs="Arial"/>
          <w:b/>
          <w:sz w:val="18"/>
          <w:szCs w:val="18"/>
        </w:rPr>
        <w:t>all’art. 45 c. 2 lett. a), b) e c)</w:t>
      </w:r>
      <w:r w:rsidRPr="006F1DE2">
        <w:rPr>
          <w:rFonts w:ascii="Palatino Linotype" w:hAnsi="Palatino Linotype" w:cs="Arial"/>
          <w:sz w:val="18"/>
          <w:szCs w:val="18"/>
        </w:rPr>
        <w:t xml:space="preserve">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547242">
        <w:tc>
          <w:tcPr>
            <w:tcW w:w="3151" w:type="dxa"/>
          </w:tcPr>
          <w:p w14:paraId="55D53B5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33A04A3B" w14:textId="77777777" w:rsidTr="00547242">
        <w:trPr>
          <w:trHeight w:val="397"/>
        </w:trPr>
        <w:tc>
          <w:tcPr>
            <w:tcW w:w="3151" w:type="dxa"/>
          </w:tcPr>
          <w:p w14:paraId="424A065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547242">
        <w:trPr>
          <w:trHeight w:val="397"/>
        </w:trPr>
        <w:tc>
          <w:tcPr>
            <w:tcW w:w="3151" w:type="dxa"/>
          </w:tcPr>
          <w:p w14:paraId="274C8D35"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547242">
        <w:trPr>
          <w:trHeight w:val="397"/>
        </w:trPr>
        <w:tc>
          <w:tcPr>
            <w:tcW w:w="3151" w:type="dxa"/>
          </w:tcPr>
          <w:p w14:paraId="07F58FF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547242">
        <w:tc>
          <w:tcPr>
            <w:tcW w:w="3151" w:type="dxa"/>
          </w:tcPr>
          <w:p w14:paraId="1F44030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2AE083" w14:textId="77777777" w:rsidTr="00547242">
        <w:trPr>
          <w:trHeight w:val="397"/>
        </w:trPr>
        <w:tc>
          <w:tcPr>
            <w:tcW w:w="3151" w:type="dxa"/>
          </w:tcPr>
          <w:p w14:paraId="25EA7660"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547242">
        <w:trPr>
          <w:trHeight w:val="397"/>
        </w:trPr>
        <w:tc>
          <w:tcPr>
            <w:tcW w:w="3151" w:type="dxa"/>
          </w:tcPr>
          <w:p w14:paraId="4CF3BAA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547242">
        <w:trPr>
          <w:trHeight w:val="397"/>
        </w:trPr>
        <w:tc>
          <w:tcPr>
            <w:tcW w:w="3151" w:type="dxa"/>
          </w:tcPr>
          <w:p w14:paraId="34E41141"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547242">
        <w:tc>
          <w:tcPr>
            <w:tcW w:w="3151" w:type="dxa"/>
          </w:tcPr>
          <w:p w14:paraId="32192E4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4429A800" w14:textId="77777777" w:rsidTr="00547242">
        <w:trPr>
          <w:trHeight w:val="397"/>
        </w:trPr>
        <w:tc>
          <w:tcPr>
            <w:tcW w:w="3151" w:type="dxa"/>
          </w:tcPr>
          <w:p w14:paraId="6BFD416A"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6DC37D7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547242">
        <w:trPr>
          <w:trHeight w:val="397"/>
        </w:trPr>
        <w:tc>
          <w:tcPr>
            <w:tcW w:w="3151" w:type="dxa"/>
          </w:tcPr>
          <w:p w14:paraId="0D1ECDE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1CE292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547242">
        <w:trPr>
          <w:trHeight w:val="397"/>
        </w:trPr>
        <w:tc>
          <w:tcPr>
            <w:tcW w:w="3151" w:type="dxa"/>
          </w:tcPr>
          <w:p w14:paraId="2EAB47F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BF3D1D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organo comune mandatario di una rete d’imprese</w:t>
      </w:r>
      <w:r w:rsidRPr="006F1DE2">
        <w:rPr>
          <w:rFonts w:ascii="Palatino Linotype" w:hAnsi="Palatino Linotype" w:cs="Arial"/>
          <w:sz w:val="18"/>
          <w:szCs w:val="18"/>
        </w:rPr>
        <w:t>, sprovvista di soggettività giuridica, aderente al contratto di rete di cui all’art. 45, comma 1 lett. f), D.Lgs. 50/2016</w:t>
      </w:r>
    </w:p>
    <w:p w14:paraId="646278C2"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30BFA74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3824CB4"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 xml:space="preserve">organo comune mandatario di una rete d’imprese, </w:t>
      </w:r>
      <w:r w:rsidRPr="006F1DE2">
        <w:rPr>
          <w:rFonts w:ascii="Palatino Linotype" w:hAnsi="Palatino Linotype" w:cs="Arial"/>
          <w:sz w:val="18"/>
          <w:szCs w:val="18"/>
        </w:rPr>
        <w:t>provvista di soggettività giuridica, aderente al contratto di rete di cui all’art. 45, comma 1 lett. f), D.Lgs. 50/2016</w:t>
      </w:r>
    </w:p>
    <w:p w14:paraId="78C56868"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84367E0"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5CF4CD3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sprovvista di soggettività giuridica, aderente al contratto di rete di cui all’art. 45, comma 1 lett. f), D.Lgs. 50/2016</w:t>
      </w:r>
    </w:p>
    <w:p w14:paraId="3671DD2C"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93EB62D"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05DFCA5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provvista di soggettività giuridica, aderente al contratto di rete di cui all’art. 45, comma 1 lett. f), D.Lgs. 50/2016</w:t>
      </w:r>
    </w:p>
    <w:p w14:paraId="75625E51"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59C94D26"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AA1913C"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mandante di una rete d’impresa,</w:t>
      </w:r>
      <w:r w:rsidRPr="006F1DE2">
        <w:rPr>
          <w:rFonts w:ascii="Palatino Linotype" w:hAnsi="Palatino Linotype" w:cs="Arial"/>
          <w:sz w:val="18"/>
          <w:szCs w:val="18"/>
        </w:rPr>
        <w:t xml:space="preserve"> dotata di organo comune privo di potere di rappresentanza o sprovvista di organo comune, aderente al contratto di rete di cui all’art. 45, comma 1 lett. f), D.Lgs. 50/2016;</w:t>
      </w:r>
    </w:p>
    <w:p w14:paraId="434D69E3"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5095CE3"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1923F1">
        <w:rPr>
          <w:rFonts w:ascii="Palatino Linotype" w:hAnsi="Palatino Linotype" w:cs="Arial"/>
          <w:sz w:val="18"/>
          <w:szCs w:val="18"/>
        </w:rPr>
      </w:r>
      <w:r w:rsidR="001923F1">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mandatario di una rete d’impresa</w:t>
      </w:r>
      <w:r w:rsidRPr="006F1DE2">
        <w:rPr>
          <w:rFonts w:ascii="Palatino Linotype" w:hAnsi="Palatino Linotype" w:cs="Arial"/>
          <w:sz w:val="18"/>
          <w:szCs w:val="18"/>
        </w:rPr>
        <w:t>, dotata di organo comune privo di potere di rappresentanza o sprovvista di organo comune, aderente al contratto di rete di cui all’art. 45, comma 1 lett. f), D.Lgs. 50/2016;</w:t>
      </w: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6F1DE2"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6F1DE2"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6F1DE2" w:rsidRDefault="006F1DE2" w:rsidP="006F1DE2">
      <w:pPr>
        <w:autoSpaceDE w:val="0"/>
        <w:spacing w:line="240" w:lineRule="atLeast"/>
        <w:rPr>
          <w:rFonts w:ascii="Palatino Linotype" w:hAnsi="Palatino Linotype" w:cs="Arial"/>
          <w:i/>
          <w:sz w:val="18"/>
          <w:szCs w:val="18"/>
        </w:rPr>
      </w:pPr>
      <w:r w:rsidRPr="006F1DE2">
        <w:rPr>
          <w:rFonts w:ascii="Palatino Linotype" w:hAnsi="Palatino Linotype" w:cs="Arial"/>
          <w:i/>
          <w:sz w:val="18"/>
          <w:szCs w:val="18"/>
        </w:rPr>
        <w:t xml:space="preserve">A tal fine, </w:t>
      </w:r>
      <w:r w:rsidRPr="006F1DE2">
        <w:rPr>
          <w:rFonts w:ascii="Palatino Linotype" w:hAnsi="Palatino Linotype" w:cs="Arial"/>
          <w:i/>
          <w:sz w:val="18"/>
          <w:szCs w:val="18"/>
          <w:u w:val="single"/>
        </w:rPr>
        <w:t>sotto la propria personale responsabilità</w:t>
      </w:r>
      <w:r w:rsidRPr="006F1DE2">
        <w:rPr>
          <w:rFonts w:ascii="Palatino Linotype" w:hAnsi="Palatino Linotype" w:cs="Arial"/>
          <w:i/>
          <w:sz w:val="18"/>
          <w:szCs w:val="18"/>
        </w:rPr>
        <w:t>, consapevole che ai sensi:</w:t>
      </w:r>
    </w:p>
    <w:p w14:paraId="5EA67752" w14:textId="77777777" w:rsidR="00804589" w:rsidRPr="00804589"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804589">
        <w:rPr>
          <w:rFonts w:ascii="Palatino Linotype" w:hAnsi="Palatino Linotype" w:cs="Arial"/>
          <w:i/>
          <w:sz w:val="18"/>
          <w:szCs w:val="18"/>
        </w:rPr>
        <w:t>degli articoli 46 e 47 del DPR n. 445/2000</w:t>
      </w:r>
      <w:r>
        <w:rPr>
          <w:rFonts w:ascii="Palatino Linotype" w:hAnsi="Palatino Linotype" w:cs="Arial"/>
          <w:i/>
          <w:sz w:val="18"/>
          <w:szCs w:val="18"/>
        </w:rPr>
        <w:t>;</w:t>
      </w:r>
    </w:p>
    <w:p w14:paraId="27824B80" w14:textId="2202A71E"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75284B0D" w14:textId="4EE3B13C" w:rsidR="00C329F8" w:rsidRDefault="00D17170" w:rsidP="00BB5DA9">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CHIEDE DI PARTECIPARE </w:t>
      </w:r>
      <w:r w:rsidR="009E3092">
        <w:rPr>
          <w:rFonts w:ascii="Palatino Linotype" w:hAnsi="Palatino Linotype" w:cs="Arial"/>
          <w:b/>
          <w:sz w:val="18"/>
          <w:szCs w:val="18"/>
          <w:u w:val="single"/>
        </w:rPr>
        <w:t xml:space="preserve">ALLA PROCEDURA IN OGGETTO </w:t>
      </w:r>
    </w:p>
    <w:p w14:paraId="21F804B0" w14:textId="77777777" w:rsidR="004F25EF" w:rsidRDefault="004F25EF" w:rsidP="009E3092">
      <w:pPr>
        <w:tabs>
          <w:tab w:val="left" w:pos="5400"/>
        </w:tabs>
        <w:spacing w:line="240" w:lineRule="atLeast"/>
        <w:jc w:val="center"/>
        <w:rPr>
          <w:rFonts w:ascii="Palatino Linotype" w:hAnsi="Palatino Linotype" w:cs="Arial"/>
          <w:b/>
          <w:sz w:val="18"/>
          <w:szCs w:val="18"/>
          <w:u w:val="single"/>
        </w:rPr>
      </w:pPr>
    </w:p>
    <w:p w14:paraId="4C299DAE" w14:textId="54281D47" w:rsidR="006F1DE2" w:rsidRPr="006F1DE2" w:rsidRDefault="00D17170" w:rsidP="009E3092">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e a tal fine </w:t>
      </w:r>
      <w:r w:rsidR="006F1DE2" w:rsidRPr="006F1DE2">
        <w:rPr>
          <w:rFonts w:ascii="Palatino Linotype" w:hAnsi="Palatino Linotype" w:cs="Arial"/>
          <w:b/>
          <w:sz w:val="18"/>
          <w:szCs w:val="18"/>
          <w:u w:val="single"/>
        </w:rPr>
        <w:t>D I C H I A R A</w:t>
      </w: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6426DF03"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lastRenderedPageBreak/>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1923F1">
        <w:rPr>
          <w:rFonts w:ascii="Arial" w:hAnsi="Arial" w:cs="Arial"/>
          <w:sz w:val="18"/>
          <w:szCs w:val="18"/>
        </w:rPr>
      </w:r>
      <w:r w:rsidR="001923F1">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80, comma 3, del D. Lgs. n. 50/2016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___</w:t>
      </w:r>
      <w:r w:rsidRPr="00F043AF">
        <w:rPr>
          <w:rFonts w:ascii="Palatino Linotype" w:hAnsi="Palatino Linotype" w:cs="Arial"/>
          <w:bCs/>
          <w:color w:val="000000"/>
          <w:sz w:val="20"/>
          <w:szCs w:val="20"/>
        </w:rPr>
        <w:t>,  il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P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2951D042" w14:textId="4011E12B" w:rsidR="00F043AF" w:rsidRDefault="00F043AF" w:rsidP="00B7175B">
      <w:pPr>
        <w:autoSpaceDE w:val="0"/>
        <w:autoSpaceDN w:val="0"/>
        <w:adjustRightInd w:val="0"/>
        <w:jc w:val="both"/>
        <w:rPr>
          <w:rFonts w:ascii="Palatino Linotype" w:hAnsi="Palatino Linotype" w:cs="Arial"/>
          <w:bCs/>
          <w:color w:val="000000"/>
          <w:sz w:val="20"/>
          <w:szCs w:val="20"/>
        </w:rPr>
      </w:pPr>
    </w:p>
    <w:p w14:paraId="08F7F715" w14:textId="7EBDE17C" w:rsidR="00F043AF" w:rsidRDefault="00F043AF" w:rsidP="00B7175B">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non partecipare alla medesima gara in altra forma singola o associata, né come ausiliaria per altro concorrente;</w:t>
      </w:r>
    </w:p>
    <w:p w14:paraId="55803B78" w14:textId="33765A50" w:rsidR="00F043AF" w:rsidRDefault="00F043AF" w:rsidP="00B7175B">
      <w:pPr>
        <w:autoSpaceDE w:val="0"/>
        <w:autoSpaceDN w:val="0"/>
        <w:adjustRightInd w:val="0"/>
        <w:jc w:val="both"/>
        <w:rPr>
          <w:rFonts w:ascii="Palatino Linotype" w:hAnsi="Palatino Linotype" w:cs="Arial"/>
          <w:bCs/>
          <w:color w:val="000000"/>
          <w:sz w:val="20"/>
          <w:szCs w:val="20"/>
        </w:rPr>
      </w:pPr>
    </w:p>
    <w:p w14:paraId="0F8960FB" w14:textId="77C3047D"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w:t>
      </w:r>
      <w:r w:rsidR="00D17170" w:rsidRPr="00D17170">
        <w:t xml:space="preserve"> </w:t>
      </w:r>
      <w:r w:rsidR="00D17170" w:rsidRPr="00D17170">
        <w:rPr>
          <w:rFonts w:ascii="Palatino Linotype" w:hAnsi="Palatino Linotype" w:cs="Arial"/>
          <w:bCs/>
          <w:color w:val="000000"/>
          <w:sz w:val="20"/>
          <w:szCs w:val="20"/>
        </w:rPr>
        <w:t>pertinenti con le prestazioni oggetto di affidamento</w:t>
      </w:r>
      <w:r w:rsidRPr="00F043AF">
        <w:rPr>
          <w:rFonts w:ascii="Palatino Linotype" w:hAnsi="Palatino Linotype" w:cs="Arial"/>
          <w:bCs/>
          <w:color w:val="000000"/>
          <w:sz w:val="20"/>
          <w:szCs w:val="20"/>
        </w:rPr>
        <w:t>;</w:t>
      </w:r>
    </w:p>
    <w:p w14:paraId="09DCB71B" w14:textId="77777777" w:rsidR="00655E20" w:rsidRDefault="00655E20"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3711D2A3"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(nel caso di concorrente che occupa più di 35 dipendenti oppure nel caso di concorrente che occupa da 15 a 35 dipendenti che abbia effettuato una nuova assunzione dopo il 18 gennaio 2000) e che l’ufficio competente ad attestare l’avvenuta ottemperanza da parte del concorrente è l’ufficio ________________________________________  presso la provincia di 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936C1DB" w14:textId="136E3703" w:rsidR="00C52816" w:rsidRDefault="0064554B" w:rsidP="00655E20">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 [Art. 80 comma 5, lettera i]; </w:t>
      </w: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w:t>
      </w:r>
      <w:r>
        <w:rPr>
          <w:rFonts w:ascii="Palatino Linotype" w:hAnsi="Palatino Linotype" w:cs="Arial"/>
          <w:sz w:val="20"/>
          <w:szCs w:val="20"/>
        </w:rPr>
        <w:lastRenderedPageBreak/>
        <w:t xml:space="preserve">applicabile del </w:t>
      </w:r>
      <w:r w:rsidRPr="00BC621F">
        <w:rPr>
          <w:rFonts w:ascii="Palatino Linotype" w:hAnsi="Palatino Linotype" w:cs="Arial"/>
          <w:sz w:val="20"/>
          <w:szCs w:val="20"/>
        </w:rPr>
        <w:t>“Piano d’azione nazionale per la sostenibilità ambientale dei consumi della Pubblica Amministrazione”;</w:t>
      </w:r>
    </w:p>
    <w:p w14:paraId="7C783667" w14:textId="77777777" w:rsidR="00655E20" w:rsidRDefault="00655E20" w:rsidP="004D03CD">
      <w:pPr>
        <w:autoSpaceDE w:val="0"/>
        <w:autoSpaceDN w:val="0"/>
        <w:adjustRightInd w:val="0"/>
        <w:jc w:val="both"/>
        <w:rPr>
          <w:rFonts w:ascii="Palatino Linotype" w:hAnsi="Palatino Linotype" w:cs="Arial"/>
          <w:sz w:val="20"/>
          <w:szCs w:val="20"/>
        </w:rPr>
      </w:pPr>
    </w:p>
    <w:p w14:paraId="5AD81320" w14:textId="7C870017" w:rsidR="00BC621F" w:rsidRDefault="00655E20"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655E20">
        <w:rPr>
          <w:rFonts w:ascii="Palatino Linotype" w:hAnsi="Palatino Linotype" w:cs="Arial"/>
          <w:sz w:val="20"/>
          <w:szCs w:val="20"/>
        </w:rPr>
        <w:t xml:space="preserve">di essere edotto degli obblighi derivanti dal Codice di comportamento adottato dalla stazione appaltante Comunità Montana </w:t>
      </w:r>
      <w:r w:rsidR="002A4EEF">
        <w:rPr>
          <w:rFonts w:ascii="Palatino Linotype" w:hAnsi="Palatino Linotype" w:cs="Arial"/>
          <w:sz w:val="20"/>
          <w:szCs w:val="20"/>
        </w:rPr>
        <w:t>___________</w:t>
      </w:r>
      <w:r w:rsidRPr="00655E20">
        <w:rPr>
          <w:rFonts w:ascii="Palatino Linotype" w:hAnsi="Palatino Linotype" w:cs="Arial"/>
          <w:sz w:val="20"/>
          <w:szCs w:val="20"/>
        </w:rPr>
        <w:t xml:space="preserve"> reperibile sul sito istituzionale dell’Ente </w:t>
      </w:r>
      <w:r w:rsidR="002A4EEF">
        <w:rPr>
          <w:rFonts w:ascii="Palatino Linotype" w:hAnsi="Palatino Linotype" w:cs="Arial"/>
          <w:sz w:val="20"/>
          <w:szCs w:val="20"/>
        </w:rPr>
        <w:t>_________</w:t>
      </w:r>
      <w:r w:rsidRPr="00655E20">
        <w:rPr>
          <w:rFonts w:ascii="Palatino Linotype" w:hAnsi="Palatino Linotype" w:cs="Arial"/>
          <w:sz w:val="20"/>
          <w:szCs w:val="20"/>
        </w:rPr>
        <w:t xml:space="preserve"> e di impegnarsi, in caso di aggiudicazione, ad osservare e a far osservare ai propri dipendenti e collaboratori, per quanto applicabile, il suddetto codice, pena la risoluzione del contratto;</w:t>
      </w:r>
    </w:p>
    <w:p w14:paraId="14759A8E" w14:textId="77777777" w:rsidR="00655E20" w:rsidRDefault="00655E20" w:rsidP="004D03CD">
      <w:pPr>
        <w:autoSpaceDE w:val="0"/>
        <w:autoSpaceDN w:val="0"/>
        <w:adjustRightInd w:val="0"/>
        <w:jc w:val="both"/>
        <w:rPr>
          <w:rFonts w:ascii="Palatino Linotype" w:hAnsi="Palatino Linotype" w:cs="Arial"/>
          <w:sz w:val="20"/>
          <w:szCs w:val="20"/>
        </w:rPr>
      </w:pPr>
    </w:p>
    <w:p w14:paraId="4718F31B" w14:textId="64E0FE6B" w:rsidR="00BC621F" w:rsidRPr="00FE6061" w:rsidRDefault="00BC621F" w:rsidP="00BC621F">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Per gli operatori economici non residenti e privi di stabile organizzazione in Italia</w:t>
      </w:r>
    </w:p>
    <w:p w14:paraId="58E59431" w14:textId="2893EC26" w:rsidR="00BC621F" w:rsidRDefault="00BC621F"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1923F1">
        <w:rPr>
          <w:rFonts w:ascii="Palatino Linotype" w:hAnsi="Palatino Linotype" w:cs="Arial"/>
        </w:rPr>
      </w:r>
      <w:r w:rsidR="001923F1">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4DD74219" w14:textId="77777777" w:rsidR="009377EE" w:rsidRDefault="009377EE"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03E5C49E" w14:textId="6E929F13" w:rsidR="00BC621F" w:rsidRDefault="00BC621F" w:rsidP="00BC621F">
      <w:pPr>
        <w:spacing w:before="60" w:after="60" w:line="276" w:lineRule="auto"/>
        <w:jc w:val="both"/>
        <w:rPr>
          <w:rFonts w:ascii="Palatino Linotype" w:hAnsi="Palatino Linotype" w:cs="Arial"/>
          <w:sz w:val="20"/>
          <w:szCs w:val="20"/>
        </w:rPr>
      </w:pPr>
      <w:r>
        <w:rPr>
          <w:rFonts w:ascii="Palatino Linotype" w:hAnsi="Palatino Linotype" w:cs="Arial"/>
          <w:sz w:val="20"/>
          <w:szCs w:val="20"/>
        </w:rPr>
        <w:t xml:space="preserve">Per </w:t>
      </w:r>
      <w:r w:rsidRPr="00BC621F">
        <w:rPr>
          <w:rFonts w:ascii="Palatino Linotype" w:hAnsi="Palatino Linotype" w:cs="Arial"/>
          <w:sz w:val="20"/>
          <w:szCs w:val="20"/>
        </w:rPr>
        <w:t>operatori economici non residenti e privi di stabile organizzazione in Italia</w:t>
      </w:r>
      <w:r>
        <w:rPr>
          <w:rFonts w:ascii="Palatino Linotype" w:hAnsi="Palatino Linotype" w:cs="Arial"/>
          <w:sz w:val="20"/>
          <w:szCs w:val="20"/>
        </w:rPr>
        <w:t>:</w:t>
      </w:r>
    </w:p>
    <w:p w14:paraId="4A6F8438" w14:textId="4C87D9EA" w:rsidR="00BC621F" w:rsidRPr="00BC621F" w:rsidRDefault="00BC621F" w:rsidP="00BC621F">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1923F1">
        <w:rPr>
          <w:rFonts w:ascii="Palatino Linotype" w:hAnsi="Palatino Linotype" w:cs="Arial"/>
        </w:rPr>
      </w:r>
      <w:r w:rsidR="001923F1">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proofErr w:type="gramStart"/>
      <w:r>
        <w:rPr>
          <w:rFonts w:ascii="Palatino Linotype" w:hAnsi="Palatino Linotype" w:cs="Arial"/>
          <w:sz w:val="20"/>
          <w:szCs w:val="20"/>
        </w:rPr>
        <w:t>…….</w:t>
      </w:r>
      <w:proofErr w:type="gramEnd"/>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554B">
        <w:rPr>
          <w:rFonts w:ascii="Palatino Linotype" w:hAnsi="Palatino Linotype" w:cs="Arial"/>
          <w:sz w:val="20"/>
          <w:szCs w:val="20"/>
        </w:rPr>
        <w:t>;</w:t>
      </w:r>
    </w:p>
    <w:p w14:paraId="7663C03D" w14:textId="60CE5526" w:rsidR="0064554B" w:rsidRPr="00FE6061" w:rsidRDefault="0064554B"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6BD2D214" w14:textId="77777777" w:rsidR="0064554B" w:rsidRPr="00FE6061" w:rsidRDefault="0064554B" w:rsidP="0064554B">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11D23517" w14:textId="77777777" w:rsidR="0064554B" w:rsidRPr="00FE6061"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484B7584" w14:textId="77777777" w:rsidR="0064554B"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ed autorizza la S.A. all’utilizzo dei dati inseriti (dichiarazione da rendere solo da parte del capogruppo in caso di R.T, Consorzi, GEIE o Reti di Impresa) ai fini delle comunicazioni di cui all’art. 76, comma 5 del Codice;</w:t>
      </w:r>
    </w:p>
    <w:p w14:paraId="5C756BF5" w14:textId="77777777" w:rsidR="00312815" w:rsidRDefault="00312815" w:rsidP="0064554B">
      <w:pPr>
        <w:pStyle w:val="sche3"/>
        <w:spacing w:line="240" w:lineRule="atLeast"/>
        <w:rPr>
          <w:rFonts w:ascii="Palatino Linotype" w:hAnsi="Palatino Linotype" w:cs="Arial"/>
          <w:lang w:val="it-IT"/>
        </w:rPr>
      </w:pPr>
    </w:p>
    <w:p w14:paraId="7830FB6F" w14:textId="5F218E7F" w:rsidR="00312815" w:rsidRPr="00FE6061" w:rsidRDefault="00312815"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312815">
        <w:rPr>
          <w:rFonts w:ascii="Palatino Linotype" w:hAnsi="Palatino Linotype" w:cs="Arial"/>
          <w:lang w:val="it-IT"/>
        </w:rPr>
        <w:t>di aver preso visione e di accettare il trattamento dei dati personali</w:t>
      </w:r>
      <w:r>
        <w:rPr>
          <w:rFonts w:ascii="Palatino Linotype" w:hAnsi="Palatino Linotype" w:cs="Arial"/>
          <w:lang w:val="it-IT"/>
        </w:rPr>
        <w:t>;</w:t>
      </w:r>
    </w:p>
    <w:p w14:paraId="32CC7778" w14:textId="69100976" w:rsidR="00F043AF" w:rsidRDefault="00F043AF" w:rsidP="004D03CD">
      <w:pPr>
        <w:autoSpaceDE w:val="0"/>
        <w:autoSpaceDN w:val="0"/>
        <w:adjustRightInd w:val="0"/>
        <w:jc w:val="both"/>
        <w:rPr>
          <w:rFonts w:ascii="Palatino Linotype" w:hAnsi="Palatino Linotype" w:cs="Arial"/>
          <w:sz w:val="20"/>
          <w:szCs w:val="20"/>
        </w:rPr>
      </w:pPr>
    </w:p>
    <w:p w14:paraId="21B66F8E" w14:textId="77777777" w:rsidR="0064554B" w:rsidRDefault="0064554B" w:rsidP="0064554B">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207EAE">
        <w:rPr>
          <w:rFonts w:ascii="Palatino Linotype" w:hAnsi="Palatino Linotype" w:cs="Arial"/>
          <w:sz w:val="20"/>
          <w:szCs w:val="20"/>
        </w:rPr>
        <w:t>di non incorrere nelle cause di esclusione di cui all’art. 80, comma 5 lett. f-bis) e f-ter) del Codice;</w:t>
      </w:r>
    </w:p>
    <w:p w14:paraId="178286EC" w14:textId="057ECE59" w:rsidR="00F646CF" w:rsidRDefault="00F646CF" w:rsidP="00207EAE">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1" w:name="Controllo10"/>
      <w:r>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Pr>
          <w:rFonts w:ascii="Palatino Linotype" w:hAnsi="Palatino Linotype" w:cs="Arial"/>
          <w:sz w:val="20"/>
          <w:szCs w:val="20"/>
        </w:rPr>
        <w:fldChar w:fldCharType="end"/>
      </w:r>
      <w:bookmarkEnd w:id="1"/>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63377A40"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0E923B11" w14:textId="28B7F9DD"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dei servizi,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2" w:name="Controllo11"/>
      <w:r>
        <w:rPr>
          <w:rFonts w:ascii="Palatino Linotype" w:hAnsi="Palatino Linotype" w:cs="Arial"/>
          <w:sz w:val="20"/>
          <w:szCs w:val="20"/>
        </w:rPr>
        <w:instrText xml:space="preserve"> FORMCHECKBOX </w:instrText>
      </w:r>
      <w:r w:rsidR="001923F1">
        <w:rPr>
          <w:rFonts w:ascii="Palatino Linotype" w:hAnsi="Palatino Linotype" w:cs="Arial"/>
          <w:sz w:val="20"/>
          <w:szCs w:val="20"/>
        </w:rPr>
      </w:r>
      <w:r w:rsidR="001923F1">
        <w:rPr>
          <w:rFonts w:ascii="Palatino Linotype" w:hAnsi="Palatino Linotype" w:cs="Arial"/>
          <w:sz w:val="20"/>
          <w:szCs w:val="20"/>
        </w:rPr>
        <w:fldChar w:fldCharType="separate"/>
      </w:r>
      <w:r>
        <w:rPr>
          <w:rFonts w:ascii="Palatino Linotype" w:hAnsi="Palatino Linotype" w:cs="Arial"/>
          <w:sz w:val="20"/>
          <w:szCs w:val="20"/>
        </w:rPr>
        <w:fldChar w:fldCharType="end"/>
      </w:r>
      <w:bookmarkEnd w:id="2"/>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0B753A0"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lastRenderedPageBreak/>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46D7A20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r w:rsidR="00167388" w:rsidRPr="00E759A1">
        <w:rPr>
          <w:rFonts w:ascii="Palatino Linotype" w:hAnsi="Palatino Linotype" w:cs="Arial"/>
        </w:rPr>
        <w:t>all’oggetto</w:t>
      </w:r>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3"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3"/>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6C946E7E"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 xml:space="preserve">(se pertinente) Con riguardo alle primalità previste per la riduzione della cauzione </w:t>
      </w:r>
      <w:r w:rsidR="0064554B">
        <w:rPr>
          <w:rFonts w:ascii="Palatino Linotype" w:hAnsi="Palatino Linotype" w:cs="Arial"/>
          <w:lang w:val="it-IT"/>
        </w:rPr>
        <w:t xml:space="preserve">PROVVISORIA e </w:t>
      </w:r>
      <w:r w:rsidRPr="00E759A1">
        <w:rPr>
          <w:rFonts w:ascii="Palatino Linotype" w:hAnsi="Palatino Linotype" w:cs="Arial"/>
          <w:lang w:val="it-IT"/>
        </w:rPr>
        <w:t>DEFINITIVA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4487B2EB" w14:textId="12567430"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50%) ai sensi dell’art. 93 c. 7 D. Lgs 50/2016 di essere in possesso della certificazione del sistema di qualità conforme alle norme europee della serie UNI CEI ISO 9000;</w:t>
      </w:r>
    </w:p>
    <w:p w14:paraId="24E7B9B7" w14:textId="2E80470C"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30%) ai sensi dell’art. 93 c. 7 D. Lgs 50/2016 di essere in possesso della registrazione al sistema comunitario di ecogestione e audit (EMAS)ai sensi del regolamento (CE) n. 1221/2009 del Parlamento europeo e del Consiglio del 25/11/2009;</w:t>
      </w:r>
    </w:p>
    <w:p w14:paraId="68CC5AE0" w14:textId="0B3A3A3F"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della certificazione ambientale ai sensi della norma UNI EN ISO 14001;</w:t>
      </w:r>
    </w:p>
    <w:p w14:paraId="02C72277" w14:textId="6027340E"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15%) ai sensi dell’art. 93 c. 7 D. Lgs 50/2016 di essere operatore economico che sviluppa un inventario di gas ad effetto serra ai </w:t>
      </w:r>
      <w:r w:rsidRPr="00E759A1">
        <w:rPr>
          <w:rFonts w:ascii="Palatino Linotype" w:hAnsi="Palatino Linotype" w:cs="Arial"/>
          <w:sz w:val="20"/>
          <w:szCs w:val="20"/>
        </w:rPr>
        <w:lastRenderedPageBreak/>
        <w:t>sensi della norma UNI EN ISO 14064-1 o un’impronta climatica (carbon footprint) di prodotto ai sensi della norma UNI ISO/TS 14067;</w:t>
      </w:r>
    </w:p>
    <w:p w14:paraId="2C81CF9A" w14:textId="6CDA6978" w:rsidR="00E759A1" w:rsidRPr="00E759A1" w:rsidRDefault="00E759A1" w:rsidP="00E759A1">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sym w:font="Wingdings" w:char="F070"/>
      </w:r>
      <w:r w:rsidRPr="00E759A1">
        <w:rPr>
          <w:rFonts w:ascii="Palatino Linotype" w:hAnsi="Palatino Linotype" w:cs="Arial"/>
          <w:sz w:val="20"/>
          <w:szCs w:val="20"/>
        </w:rPr>
        <w:t xml:space="preserve"> (per gli operatori economici che intendono avvalersi della riduzione della garanzia definitiva del 20%) ai sensi dell’art. 93 c. 7 D. Lgs 50/2016 di essere in possesso, in relazione ai beni o servizi che costituiscono almeno il 50% del valore dei beni e servizi oggetto del contratto della presente gara, del marchio di qualità ecologica dell’Unione europea (Ecolabel UE) ai sensi del regolamento (CE) n. 66/2010 del Parlamento europeo e del Consiglio del 25/11/2009;</w:t>
      </w:r>
    </w:p>
    <w:p w14:paraId="5D5CEBBF" w14:textId="62799A20" w:rsidR="00CA4E31" w:rsidRPr="00412E2C" w:rsidRDefault="00CA4E31" w:rsidP="00412E2C">
      <w:pPr>
        <w:spacing w:line="276" w:lineRule="auto"/>
        <w:jc w:val="both"/>
        <w:rPr>
          <w:rFonts w:asciiTheme="minorHAnsi" w:hAnsiTheme="minorHAnsi"/>
          <w:sz w:val="20"/>
          <w:szCs w:val="20"/>
        </w:rPr>
      </w:pPr>
    </w:p>
    <w:p w14:paraId="3FE13319" w14:textId="005A483D"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p>
    <w:p w14:paraId="17532421" w14:textId="6B9DD3E9" w:rsidR="00D24A84" w:rsidRPr="00167388" w:rsidRDefault="00D24A84" w:rsidP="0093099C">
      <w:pPr>
        <w:autoSpaceDE w:val="0"/>
        <w:autoSpaceDN w:val="0"/>
        <w:adjustRightInd w:val="0"/>
        <w:jc w:val="both"/>
        <w:rPr>
          <w:rFonts w:ascii="Palatino Linotype" w:hAnsi="Palatino Linotype" w:cs="Arial"/>
          <w:sz w:val="12"/>
          <w:szCs w:val="12"/>
        </w:rPr>
      </w:pPr>
    </w:p>
    <w:p w14:paraId="087909CA" w14:textId="0CF92495"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dei </w:t>
      </w:r>
      <w:r w:rsidR="009C376C">
        <w:rPr>
          <w:rFonts w:ascii="Palatino Linotype" w:hAnsi="Palatino Linotype" w:cs="Arial"/>
          <w:color w:val="000000"/>
          <w:sz w:val="20"/>
          <w:szCs w:val="20"/>
        </w:rPr>
        <w:t>servizi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Pr="00167388" w:rsidRDefault="00E759A1" w:rsidP="004D03CD">
      <w:pPr>
        <w:autoSpaceDE w:val="0"/>
        <w:autoSpaceDN w:val="0"/>
        <w:adjustRightInd w:val="0"/>
        <w:jc w:val="both"/>
        <w:rPr>
          <w:rFonts w:ascii="Palatino Linotype" w:hAnsi="Palatino Linotype" w:cs="Arial"/>
          <w:sz w:val="12"/>
          <w:szCs w:val="12"/>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che il concorrente non è incorso nei due anni precedenti alla data della gara nei provvedimenti previsti dall’art. 44 del D.Lgs. 25.7.1998 n. 286 sull’immigrazione per gravi comportamenti ed atti discriminatori;</w:t>
      </w:r>
    </w:p>
    <w:p w14:paraId="2CCBBDDF" w14:textId="77777777" w:rsidR="001E57F3" w:rsidRPr="00167388" w:rsidRDefault="001E57F3" w:rsidP="00167388">
      <w:pPr>
        <w:pStyle w:val="sche3"/>
        <w:rPr>
          <w:rFonts w:ascii="Arial" w:hAnsi="Arial" w:cs="Arial"/>
          <w:b/>
          <w:sz w:val="12"/>
          <w:szCs w:val="12"/>
          <w:lang w:val="it-IT"/>
        </w:rPr>
      </w:pPr>
    </w:p>
    <w:p w14:paraId="0FEC835C" w14:textId="125DB485" w:rsidR="00D2714D" w:rsidRPr="00167388" w:rsidRDefault="00D2714D" w:rsidP="00D2714D">
      <w:pPr>
        <w:pStyle w:val="sche3"/>
        <w:spacing w:line="240" w:lineRule="atLeast"/>
        <w:rPr>
          <w:rFonts w:ascii="Palatino Linotype" w:hAnsi="Palatino Linotype" w:cs="Arial"/>
          <w:spacing w:val="-6"/>
          <w:lang w:val="it-IT"/>
        </w:rPr>
      </w:pPr>
      <w:r w:rsidRPr="00C76AF7">
        <w:rPr>
          <w:rFonts w:ascii="Arial" w:hAnsi="Arial" w:cs="Arial"/>
          <w:b/>
          <w:sz w:val="18"/>
          <w:szCs w:val="18"/>
        </w:rPr>
        <w:fldChar w:fldCharType="begin">
          <w:ffData>
            <w:name w:val=""/>
            <w:enabled/>
            <w:calcOnExit w:val="0"/>
            <w:checkBox>
              <w:size w:val="24"/>
              <w:default w:val="0"/>
            </w:checkBox>
          </w:ffData>
        </w:fldChar>
      </w:r>
      <w:r w:rsidRPr="00C76AF7">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C76AF7">
        <w:rPr>
          <w:rFonts w:ascii="Arial" w:hAnsi="Arial" w:cs="Arial"/>
          <w:b/>
          <w:sz w:val="18"/>
          <w:szCs w:val="18"/>
        </w:rPr>
        <w:fldChar w:fldCharType="end"/>
      </w:r>
      <w:r w:rsidRPr="00C76AF7">
        <w:rPr>
          <w:rFonts w:ascii="Arial" w:hAnsi="Arial" w:cs="Arial"/>
          <w:b/>
          <w:sz w:val="18"/>
          <w:szCs w:val="18"/>
          <w:lang w:val="it-IT"/>
        </w:rPr>
        <w:t xml:space="preserve"> </w:t>
      </w:r>
      <w:r w:rsidRPr="00167388">
        <w:rPr>
          <w:rFonts w:ascii="Palatino Linotype" w:hAnsi="Palatino Linotype" w:cs="Arial"/>
          <w:b/>
          <w:bCs/>
          <w:spacing w:val="-6"/>
          <w:lang w:val="it-IT"/>
        </w:rPr>
        <w:t>Di essere in possesso dei requisiti di idoneità professionale (art. 83</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co</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1 </w:t>
      </w:r>
      <w:r w:rsidR="00167388">
        <w:rPr>
          <w:rFonts w:ascii="Palatino Linotype" w:hAnsi="Palatino Linotype" w:cs="Arial"/>
          <w:b/>
          <w:bCs/>
          <w:spacing w:val="-6"/>
          <w:lang w:val="it-IT"/>
        </w:rPr>
        <w:t xml:space="preserve">, </w:t>
      </w:r>
      <w:r w:rsidRPr="00167388">
        <w:rPr>
          <w:rFonts w:ascii="Palatino Linotype" w:hAnsi="Palatino Linotype" w:cs="Arial"/>
          <w:b/>
          <w:bCs/>
          <w:spacing w:val="-6"/>
          <w:lang w:val="it-IT"/>
        </w:rPr>
        <w:t>lett. a</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D. Lgs. 50/2016), in particolare</w:t>
      </w:r>
      <w:r w:rsidRPr="00167388">
        <w:rPr>
          <w:rFonts w:ascii="Palatino Linotype" w:hAnsi="Palatino Linotype" w:cs="Arial"/>
          <w:b/>
          <w:bCs/>
          <w:spacing w:val="-6"/>
          <w:vertAlign w:val="superscript"/>
          <w:lang w:val="it-IT"/>
        </w:rPr>
        <w:footnoteReference w:id="6"/>
      </w:r>
      <w:r w:rsidRPr="00167388">
        <w:rPr>
          <w:rFonts w:ascii="Palatino Linotype" w:hAnsi="Palatino Linotype" w:cs="Arial"/>
          <w:b/>
          <w:bCs/>
          <w:spacing w:val="-6"/>
          <w:lang w:val="it-IT"/>
        </w:rPr>
        <w:t>:</w:t>
      </w:r>
    </w:p>
    <w:p w14:paraId="7F781E9C" w14:textId="15779922" w:rsidR="00D2714D"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D2714D">
        <w:rPr>
          <w:rFonts w:ascii="Palatino Linotype" w:hAnsi="Palatino Linotype" w:cs="Arial"/>
          <w:sz w:val="20"/>
          <w:szCs w:val="20"/>
        </w:rPr>
        <w:t xml:space="preserve">iscrizione nel registro tenuto dalla Camera di commercio industria, artigianato e agricoltura oppure nel registro delle commissioni provinciali per l’artigianato per attività coerenti con </w:t>
      </w:r>
      <w:r w:rsidR="00554A8B" w:rsidRPr="00554A8B">
        <w:rPr>
          <w:rFonts w:ascii="Palatino Linotype" w:hAnsi="Palatino Linotype" w:cs="Arial"/>
          <w:sz w:val="20"/>
          <w:szCs w:val="20"/>
        </w:rPr>
        <w:t xml:space="preserve">le prestazioni del lotto di partecipazione </w:t>
      </w:r>
      <w:r w:rsidRPr="00D2714D">
        <w:rPr>
          <w:rFonts w:ascii="Palatino Linotype" w:hAnsi="Palatino Linotype" w:cs="Arial"/>
          <w:sz w:val="20"/>
          <w:szCs w:val="20"/>
        </w:rPr>
        <w:t>(da allegare in copi</w:t>
      </w:r>
      <w:r w:rsidR="009377EE">
        <w:rPr>
          <w:rFonts w:ascii="Palatino Linotype" w:hAnsi="Palatino Linotype" w:cs="Arial"/>
          <w:sz w:val="20"/>
          <w:szCs w:val="20"/>
        </w:rPr>
        <w:t>a</w:t>
      </w:r>
      <w:r w:rsidRPr="00D2714D">
        <w:rPr>
          <w:rFonts w:ascii="Palatino Linotype" w:hAnsi="Palatino Linotype" w:cs="Arial"/>
          <w:sz w:val="20"/>
          <w:szCs w:val="20"/>
        </w:rPr>
        <w:t>)</w:t>
      </w:r>
    </w:p>
    <w:p w14:paraId="1F8CE87B" w14:textId="77777777" w:rsidR="009377EE" w:rsidRPr="009377EE" w:rsidRDefault="009377EE" w:rsidP="009377EE">
      <w:pPr>
        <w:pStyle w:val="Paragrafoelenco"/>
        <w:tabs>
          <w:tab w:val="left" w:pos="141"/>
        </w:tabs>
        <w:spacing w:line="240" w:lineRule="atLeast"/>
        <w:ind w:left="720"/>
        <w:jc w:val="both"/>
        <w:rPr>
          <w:rFonts w:ascii="Palatino Linotype" w:hAnsi="Palatino Linotype" w:cs="Arial"/>
          <w:sz w:val="20"/>
          <w:szCs w:val="20"/>
        </w:rPr>
      </w:pPr>
      <w:r w:rsidRPr="009377EE">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CF418" w14:textId="77777777" w:rsidR="009377EE" w:rsidRPr="00D2714D" w:rsidRDefault="009377EE" w:rsidP="009377EE">
      <w:pPr>
        <w:tabs>
          <w:tab w:val="left" w:pos="141"/>
        </w:tabs>
        <w:suppressAutoHyphens/>
        <w:spacing w:line="240" w:lineRule="atLeast"/>
        <w:ind w:left="720"/>
        <w:jc w:val="both"/>
        <w:rPr>
          <w:rFonts w:ascii="Palatino Linotype" w:hAnsi="Palatino Linotype" w:cs="Arial"/>
          <w:sz w:val="20"/>
          <w:szCs w:val="20"/>
        </w:rPr>
      </w:pPr>
    </w:p>
    <w:p w14:paraId="3E3B3DBC"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Il concorrente non stabilito in Italia ma in altro Stato Membro o in uno dei Paesi di cui all’art. 83, co 3 del Codice, presenta dichiarazione giurata o secondo le modalità vigenti nello Stato nel quale è stabilito.</w:t>
      </w:r>
    </w:p>
    <w:p w14:paraId="01BC20E7"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9EECF8" w14:textId="77777777" w:rsidR="007B5F1C" w:rsidRPr="00260027" w:rsidRDefault="007B5F1C" w:rsidP="007B5F1C">
      <w:pPr>
        <w:tabs>
          <w:tab w:val="left" w:pos="141"/>
        </w:tabs>
        <w:suppressAutoHyphens/>
        <w:spacing w:line="240" w:lineRule="atLeast"/>
        <w:jc w:val="both"/>
        <w:rPr>
          <w:rFonts w:ascii="Palatino Linotype" w:hAnsi="Palatino Linotype" w:cs="Arial"/>
          <w:b/>
          <w:bCs/>
          <w:sz w:val="20"/>
          <w:szCs w:val="20"/>
        </w:rPr>
      </w:pPr>
      <w:r w:rsidRPr="00260027">
        <w:rPr>
          <w:rFonts w:ascii="Palatino Linotype" w:hAnsi="Palatino Linotype" w:cs="Arial"/>
          <w:b/>
          <w:bCs/>
          <w:sz w:val="20"/>
          <w:szCs w:val="20"/>
        </w:rPr>
        <w:t>N.B.: in caso di RTI per ciascun operatore raggruppato.</w:t>
      </w:r>
    </w:p>
    <w:p w14:paraId="6F454643" w14:textId="3834BB5A" w:rsidR="001E57F3" w:rsidRDefault="001E57F3" w:rsidP="001E57F3">
      <w:pPr>
        <w:tabs>
          <w:tab w:val="left" w:pos="141"/>
        </w:tabs>
        <w:suppressAutoHyphens/>
        <w:spacing w:line="240" w:lineRule="atLeast"/>
        <w:jc w:val="both"/>
        <w:rPr>
          <w:rFonts w:ascii="Palatino Linotype" w:hAnsi="Palatino Linotype" w:cs="Arial"/>
          <w:sz w:val="20"/>
          <w:szCs w:val="20"/>
        </w:rPr>
      </w:pPr>
      <w:r w:rsidRPr="001E57F3">
        <w:rPr>
          <w:rFonts w:ascii="Palatino Linotype" w:hAnsi="Palatino Linotype" w:cs="Arial"/>
          <w:sz w:val="20"/>
          <w:szCs w:val="20"/>
        </w:rPr>
        <w:t xml:space="preserve">RIPETERE TANTE VOLTE PER QUANTO NECESSARIO E PER TUTTI GLI OPERATORI CHE ASSUMONO </w:t>
      </w:r>
      <w:r w:rsidR="007B5F1C">
        <w:rPr>
          <w:rFonts w:ascii="Palatino Linotype" w:hAnsi="Palatino Linotype" w:cs="Arial"/>
          <w:sz w:val="20"/>
          <w:szCs w:val="20"/>
        </w:rPr>
        <w:t>PRESTAZIONI</w:t>
      </w:r>
    </w:p>
    <w:p w14:paraId="163CEA37" w14:textId="39F20E0E" w:rsidR="001E57F3" w:rsidRDefault="001E57F3" w:rsidP="00545CF1">
      <w:pPr>
        <w:tabs>
          <w:tab w:val="left" w:pos="141"/>
        </w:tabs>
        <w:suppressAutoHyphens/>
        <w:spacing w:line="240" w:lineRule="atLeast"/>
        <w:jc w:val="both"/>
        <w:rPr>
          <w:rFonts w:ascii="Palatino Linotype" w:hAnsi="Palatino Linotype" w:cs="Arial"/>
          <w:sz w:val="20"/>
          <w:szCs w:val="20"/>
        </w:rPr>
      </w:pPr>
    </w:p>
    <w:p w14:paraId="48FECC42" w14:textId="77777777" w:rsidR="00D2714D" w:rsidRPr="00260027" w:rsidRDefault="00D2714D" w:rsidP="00D2714D">
      <w:pPr>
        <w:pStyle w:val="sche3"/>
        <w:spacing w:line="240" w:lineRule="atLeast"/>
        <w:rPr>
          <w:rFonts w:ascii="Arial" w:hAnsi="Arial" w:cs="Arial"/>
          <w:b/>
          <w:sz w:val="18"/>
          <w:szCs w:val="18"/>
          <w:lang w:val="it-IT"/>
        </w:rPr>
      </w:pPr>
      <w:r w:rsidRPr="00260027">
        <w:rPr>
          <w:rFonts w:ascii="Arial" w:hAnsi="Arial" w:cs="Arial"/>
          <w:b/>
          <w:sz w:val="18"/>
          <w:szCs w:val="18"/>
        </w:rPr>
        <w:fldChar w:fldCharType="begin">
          <w:ffData>
            <w:name w:val=""/>
            <w:enabled/>
            <w:calcOnExit w:val="0"/>
            <w:checkBox>
              <w:size w:val="24"/>
              <w:default w:val="0"/>
            </w:checkBox>
          </w:ffData>
        </w:fldChar>
      </w:r>
      <w:r w:rsidRPr="00260027">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60027">
        <w:rPr>
          <w:rFonts w:ascii="Arial" w:hAnsi="Arial" w:cs="Arial"/>
          <w:b/>
          <w:sz w:val="18"/>
          <w:szCs w:val="18"/>
        </w:rPr>
        <w:fldChar w:fldCharType="end"/>
      </w:r>
      <w:r w:rsidRPr="00260027">
        <w:rPr>
          <w:rFonts w:ascii="Arial" w:hAnsi="Arial" w:cs="Arial"/>
          <w:b/>
          <w:sz w:val="18"/>
          <w:szCs w:val="18"/>
          <w:lang w:val="it-IT"/>
        </w:rPr>
        <w:t xml:space="preserve"> </w:t>
      </w:r>
      <w:r w:rsidRPr="00260027">
        <w:rPr>
          <w:rFonts w:ascii="Palatino Linotype" w:hAnsi="Palatino Linotype" w:cs="Arial"/>
          <w:b/>
          <w:bCs/>
          <w:lang w:val="it-IT"/>
        </w:rPr>
        <w:t xml:space="preserve">di essere in possesso dei requisiti di capacità economica e finanziaria (art. 83 comma 1 </w:t>
      </w:r>
      <w:proofErr w:type="spellStart"/>
      <w:r w:rsidRPr="00260027">
        <w:rPr>
          <w:rFonts w:ascii="Palatino Linotype" w:hAnsi="Palatino Linotype" w:cs="Arial"/>
          <w:b/>
          <w:bCs/>
          <w:lang w:val="it-IT"/>
        </w:rPr>
        <w:t>lett.b</w:t>
      </w:r>
      <w:proofErr w:type="spellEnd"/>
      <w:r w:rsidRPr="00260027">
        <w:rPr>
          <w:rFonts w:ascii="Palatino Linotype" w:hAnsi="Palatino Linotype" w:cs="Arial"/>
          <w:b/>
          <w:bCs/>
          <w:lang w:val="it-IT"/>
        </w:rPr>
        <w:t xml:space="preserve"> ed allegato XVII del D. Lgs. 50/2016):</w:t>
      </w:r>
    </w:p>
    <w:p w14:paraId="2C1BABEE" w14:textId="1D06BC4E" w:rsidR="00D2714D" w:rsidRPr="00260027" w:rsidRDefault="00260027" w:rsidP="007B5F1C">
      <w:pPr>
        <w:pStyle w:val="Paragrafoelenco"/>
        <w:numPr>
          <w:ilvl w:val="0"/>
          <w:numId w:val="20"/>
        </w:numPr>
        <w:jc w:val="both"/>
        <w:rPr>
          <w:rFonts w:ascii="Palatino Linotype" w:hAnsi="Palatino Linotype" w:cs="Arial"/>
          <w:sz w:val="20"/>
          <w:szCs w:val="20"/>
        </w:rPr>
      </w:pPr>
      <w:r w:rsidRPr="00260027">
        <w:rPr>
          <w:rFonts w:ascii="Palatino Linotype" w:hAnsi="Palatino Linotype" w:cs="Arial"/>
          <w:sz w:val="20"/>
          <w:szCs w:val="20"/>
        </w:rPr>
        <w:t>allega copia</w:t>
      </w:r>
      <w:r w:rsidR="007B5F1C">
        <w:rPr>
          <w:rFonts w:ascii="Palatino Linotype" w:hAnsi="Palatino Linotype" w:cs="Arial"/>
          <w:sz w:val="20"/>
          <w:szCs w:val="20"/>
        </w:rPr>
        <w:t xml:space="preserve"> di </w:t>
      </w:r>
      <w:r w:rsidR="006361F6">
        <w:rPr>
          <w:rFonts w:ascii="Palatino Linotype" w:hAnsi="Palatino Linotype" w:cs="Arial"/>
          <w:sz w:val="20"/>
          <w:szCs w:val="20"/>
        </w:rPr>
        <w:t xml:space="preserve">idonee referenze bancarie, </w:t>
      </w:r>
      <w:r w:rsidRPr="00260027">
        <w:rPr>
          <w:rFonts w:ascii="Palatino Linotype" w:hAnsi="Palatino Linotype" w:cs="Arial"/>
          <w:sz w:val="20"/>
          <w:szCs w:val="20"/>
        </w:rPr>
        <w:t xml:space="preserve">almeno </w:t>
      </w:r>
      <w:r w:rsidR="007B5F1C">
        <w:rPr>
          <w:rFonts w:ascii="Palatino Linotype" w:hAnsi="Palatino Linotype" w:cs="Arial"/>
          <w:sz w:val="20"/>
          <w:szCs w:val="20"/>
        </w:rPr>
        <w:t>2</w:t>
      </w:r>
      <w:r w:rsidRPr="00260027">
        <w:rPr>
          <w:rFonts w:ascii="Palatino Linotype" w:hAnsi="Palatino Linotype" w:cs="Arial"/>
          <w:sz w:val="20"/>
          <w:szCs w:val="20"/>
        </w:rPr>
        <w:t xml:space="preserve"> (</w:t>
      </w:r>
      <w:r w:rsidR="007B5F1C">
        <w:rPr>
          <w:rFonts w:ascii="Palatino Linotype" w:hAnsi="Palatino Linotype" w:cs="Arial"/>
          <w:sz w:val="20"/>
          <w:szCs w:val="20"/>
        </w:rPr>
        <w:t>due</w:t>
      </w:r>
      <w:r w:rsidRPr="00260027">
        <w:rPr>
          <w:rFonts w:ascii="Palatino Linotype" w:hAnsi="Palatino Linotype" w:cs="Arial"/>
          <w:sz w:val="20"/>
          <w:szCs w:val="20"/>
        </w:rPr>
        <w:t xml:space="preserve">) </w:t>
      </w:r>
      <w:r w:rsidR="006361F6">
        <w:rPr>
          <w:rFonts w:ascii="Palatino Linotype" w:hAnsi="Palatino Linotype" w:cs="Arial"/>
          <w:sz w:val="20"/>
          <w:szCs w:val="20"/>
        </w:rPr>
        <w:t>rilasciat</w:t>
      </w:r>
      <w:r w:rsidR="007B5F1C">
        <w:rPr>
          <w:rFonts w:ascii="Palatino Linotype" w:hAnsi="Palatino Linotype" w:cs="Arial"/>
          <w:sz w:val="20"/>
          <w:szCs w:val="20"/>
        </w:rPr>
        <w:t>e</w:t>
      </w:r>
      <w:r w:rsidR="006361F6">
        <w:rPr>
          <w:rFonts w:ascii="Palatino Linotype" w:hAnsi="Palatino Linotype" w:cs="Arial"/>
          <w:sz w:val="20"/>
          <w:szCs w:val="20"/>
        </w:rPr>
        <w:t xml:space="preserve"> da </w:t>
      </w:r>
      <w:r w:rsidRPr="00260027">
        <w:rPr>
          <w:rFonts w:ascii="Palatino Linotype" w:hAnsi="Palatino Linotype" w:cs="Arial"/>
          <w:sz w:val="20"/>
          <w:szCs w:val="20"/>
        </w:rPr>
        <w:t>istitut</w:t>
      </w:r>
      <w:r w:rsidR="007B5F1C">
        <w:rPr>
          <w:rFonts w:ascii="Palatino Linotype" w:hAnsi="Palatino Linotype" w:cs="Arial"/>
          <w:sz w:val="20"/>
          <w:szCs w:val="20"/>
        </w:rPr>
        <w:t>i</w:t>
      </w:r>
      <w:r w:rsidRPr="00260027">
        <w:rPr>
          <w:rFonts w:ascii="Palatino Linotype" w:hAnsi="Palatino Linotype" w:cs="Arial"/>
          <w:sz w:val="20"/>
          <w:szCs w:val="20"/>
        </w:rPr>
        <w:t xml:space="preserve"> di credito, autorizzat</w:t>
      </w:r>
      <w:r w:rsidR="007B5F1C">
        <w:rPr>
          <w:rFonts w:ascii="Palatino Linotype" w:hAnsi="Palatino Linotype" w:cs="Arial"/>
          <w:sz w:val="20"/>
          <w:szCs w:val="20"/>
        </w:rPr>
        <w:t>i</w:t>
      </w:r>
      <w:r w:rsidRPr="00260027">
        <w:rPr>
          <w:rFonts w:ascii="Palatino Linotype" w:hAnsi="Palatino Linotype" w:cs="Arial"/>
          <w:sz w:val="20"/>
          <w:szCs w:val="20"/>
        </w:rPr>
        <w:t xml:space="preserve"> ai sensi del D. Lgs. n. 353/90 e ss.mm.ii., attestante la capacità economica e finanziaria dell'Impresa concorrente.</w:t>
      </w:r>
    </w:p>
    <w:p w14:paraId="3C9F8ED8" w14:textId="7F1D608A" w:rsidR="00D2714D" w:rsidRPr="00260027" w:rsidRDefault="00D2714D" w:rsidP="00545CF1">
      <w:pPr>
        <w:tabs>
          <w:tab w:val="left" w:pos="141"/>
        </w:tabs>
        <w:suppressAutoHyphens/>
        <w:spacing w:line="240" w:lineRule="atLeast"/>
        <w:jc w:val="both"/>
        <w:rPr>
          <w:rFonts w:ascii="Palatino Linotype" w:hAnsi="Palatino Linotype" w:cs="Arial"/>
          <w:b/>
          <w:bCs/>
          <w:sz w:val="20"/>
          <w:szCs w:val="20"/>
        </w:rPr>
      </w:pPr>
      <w:r w:rsidRPr="00260027">
        <w:rPr>
          <w:rFonts w:ascii="Palatino Linotype" w:hAnsi="Palatino Linotype" w:cs="Arial"/>
          <w:b/>
          <w:bCs/>
          <w:sz w:val="20"/>
          <w:szCs w:val="20"/>
        </w:rPr>
        <w:t xml:space="preserve">N.B.: </w:t>
      </w:r>
      <w:r w:rsidR="00260027" w:rsidRPr="00260027">
        <w:rPr>
          <w:rFonts w:ascii="Palatino Linotype" w:hAnsi="Palatino Linotype" w:cs="Arial"/>
          <w:b/>
          <w:bCs/>
          <w:sz w:val="20"/>
          <w:szCs w:val="20"/>
        </w:rPr>
        <w:t>in caso di RTI per ciascun operatore raggruppato</w:t>
      </w:r>
      <w:r w:rsidRPr="00260027">
        <w:rPr>
          <w:rFonts w:ascii="Palatino Linotype" w:hAnsi="Palatino Linotype" w:cs="Arial"/>
          <w:b/>
          <w:bCs/>
          <w:sz w:val="20"/>
          <w:szCs w:val="20"/>
        </w:rPr>
        <w:t>.</w:t>
      </w:r>
    </w:p>
    <w:p w14:paraId="4E7A4EAD" w14:textId="7B0B63CE" w:rsidR="00E759A1" w:rsidRPr="009377EE" w:rsidRDefault="00E759A1" w:rsidP="00545CF1">
      <w:pPr>
        <w:tabs>
          <w:tab w:val="left" w:pos="141"/>
        </w:tabs>
        <w:suppressAutoHyphens/>
        <w:spacing w:line="240" w:lineRule="atLeast"/>
        <w:jc w:val="both"/>
        <w:rPr>
          <w:rFonts w:ascii="Palatino Linotype" w:hAnsi="Palatino Linotype" w:cs="Arial"/>
          <w:strike/>
          <w:sz w:val="20"/>
          <w:szCs w:val="20"/>
          <w:highlight w:val="yellow"/>
        </w:rPr>
      </w:pPr>
    </w:p>
    <w:p w14:paraId="45CF7DBC" w14:textId="3B7BDCA2" w:rsidR="00545CF1" w:rsidRDefault="00545CF1" w:rsidP="00545CF1">
      <w:pPr>
        <w:tabs>
          <w:tab w:val="left" w:pos="141"/>
        </w:tabs>
        <w:suppressAutoHyphens/>
        <w:spacing w:line="240" w:lineRule="atLeast"/>
        <w:jc w:val="both"/>
        <w:rPr>
          <w:rFonts w:ascii="Palatino Linotype" w:hAnsi="Palatino Linotype" w:cs="Arial"/>
          <w:b/>
          <w:bCs/>
          <w:sz w:val="20"/>
          <w:szCs w:val="20"/>
        </w:rPr>
      </w:pPr>
      <w:r w:rsidRPr="00260027">
        <w:rPr>
          <w:rFonts w:ascii="Arial" w:hAnsi="Arial" w:cs="Arial"/>
          <w:b/>
          <w:sz w:val="18"/>
          <w:szCs w:val="18"/>
        </w:rPr>
        <w:fldChar w:fldCharType="begin">
          <w:ffData>
            <w:name w:val=""/>
            <w:enabled/>
            <w:calcOnExit w:val="0"/>
            <w:checkBox>
              <w:size w:val="24"/>
              <w:default w:val="0"/>
            </w:checkBox>
          </w:ffData>
        </w:fldChar>
      </w:r>
      <w:r w:rsidRPr="00260027">
        <w:rPr>
          <w:rFonts w:ascii="Arial" w:hAnsi="Arial" w:cs="Arial"/>
          <w:b/>
          <w:sz w:val="18"/>
          <w:szCs w:val="18"/>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60027">
        <w:rPr>
          <w:rFonts w:ascii="Arial" w:hAnsi="Arial" w:cs="Arial"/>
          <w:b/>
          <w:sz w:val="18"/>
          <w:szCs w:val="18"/>
        </w:rPr>
        <w:fldChar w:fldCharType="end"/>
      </w:r>
      <w:r w:rsidRPr="00260027">
        <w:rPr>
          <w:rFonts w:ascii="Arial" w:hAnsi="Arial" w:cs="Arial"/>
          <w:b/>
          <w:sz w:val="18"/>
          <w:szCs w:val="18"/>
        </w:rPr>
        <w:t xml:space="preserve"> </w:t>
      </w:r>
      <w:r w:rsidRPr="00260027">
        <w:rPr>
          <w:rFonts w:ascii="Palatino Linotype" w:hAnsi="Palatino Linotype" w:cs="Arial"/>
          <w:b/>
          <w:bCs/>
          <w:sz w:val="20"/>
          <w:szCs w:val="20"/>
        </w:rPr>
        <w:t xml:space="preserve">di essere in possesso dei requisiti di capacità tecnica-professionale (art. 83 comma 1 </w:t>
      </w:r>
      <w:proofErr w:type="spellStart"/>
      <w:r w:rsidRPr="00260027">
        <w:rPr>
          <w:rFonts w:ascii="Palatino Linotype" w:hAnsi="Palatino Linotype" w:cs="Arial"/>
          <w:b/>
          <w:bCs/>
          <w:sz w:val="20"/>
          <w:szCs w:val="20"/>
        </w:rPr>
        <w:t>lett.c</w:t>
      </w:r>
      <w:proofErr w:type="spellEnd"/>
      <w:r w:rsidRPr="00260027">
        <w:rPr>
          <w:rFonts w:ascii="Palatino Linotype" w:hAnsi="Palatino Linotype" w:cs="Arial"/>
          <w:b/>
          <w:bCs/>
          <w:sz w:val="20"/>
          <w:szCs w:val="20"/>
        </w:rPr>
        <w:t xml:space="preserve"> ed allegato XVII del D. Lgs. 50/2016), in particolare:</w:t>
      </w:r>
    </w:p>
    <w:p w14:paraId="0AC44B25" w14:textId="3063257B" w:rsidR="005A6D83" w:rsidRPr="005A6D83" w:rsidRDefault="005A6D83" w:rsidP="005A6D83">
      <w:pPr>
        <w:pStyle w:val="Paragrafoelenco"/>
        <w:numPr>
          <w:ilvl w:val="0"/>
          <w:numId w:val="27"/>
        </w:numPr>
        <w:jc w:val="both"/>
        <w:rPr>
          <w:rFonts w:ascii="Palatino Linotype" w:hAnsi="Palatino Linotype" w:cs="Arial"/>
          <w:sz w:val="20"/>
          <w:szCs w:val="20"/>
        </w:rPr>
      </w:pPr>
      <w:r>
        <w:rPr>
          <w:rFonts w:ascii="Palatino Linotype" w:hAnsi="Palatino Linotype" w:cs="Arial"/>
          <w:sz w:val="20"/>
          <w:szCs w:val="20"/>
        </w:rPr>
        <w:lastRenderedPageBreak/>
        <w:t xml:space="preserve">dichiara </w:t>
      </w:r>
      <w:r w:rsidRPr="005A6D83">
        <w:rPr>
          <w:rFonts w:ascii="Palatino Linotype" w:hAnsi="Palatino Linotype" w:cs="Arial"/>
          <w:sz w:val="20"/>
          <w:szCs w:val="20"/>
        </w:rPr>
        <w:t xml:space="preserve">di aver svolto, con “buon esito”, negli ultimi 5 anni, antecedenti la data di pubblicazione del bando, prestazioni analoghe a quelle oggetto del lotto di partecipazione, con l’indicazione degli importi, delle date e dei destinatari pubblici e/o privati dei servizi stessi, per un importo complessivo almeno pari ad almeno un terzo del </w:t>
      </w:r>
      <w:r w:rsidR="00BB5DA9">
        <w:rPr>
          <w:rFonts w:ascii="Palatino Linotype" w:hAnsi="Palatino Linotype" w:cs="Arial"/>
          <w:sz w:val="20"/>
          <w:szCs w:val="20"/>
        </w:rPr>
        <w:t>valore del lotto.</w:t>
      </w:r>
    </w:p>
    <w:p w14:paraId="3079E9A9" w14:textId="77777777" w:rsidR="005A6D83" w:rsidRDefault="005A6D83" w:rsidP="005A6D83">
      <w:pPr>
        <w:pStyle w:val="Paragrafoelenco"/>
        <w:ind w:left="720"/>
        <w:jc w:val="both"/>
        <w:rPr>
          <w:rFonts w:ascii="Palatino Linotype" w:hAnsi="Palatino Linotype" w:cs="Arial"/>
          <w:sz w:val="20"/>
          <w:szCs w:val="20"/>
        </w:rPr>
      </w:pPr>
    </w:p>
    <w:p w14:paraId="5005C7F8" w14:textId="4B700A66" w:rsidR="005A6D83" w:rsidRDefault="005A6D83" w:rsidP="005A6D83">
      <w:pPr>
        <w:tabs>
          <w:tab w:val="left" w:pos="141"/>
        </w:tabs>
        <w:suppressAutoHyphens/>
        <w:spacing w:line="240" w:lineRule="atLeast"/>
        <w:jc w:val="both"/>
        <w:rPr>
          <w:rFonts w:ascii="Palatino Linotype" w:hAnsi="Palatino Linotype" w:cs="Arial"/>
          <w:sz w:val="20"/>
          <w:szCs w:val="20"/>
        </w:rPr>
      </w:pPr>
      <w:r w:rsidRPr="005A6D83">
        <w:rPr>
          <w:rFonts w:ascii="Palatino Linotype" w:hAnsi="Palatino Linotype" w:cs="Arial"/>
          <w:sz w:val="20"/>
          <w:szCs w:val="20"/>
        </w:rPr>
        <w:t>Dovranno essere indicati: la descrizione della prestazione resa, le date, i destinatari, pubblici o privati, gli importi al netto di Iva:</w:t>
      </w:r>
    </w:p>
    <w:p w14:paraId="0364F915" w14:textId="6CE0783F" w:rsidR="00E60F7E" w:rsidRDefault="00E60F7E" w:rsidP="00E60F7E">
      <w:pPr>
        <w:jc w:val="both"/>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9"/>
        <w:gridCol w:w="2277"/>
        <w:gridCol w:w="1189"/>
        <w:gridCol w:w="2647"/>
        <w:gridCol w:w="2000"/>
      </w:tblGrid>
      <w:tr w:rsidR="005A6D83" w:rsidRPr="005A6D83" w14:paraId="16C5BC20" w14:textId="77777777" w:rsidTr="004F25EF">
        <w:tc>
          <w:tcPr>
            <w:tcW w:w="907" w:type="pct"/>
            <w:vAlign w:val="center"/>
          </w:tcPr>
          <w:p w14:paraId="33542A1A" w14:textId="77777777" w:rsidR="005A6D83" w:rsidRPr="005A6D83" w:rsidRDefault="005A6D83" w:rsidP="004F25EF">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DESCRIZIONE DELLA PRESTAZIONE</w:t>
            </w:r>
          </w:p>
        </w:tc>
        <w:tc>
          <w:tcPr>
            <w:tcW w:w="1148" w:type="pct"/>
            <w:vAlign w:val="center"/>
          </w:tcPr>
          <w:p w14:paraId="3EDFF73F" w14:textId="3EB49E21" w:rsidR="005A6D83" w:rsidRPr="005A6D83" w:rsidRDefault="005A6D83" w:rsidP="004F25EF">
            <w:pPr>
              <w:autoSpaceDE w:val="0"/>
              <w:autoSpaceDN w:val="0"/>
              <w:adjustRightInd w:val="0"/>
              <w:jc w:val="center"/>
              <w:rPr>
                <w:rFonts w:ascii="Palatino" w:hAnsi="Palatino" w:cstheme="minorHAnsi"/>
                <w:b/>
                <w:color w:val="000000"/>
                <w:sz w:val="16"/>
                <w:szCs w:val="16"/>
              </w:rPr>
            </w:pPr>
            <w:r>
              <w:rPr>
                <w:rFonts w:ascii="Palatino" w:hAnsi="Palatino" w:cstheme="minorHAnsi"/>
                <w:b/>
                <w:color w:val="000000"/>
                <w:sz w:val="16"/>
                <w:szCs w:val="16"/>
              </w:rPr>
              <w:t>Soggetto</w:t>
            </w:r>
            <w:r w:rsidRPr="005A6D83">
              <w:rPr>
                <w:rFonts w:ascii="Palatino" w:hAnsi="Palatino" w:cstheme="minorHAnsi"/>
                <w:b/>
                <w:color w:val="000000"/>
                <w:sz w:val="16"/>
                <w:szCs w:val="16"/>
              </w:rPr>
              <w:t xml:space="preserve"> Committente</w:t>
            </w:r>
          </w:p>
        </w:tc>
        <w:tc>
          <w:tcPr>
            <w:tcW w:w="600" w:type="pct"/>
            <w:vAlign w:val="center"/>
          </w:tcPr>
          <w:p w14:paraId="311CF086" w14:textId="77777777" w:rsidR="005A6D83" w:rsidRPr="005A6D83" w:rsidRDefault="005A6D83" w:rsidP="004F25EF">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DATE</w:t>
            </w:r>
          </w:p>
        </w:tc>
        <w:tc>
          <w:tcPr>
            <w:tcW w:w="1335" w:type="pct"/>
            <w:vAlign w:val="center"/>
          </w:tcPr>
          <w:p w14:paraId="3E4406D8" w14:textId="77777777" w:rsidR="005A6D83" w:rsidRPr="005A6D83" w:rsidRDefault="005A6D83" w:rsidP="004F25EF">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importo della prestazione eseguita</w:t>
            </w:r>
          </w:p>
          <w:p w14:paraId="52C74EDB" w14:textId="71105710" w:rsidR="005A6D83" w:rsidRPr="005A6D83" w:rsidRDefault="005A6D83" w:rsidP="004F25EF">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(al netto di iva)</w:t>
            </w:r>
          </w:p>
        </w:tc>
        <w:tc>
          <w:tcPr>
            <w:tcW w:w="1009" w:type="pct"/>
            <w:vAlign w:val="center"/>
          </w:tcPr>
          <w:p w14:paraId="4328FEDA" w14:textId="77777777" w:rsidR="005A6D83" w:rsidRPr="005A6D83" w:rsidRDefault="005A6D83" w:rsidP="004F25EF">
            <w:pPr>
              <w:autoSpaceDE w:val="0"/>
              <w:autoSpaceDN w:val="0"/>
              <w:adjustRightInd w:val="0"/>
              <w:jc w:val="center"/>
              <w:rPr>
                <w:rFonts w:ascii="Palatino" w:hAnsi="Palatino" w:cstheme="minorHAnsi"/>
                <w:b/>
                <w:color w:val="000000"/>
                <w:sz w:val="16"/>
                <w:szCs w:val="16"/>
              </w:rPr>
            </w:pPr>
            <w:r w:rsidRPr="005A6D83">
              <w:rPr>
                <w:rFonts w:ascii="Palatino" w:hAnsi="Palatino" w:cstheme="minorHAnsi"/>
                <w:b/>
                <w:color w:val="000000"/>
                <w:sz w:val="16"/>
                <w:szCs w:val="16"/>
              </w:rPr>
              <w:t>In caso di RTI indicare l’operatore economico</w:t>
            </w:r>
            <w:r w:rsidRPr="005A6D83">
              <w:rPr>
                <w:rFonts w:ascii="Palatino" w:hAnsi="Palatino" w:cstheme="minorHAnsi"/>
                <w:sz w:val="16"/>
                <w:szCs w:val="16"/>
              </w:rPr>
              <w:t xml:space="preserve"> </w:t>
            </w:r>
            <w:r w:rsidRPr="005A6D83">
              <w:rPr>
                <w:rFonts w:ascii="Palatino" w:hAnsi="Palatino" w:cstheme="minorHAnsi"/>
                <w:b/>
                <w:color w:val="000000"/>
                <w:sz w:val="16"/>
                <w:szCs w:val="16"/>
              </w:rPr>
              <w:t>in possesso del requisito dichiarato</w:t>
            </w:r>
          </w:p>
        </w:tc>
      </w:tr>
      <w:tr w:rsidR="005A6D83" w:rsidRPr="005A6D83" w14:paraId="14A6E465" w14:textId="77777777" w:rsidTr="004F25EF">
        <w:trPr>
          <w:trHeight w:val="340"/>
        </w:trPr>
        <w:tc>
          <w:tcPr>
            <w:tcW w:w="907" w:type="pct"/>
          </w:tcPr>
          <w:p w14:paraId="3ACEE3AE"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2E014BB3"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02C1E26E"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6318459D"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353385F5"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r w:rsidR="005A6D83" w:rsidRPr="005A6D83" w14:paraId="15981B98" w14:textId="77777777" w:rsidTr="004F25EF">
        <w:trPr>
          <w:trHeight w:val="340"/>
        </w:trPr>
        <w:tc>
          <w:tcPr>
            <w:tcW w:w="907" w:type="pct"/>
          </w:tcPr>
          <w:p w14:paraId="6194A8BE"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1F1A67C1"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530B0BB6"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69CD3296"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001A8CCC"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r w:rsidR="005A6D83" w:rsidRPr="005A6D83" w14:paraId="39F50F04" w14:textId="77777777" w:rsidTr="004F25EF">
        <w:trPr>
          <w:trHeight w:val="340"/>
        </w:trPr>
        <w:tc>
          <w:tcPr>
            <w:tcW w:w="907" w:type="pct"/>
          </w:tcPr>
          <w:p w14:paraId="07675384"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21FBA0C4"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4D533283"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0BC59732"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36461735"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r w:rsidR="005A6D83" w:rsidRPr="005A6D83" w14:paraId="59381104" w14:textId="77777777" w:rsidTr="004F25EF">
        <w:trPr>
          <w:trHeight w:val="340"/>
        </w:trPr>
        <w:tc>
          <w:tcPr>
            <w:tcW w:w="907" w:type="pct"/>
          </w:tcPr>
          <w:p w14:paraId="094DE03A"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0B9FC766"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0BB13B9F"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2948F2A5"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6E915A0A"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r w:rsidR="005A6D83" w:rsidRPr="005A6D83" w14:paraId="29E1457A" w14:textId="77777777" w:rsidTr="004F25EF">
        <w:trPr>
          <w:trHeight w:val="340"/>
        </w:trPr>
        <w:tc>
          <w:tcPr>
            <w:tcW w:w="907" w:type="pct"/>
          </w:tcPr>
          <w:p w14:paraId="56F1A922"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0FF25FA9"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604C95DB"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751DECFD"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18199E79"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r w:rsidR="005A6D83" w:rsidRPr="005A6D83" w14:paraId="04A39AC9" w14:textId="77777777" w:rsidTr="004F25EF">
        <w:trPr>
          <w:trHeight w:val="340"/>
        </w:trPr>
        <w:tc>
          <w:tcPr>
            <w:tcW w:w="907" w:type="pct"/>
          </w:tcPr>
          <w:p w14:paraId="423311AB"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148" w:type="pct"/>
            <w:vAlign w:val="center"/>
          </w:tcPr>
          <w:p w14:paraId="3C399760"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600" w:type="pct"/>
            <w:vAlign w:val="center"/>
          </w:tcPr>
          <w:p w14:paraId="087117F1"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335" w:type="pct"/>
          </w:tcPr>
          <w:p w14:paraId="75B038C3"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c>
          <w:tcPr>
            <w:tcW w:w="1009" w:type="pct"/>
          </w:tcPr>
          <w:p w14:paraId="047E843C" w14:textId="77777777" w:rsidR="005A6D83" w:rsidRPr="005A6D83" w:rsidRDefault="005A6D83" w:rsidP="004F25EF">
            <w:pPr>
              <w:autoSpaceDE w:val="0"/>
              <w:autoSpaceDN w:val="0"/>
              <w:adjustRightInd w:val="0"/>
              <w:jc w:val="center"/>
              <w:rPr>
                <w:rFonts w:ascii="Palatino" w:hAnsi="Palatino" w:cstheme="minorHAnsi"/>
                <w:color w:val="000000"/>
                <w:sz w:val="16"/>
                <w:szCs w:val="16"/>
              </w:rPr>
            </w:pPr>
          </w:p>
        </w:tc>
      </w:tr>
    </w:tbl>
    <w:p w14:paraId="1E92C1C1" w14:textId="77777777" w:rsidR="005A6D83" w:rsidRDefault="005A6D83" w:rsidP="00E60F7E">
      <w:pPr>
        <w:jc w:val="both"/>
        <w:rPr>
          <w:rFonts w:ascii="Arial" w:hAnsi="Arial" w:cs="Arial"/>
          <w:b/>
          <w:sz w:val="18"/>
          <w:szCs w:val="18"/>
        </w:rPr>
      </w:pPr>
    </w:p>
    <w:p w14:paraId="56FBB13B" w14:textId="77777777" w:rsidR="005A6D83" w:rsidRDefault="005A6D83" w:rsidP="00B00E80">
      <w:pPr>
        <w:tabs>
          <w:tab w:val="left" w:pos="141"/>
        </w:tabs>
        <w:suppressAutoHyphens/>
        <w:spacing w:line="240" w:lineRule="atLeast"/>
        <w:jc w:val="both"/>
        <w:rPr>
          <w:rFonts w:ascii="Palatino Linotype" w:hAnsi="Palatino Linotype" w:cs="Arial"/>
          <w:sz w:val="20"/>
          <w:szCs w:val="20"/>
        </w:rPr>
      </w:pPr>
    </w:p>
    <w:p w14:paraId="535E65F8" w14:textId="77777777" w:rsidR="00B00E80" w:rsidRPr="00260027" w:rsidRDefault="00B00E80" w:rsidP="00B00E80">
      <w:p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 xml:space="preserve">In caso di raggruppamento temporaneo e di consorzi: </w:t>
      </w:r>
    </w:p>
    <w:p w14:paraId="677AD00E" w14:textId="3726FF90" w:rsidR="00B00E80" w:rsidRPr="00260027"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 xml:space="preserve">il requisito di cui al precedente punto deve essere posseduto complessivamente dal raggruppamento. </w:t>
      </w:r>
    </w:p>
    <w:p w14:paraId="1E87B4C1" w14:textId="60A3418A" w:rsidR="00CF1DF9" w:rsidRPr="00BB5DA9" w:rsidRDefault="00B00E80" w:rsidP="00CF1DF9">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260027">
        <w:rPr>
          <w:rFonts w:ascii="Palatino Linotype" w:hAnsi="Palatino Linotype" w:cs="Arial"/>
          <w:sz w:val="20"/>
          <w:szCs w:val="20"/>
        </w:rPr>
        <w:t>agli operatori economici mandanti non è richiesto il possesso di un requisito minimo.</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41E09678"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 xml:space="preserve">di aver provveduto a registrarsi al sistema </w:t>
      </w:r>
      <w:r w:rsidR="009377EE">
        <w:rPr>
          <w:rFonts w:ascii="Palatino Linotype" w:hAnsi="Palatino Linotype" w:cs="Arial"/>
          <w:lang w:val="it-IT"/>
        </w:rPr>
        <w:t>FVOE</w:t>
      </w:r>
      <w:r w:rsidRPr="00CF1DF9">
        <w:rPr>
          <w:rFonts w:ascii="Palatino Linotype" w:hAnsi="Palatino Linotype" w:cs="Arial"/>
          <w:lang w:val="it-IT"/>
        </w:rPr>
        <w:t xml:space="preserve"> dell'ANAC, per la verifica dei requisiti di carattere generale, tecnico-organizzativi ed economico-finanziari e di aver allegato il PASSOE</w:t>
      </w:r>
      <w:r w:rsidR="00F17781">
        <w:rPr>
          <w:rFonts w:ascii="Palatino Linotype" w:hAnsi="Palatino Linotype" w:cs="Arial"/>
          <w:lang w:val="it-IT"/>
        </w:rPr>
        <w:t>;</w:t>
      </w:r>
      <w:r w:rsidR="00D60756">
        <w:rPr>
          <w:rFonts w:ascii="Palatino Linotype" w:hAnsi="Palatino Linotype" w:cs="Arial"/>
          <w:lang w:val="it-IT"/>
        </w:rPr>
        <w:t xml:space="preserve"> </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7A1664A9" w14:textId="77777777" w:rsidR="00CF1DF9" w:rsidRDefault="00CF1DF9" w:rsidP="00CF1DF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43599BDC" w14:textId="77777777" w:rsidR="00CF1DF9" w:rsidRPr="00674611" w:rsidRDefault="00CF1DF9" w:rsidP="00CF1DF9">
      <w:pPr>
        <w:pStyle w:val="sche3"/>
        <w:spacing w:line="240" w:lineRule="atLeast"/>
        <w:rPr>
          <w:rFonts w:ascii="Arial" w:hAnsi="Arial" w:cs="Arial"/>
          <w:b/>
          <w:sz w:val="18"/>
          <w:szCs w:val="18"/>
          <w:lang w:val="it-IT"/>
        </w:rPr>
      </w:pPr>
    </w:p>
    <w:p w14:paraId="5FBD3298" w14:textId="77777777" w:rsidR="00CF1DF9" w:rsidRPr="00CF1DF9" w:rsidRDefault="00CF1DF9" w:rsidP="00CF1DF9">
      <w:pPr>
        <w:pStyle w:val="sche3"/>
        <w:spacing w:line="240" w:lineRule="atLeast"/>
        <w:rPr>
          <w:rFonts w:ascii="Palatino Linotype" w:hAnsi="Palatino Linotype" w:cs="Arial"/>
          <w:lang w:val="it-IT"/>
        </w:rPr>
      </w:pPr>
      <w:r w:rsidRPr="00C00BE2">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C00BE2">
        <w:rPr>
          <w:rFonts w:ascii="Arial" w:hAnsi="Arial" w:cs="Arial"/>
          <w:b/>
          <w:sz w:val="18"/>
          <w:szCs w:val="18"/>
        </w:rPr>
        <w:fldChar w:fldCharType="end"/>
      </w:r>
      <w:r w:rsidRPr="00CF1DF9">
        <w:rPr>
          <w:rFonts w:ascii="Palatino Linotype" w:hAnsi="Palatino Linotype" w:cs="Arial"/>
          <w:lang w:val="it-IT"/>
        </w:rPr>
        <w:t xml:space="preserve"> (solo in caso di un’aggregazione di imprese aderenti ad un contratto di rete di cui all’art. 45, comma 1 lett. f), D.Lgs. 50/2016) che ai sensi dell’art. 48, del D.Lgs. 50/2016, in qualità di impresa retista indicata/mandataria/mandante, di non partecipare alla presente gara in qualsiasi altra forma prevista dal medesimo Decreto (cfr. Determinazione AVCP  n. 3/2013);</w:t>
      </w:r>
    </w:p>
    <w:p w14:paraId="4164ECB2"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(solo in caso di rete d’impresa con organo comune e soggettività giuridica) che in qualità di organo comune,</w:t>
      </w:r>
    </w:p>
    <w:p w14:paraId="57D93876"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xml:space="preserve">• impegna tutte le imprese retiste aderenti al medesimo contratto, presentando la copia autentica del contratto di rete, </w:t>
      </w:r>
    </w:p>
    <w:p w14:paraId="4357F1D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ovvero</w:t>
      </w:r>
    </w:p>
    <w:p w14:paraId="1FE693D0"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xml:space="preserve">• fermo restando la presentazione della copia autentica del contratto di rete, NON impegna tutte le imprese retiste aderenti al medesimo contratto ed INDICA, pertanto, la denominazione ed il codice fiscale delle sole imprese </w:t>
      </w:r>
      <w:r w:rsidRPr="00D55AEC">
        <w:rPr>
          <w:rFonts w:ascii="Palatino Linotype" w:hAnsi="Palatino Linotype" w:cs="Arial"/>
          <w:lang w:val="it-IT"/>
        </w:rPr>
        <w:lastRenderedPageBreak/>
        <w:t>retiste con le quali concorre _______________________________________________________________;</w:t>
      </w:r>
    </w:p>
    <w:p w14:paraId="72E4C591" w14:textId="77777777" w:rsidR="00D55AEC" w:rsidRPr="00674611" w:rsidRDefault="00D55AEC" w:rsidP="00D55AEC">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nel caso di consorzi, di cui all’art. 47 e 48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674611">
        <w:rPr>
          <w:rFonts w:ascii="Arial" w:hAnsi="Arial" w:cs="Arial"/>
          <w:b/>
          <w:sz w:val="18"/>
          <w:szCs w:val="18"/>
          <w:lang w:val="it-IT"/>
        </w:rPr>
        <w:t xml:space="preserve"> </w:t>
      </w:r>
    </w:p>
    <w:p w14:paraId="2271BC24" w14:textId="07E51108" w:rsidR="00D55AEC" w:rsidRPr="00456C7C" w:rsidRDefault="00D55AEC" w:rsidP="00D55AEC">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456C7C">
        <w:rPr>
          <w:rFonts w:ascii="Arial" w:hAnsi="Arial" w:cs="Arial"/>
          <w:b/>
          <w:sz w:val="18"/>
          <w:szCs w:val="18"/>
          <w:lang w:val="it-IT"/>
        </w:rPr>
        <w:t xml:space="preserve"> </w:t>
      </w:r>
      <w:r w:rsidRPr="00D55AEC">
        <w:rPr>
          <w:rFonts w:ascii="Palatino Linotype" w:hAnsi="Palatino Linotype" w:cs="Arial"/>
          <w:lang w:val="it-IT"/>
        </w:rPr>
        <w:t>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w:t>
      </w:r>
      <w:r w:rsidR="006974A5">
        <w:rPr>
          <w:rFonts w:ascii="Palatino Linotype" w:hAnsi="Palatino Linotype" w:cs="Arial"/>
          <w:lang w:val="it-IT"/>
        </w:rPr>
        <w:t>,</w:t>
      </w:r>
      <w:r w:rsidRPr="00D55AEC">
        <w:rPr>
          <w:rFonts w:ascii="Palatino Linotype" w:hAnsi="Palatino Linotype" w:cs="Arial"/>
          <w:lang w:val="it-IT"/>
        </w:rPr>
        <w:t xml:space="preserve"> prende atto che è vietata qualsiasi modificazione alla composizione delle associazioni temporanee e dei consorzi di cui all’art. 45, comma 2, lettera d), e), f e g) del D.</w:t>
      </w:r>
      <w:r w:rsidR="00167388">
        <w:rPr>
          <w:rFonts w:ascii="Palatino Linotype" w:hAnsi="Palatino Linotype" w:cs="Arial"/>
          <w:lang w:val="it-IT"/>
        </w:rPr>
        <w:t>L</w:t>
      </w:r>
      <w:r w:rsidRPr="00D55AEC">
        <w:rPr>
          <w:rFonts w:ascii="Palatino Linotype" w:hAnsi="Palatino Linotype" w:cs="Arial"/>
          <w:lang w:val="it-IT"/>
        </w:rPr>
        <w:t>gs</w:t>
      </w:r>
      <w:r w:rsidR="006974A5">
        <w:rPr>
          <w:rFonts w:ascii="Palatino Linotype" w:hAnsi="Palatino Linotype" w:cs="Arial"/>
          <w:lang w:val="it-IT"/>
        </w:rPr>
        <w:t>.</w:t>
      </w:r>
      <w:r w:rsidRPr="00D55AEC">
        <w:rPr>
          <w:rFonts w:ascii="Palatino Linotype" w:hAnsi="Palatino Linotype" w:cs="Arial"/>
          <w:lang w:val="it-IT"/>
        </w:rPr>
        <w:t xml:space="preserve"> 18.04.2016, n. 50 rispetto a quella risultante dall’impegno presentato in sede di offerta;</w:t>
      </w:r>
    </w:p>
    <w:p w14:paraId="6AD2C56C" w14:textId="77777777" w:rsidR="00D55AEC" w:rsidRPr="00D55AEC" w:rsidRDefault="00D55AEC" w:rsidP="00D55AE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 xml:space="preserve">che presso l’operatore economico non ricorrano le condizioni di cui all’art. 53, comma 16-ter del D. Lgs. 165/01: </w:t>
      </w:r>
      <w:r w:rsidRPr="000015CB">
        <w:rPr>
          <w:rFonts w:ascii="Palatino Linotype" w:hAnsi="Palatino Linotype"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D55AEC">
        <w:rPr>
          <w:rFonts w:ascii="Palatino Linotype" w:hAnsi="Palatino Linotype" w:cs="Arial"/>
          <w:lang w:val="it-IT"/>
        </w:rPr>
        <w:t>;</w:t>
      </w:r>
    </w:p>
    <w:p w14:paraId="3F0FAF4A" w14:textId="26F96B74"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che la propria partecipazione alla gara non determina una situazione di conflitto di interesse ai sensi dell'articolo 42, comma 2 del D.L</w:t>
      </w:r>
      <w:r w:rsidR="00167388">
        <w:rPr>
          <w:rFonts w:ascii="Palatino Linotype" w:hAnsi="Palatino Linotype" w:cs="Arial"/>
          <w:lang w:val="it-IT"/>
        </w:rPr>
        <w:t>gs.</w:t>
      </w:r>
      <w:r w:rsidRPr="00D55AEC">
        <w:rPr>
          <w:rFonts w:ascii="Palatino Linotype" w:hAnsi="Palatino Linotype" w:cs="Arial"/>
          <w:lang w:val="it-IT"/>
        </w:rPr>
        <w:t xml:space="preserve"> n. 50/2016, non diversamente risolvibile ovvero di non trovarsi in alcuna condizione di incompatibilità ai sensi di disposizioni di legge, ordinamento professionale o contrattuali;</w:t>
      </w:r>
    </w:p>
    <w:p w14:paraId="25A2A88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impegnarsi a non divulgare e/o utilizzare dati o informazioni riservate in qualsiasi modo ottenute nel corso della predisposizione dell’offerta o nell’esecuzione dei servizi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4415302D" w14:textId="488B95EE" w:rsidR="00D55AEC" w:rsidRPr="00B80558" w:rsidRDefault="00D55AEC" w:rsidP="00D55AEC">
      <w:pPr>
        <w:pStyle w:val="sche3"/>
        <w:spacing w:line="360" w:lineRule="auto"/>
        <w:rPr>
          <w:rStyle w:val="WW8Num29z2"/>
          <w:rFonts w:ascii="Arial" w:hAnsi="Arial" w:cs="Arial"/>
          <w:spacing w:val="-2"/>
          <w:sz w:val="18"/>
          <w:szCs w:val="18"/>
          <w:lang w:val="it-IT"/>
        </w:rPr>
      </w:pPr>
      <w:r w:rsidRPr="00A52578">
        <w:rPr>
          <w:rFonts w:ascii="Arial" w:hAnsi="Arial" w:cs="Arial"/>
          <w:b/>
          <w:sz w:val="18"/>
          <w:szCs w:val="18"/>
        </w:rPr>
        <w:fldChar w:fldCharType="begin">
          <w:ffData>
            <w:name w:val=""/>
            <w:enabled/>
            <w:calcOnExit w:val="0"/>
            <w:checkBox>
              <w:size w:val="24"/>
              <w:default w:val="0"/>
            </w:checkBox>
          </w:ffData>
        </w:fldChar>
      </w:r>
      <w:r w:rsidRPr="00A52578">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A52578">
        <w:rPr>
          <w:rFonts w:ascii="Arial" w:hAnsi="Arial" w:cs="Arial"/>
          <w:b/>
          <w:sz w:val="18"/>
          <w:szCs w:val="18"/>
        </w:rPr>
        <w:fldChar w:fldCharType="end"/>
      </w:r>
      <w:r w:rsidRPr="00A52578">
        <w:rPr>
          <w:rFonts w:ascii="Arial" w:hAnsi="Arial" w:cs="Arial"/>
          <w:b/>
          <w:sz w:val="18"/>
          <w:szCs w:val="18"/>
          <w:lang w:val="it-IT"/>
        </w:rPr>
        <w:t xml:space="preserve"> </w:t>
      </w:r>
      <w:r w:rsidRPr="00D55AEC">
        <w:rPr>
          <w:rFonts w:ascii="Palatino Linotype" w:hAnsi="Palatino Linotype" w:cs="Arial"/>
          <w:i/>
          <w:iCs/>
          <w:lang w:val="it-IT"/>
        </w:rPr>
        <w:t>(in caso di avvalimento)</w:t>
      </w:r>
      <w:r w:rsidRPr="00D55AEC">
        <w:rPr>
          <w:rFonts w:ascii="Palatino Linotype" w:hAnsi="Palatino Linotype" w:cs="Arial"/>
          <w:lang w:val="it-IT"/>
        </w:rPr>
        <w:t xml:space="preserve">(Vedi modelli </w:t>
      </w:r>
      <w:r w:rsidR="008C56C1">
        <w:rPr>
          <w:rFonts w:ascii="Palatino Linotype" w:hAnsi="Palatino Linotype" w:cs="Arial"/>
          <w:lang w:val="it-IT"/>
        </w:rPr>
        <w:t>6 e 7</w:t>
      </w:r>
      <w:r w:rsidRPr="00D55AEC">
        <w:rPr>
          <w:rFonts w:ascii="Palatino Linotype" w:hAnsi="Palatino Linotype" w:cs="Arial"/>
          <w:lang w:val="it-IT"/>
        </w:rPr>
        <w:t>)</w:t>
      </w:r>
      <w:r w:rsidRPr="00F646CF">
        <w:rPr>
          <w:rFonts w:ascii="Palatino Linotype" w:hAnsi="Palatino Linotype"/>
          <w:vertAlign w:val="superscript"/>
          <w:lang w:val="it-IT"/>
        </w:rPr>
        <w:t>(</w:t>
      </w:r>
      <w:r w:rsidRPr="00D55AEC">
        <w:rPr>
          <w:rFonts w:ascii="Palatino Linotype" w:hAnsi="Palatino Linotype"/>
          <w:vertAlign w:val="superscript"/>
          <w:lang w:val="it-IT"/>
        </w:rPr>
        <w:footnoteReference w:id="7"/>
      </w:r>
      <w:r w:rsidRPr="00F646CF">
        <w:rPr>
          <w:rFonts w:ascii="Palatino Linotype" w:hAnsi="Palatino Linotype"/>
          <w:vertAlign w:val="superscript"/>
          <w:lang w:val="it-IT"/>
        </w:rPr>
        <w:t>)</w:t>
      </w:r>
    </w:p>
    <w:p w14:paraId="7BE61419" w14:textId="38A76728" w:rsidR="00D55AEC" w:rsidRP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 xml:space="preserve">che per la partecipazione alla gara il concorrente per i seguenti requisiti: _____ si avvale del soggetto avvalente denominato: ____________; </w:t>
      </w:r>
    </w:p>
    <w:p w14:paraId="449DF68C" w14:textId="3A59C607" w:rsid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che l’operatore economico ausiliario sopra indicato è in possesso dei requisiti generali indicati all’art. 80 del D.Lgs. 50/2016 come da DGUE allegato;</w:t>
      </w:r>
    </w:p>
    <w:p w14:paraId="64818D04" w14:textId="3C305722"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0015CB" w:rsidRDefault="000015CB" w:rsidP="000015CB">
      <w:pPr>
        <w:pStyle w:val="sche3"/>
        <w:spacing w:line="240" w:lineRule="atLeast"/>
        <w:rPr>
          <w:rFonts w:ascii="Palatino Linotype" w:hAnsi="Palatino Linotype" w:cs="Arial"/>
          <w:lang w:val="it-IT"/>
        </w:rPr>
      </w:pPr>
      <w:r w:rsidRPr="000015CB">
        <w:rPr>
          <w:rFonts w:ascii="Palatino Linotype" w:hAnsi="Palatino Linotype" w:cs="Arial"/>
          <w:lang w:val="it-IT"/>
        </w:rPr>
        <w:t>_______________________________________________________________________________________________;</w:t>
      </w:r>
    </w:p>
    <w:p w14:paraId="57284A03" w14:textId="77777777"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che la Cancelleria Fallimentare presso il Tribunale territorialmente competente è sita presso il seguente indirizzo:_______________________________________________________________________________________;</w:t>
      </w:r>
    </w:p>
    <w:p w14:paraId="4E517273" w14:textId="47052D92" w:rsidR="000015CB" w:rsidRPr="00674611" w:rsidRDefault="000015CB" w:rsidP="000015CB">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1923F1">
        <w:rPr>
          <w:rFonts w:ascii="Arial" w:hAnsi="Arial" w:cs="Arial"/>
          <w:b/>
          <w:sz w:val="18"/>
          <w:szCs w:val="18"/>
        </w:rPr>
      </w:r>
      <w:r w:rsidR="001923F1">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quanto dichiarato in materia di imposte e tasse è verificabile presso l’Agenzia delle Entrate competente del Comune di __________________in Via ______________________________ tel</w:t>
      </w:r>
      <w:r w:rsidR="006974A5">
        <w:rPr>
          <w:rFonts w:ascii="Palatino Linotype" w:hAnsi="Palatino Linotype" w:cs="Arial"/>
          <w:lang w:val="it-IT"/>
        </w:rPr>
        <w:t>.</w:t>
      </w:r>
      <w:r w:rsidRPr="000015CB">
        <w:rPr>
          <w:rFonts w:ascii="Palatino Linotype" w:hAnsi="Palatino Linotype" w:cs="Arial"/>
          <w:lang w:val="it-IT"/>
        </w:rPr>
        <w:t xml:space="preserve"> _______________________;</w:t>
      </w:r>
    </w:p>
    <w:p w14:paraId="7934CB65" w14:textId="7F2271CE"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di essere a conoscenza dell’obbligo a partire dal </w:t>
      </w:r>
      <w:r w:rsidR="006974A5" w:rsidRPr="00947B81">
        <w:rPr>
          <w:rFonts w:ascii="Palatino Linotype" w:hAnsi="Palatino Linotype" w:cs="Arial"/>
          <w:lang w:val="it-IT"/>
        </w:rPr>
        <w:t>1° aprile</w:t>
      </w:r>
      <w:r w:rsidRPr="00947B81">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w:t>
      </w:r>
      <w:r w:rsidRPr="00947B81">
        <w:rPr>
          <w:rFonts w:ascii="Palatino Linotype" w:hAnsi="Palatino Linotype" w:cs="Arial"/>
          <w:lang w:val="it-IT"/>
        </w:rPr>
        <w:lastRenderedPageBreak/>
        <w:t>Regolamento (CE).</w:t>
      </w:r>
    </w:p>
    <w:p w14:paraId="18C55DD8" w14:textId="77777777" w:rsidR="00947B81" w:rsidRPr="0022217D" w:rsidRDefault="00947B81" w:rsidP="00947B81">
      <w:pPr>
        <w:pStyle w:val="sche3"/>
        <w:spacing w:line="240" w:lineRule="atLeast"/>
        <w:rPr>
          <w:rFonts w:ascii="Palatino Linotype" w:hAnsi="Palatino Linotype" w:cs="Arial"/>
          <w:b/>
          <w:bCs/>
          <w:i/>
          <w:iCs/>
          <w:lang w:val="it-IT"/>
        </w:rPr>
      </w:pPr>
      <w:r w:rsidRPr="0022217D">
        <w:rPr>
          <w:rFonts w:ascii="Palatino Linotype" w:hAnsi="Palatino Linotype" w:cs="Arial"/>
          <w:b/>
          <w:bCs/>
          <w:i/>
          <w:iCs/>
          <w:lang w:val="it-IT"/>
        </w:rPr>
        <w:t>Per gli operatori economici ammessi al concordato preventivo con continuità aziendale di cui all’art. 186 bis del R.D. 16 marzo 1942, n. 267</w:t>
      </w:r>
    </w:p>
    <w:p w14:paraId="66ADE715" w14:textId="35BE8915" w:rsid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1923F1">
        <w:rPr>
          <w:rFonts w:ascii="Palatino Linotype" w:hAnsi="Palatino Linotype" w:cs="Arial"/>
          <w:lang w:val="it-IT"/>
        </w:rPr>
      </w:r>
      <w:r w:rsidR="001923F1">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r w:rsidR="0022217D">
        <w:rPr>
          <w:rFonts w:ascii="Palatino Linotype" w:hAnsi="Palatino Linotype" w:cs="Arial"/>
          <w:lang w:val="it-IT"/>
        </w:rPr>
        <w:t>.</w:t>
      </w:r>
    </w:p>
    <w:p w14:paraId="3886F2A3" w14:textId="18667FC1" w:rsidR="00947B81" w:rsidRPr="00F17781" w:rsidRDefault="00F17781" w:rsidP="00F17781">
      <w:pPr>
        <w:autoSpaceDE w:val="0"/>
        <w:autoSpaceDN w:val="0"/>
        <w:adjustRightInd w:val="0"/>
        <w:spacing w:line="240" w:lineRule="atLeast"/>
        <w:jc w:val="both"/>
        <w:rPr>
          <w:rFonts w:ascii="Palatino Linotype" w:hAnsi="Palatino Linotype" w:cs="Arial"/>
          <w:sz w:val="20"/>
          <w:szCs w:val="20"/>
        </w:rPr>
      </w:pPr>
      <w:r w:rsidRPr="00F17781">
        <w:rPr>
          <w:rFonts w:ascii="Palatino Linotype" w:hAnsi="Palatino Linotype" w:cs="Arial"/>
          <w:sz w:val="20"/>
          <w:szCs w:val="20"/>
        </w:rPr>
        <w:t>Il concorrente presenta una relazione di un professionista in possesso dei requisiti di cui all'</w:t>
      </w:r>
      <w:hyperlink r:id="rId8">
        <w:r w:rsidRPr="00F17781">
          <w:rPr>
            <w:rFonts w:ascii="Palatino Linotype" w:hAnsi="Palatino Linotype" w:cs="Arial"/>
            <w:sz w:val="20"/>
            <w:szCs w:val="20"/>
          </w:rPr>
          <w:t>articolo 67</w:t>
        </w:r>
      </w:hyperlink>
      <w:r w:rsidRPr="00F17781">
        <w:rPr>
          <w:rFonts w:ascii="Palatino Linotype" w:hAnsi="Palatino Linotype" w:cs="Arial"/>
          <w:sz w:val="20"/>
          <w:szCs w:val="20"/>
        </w:rPr>
        <w:t>, terzo</w:t>
      </w:r>
      <w:r>
        <w:rPr>
          <w:rFonts w:ascii="Palatino Linotype" w:hAnsi="Palatino Linotype" w:cs="Arial"/>
          <w:sz w:val="20"/>
          <w:szCs w:val="20"/>
        </w:rPr>
        <w:t xml:space="preserve"> </w:t>
      </w:r>
      <w:r w:rsidRPr="00F17781">
        <w:rPr>
          <w:rFonts w:ascii="Palatino Linotype" w:hAnsi="Palatino Linotype" w:cs="Arial"/>
          <w:sz w:val="20"/>
          <w:szCs w:val="20"/>
        </w:rPr>
        <w:t>comma, lettera d), del Regio Decreto 16 marzo 1942, n. 267, che attesta la conformità al piano e la ragionevole capacità di adempimento del contratto</w:t>
      </w:r>
    </w:p>
    <w:p w14:paraId="2C17212C"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Il presente “modello” costituisce fac-simile: il concorrente ha comunque l’obbligo di verificare la corrispondenza tra i contenuti del “modello” e quelli del bando e del 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947B81">
        <w:rPr>
          <w:rFonts w:ascii="Palatino Linotype" w:hAnsi="Palatino Linotype" w:cs="Arial"/>
          <w:lang w:val="it-IT" w:eastAsia="it-IT"/>
        </w:rPr>
        <w:t>Allega:</w:t>
      </w:r>
    </w:p>
    <w:p w14:paraId="32611CCA" w14:textId="500E04C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Modello/i DGUE di cui all'art. 85 del D. Lgs. 50/2016 (per ciascuno dei soggetti di cui all'art. 45 e, rispettivamente, per ciascuno dei soggetti di cui all'art. 80, comma 3 del D.Lgs. 50/2016 come pure da ciascuna ausiliaria secondo quanto previsto dal Disciplinare di GARA);</w:t>
      </w:r>
    </w:p>
    <w:p w14:paraId="529A471A" w14:textId="33E18EE0"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Pr>
          <w:rFonts w:ascii="Palatino Linotype" w:hAnsi="Palatino Linotype" w:cs="Arial"/>
          <w:lang w:val="it-IT"/>
        </w:rPr>
        <w:t>attività</w:t>
      </w:r>
      <w:r w:rsidRPr="00947B81">
        <w:rPr>
          <w:rFonts w:ascii="Palatino Linotype" w:hAnsi="Palatino Linotype" w:cs="Arial"/>
          <w:lang w:val="it-IT"/>
        </w:rPr>
        <w:t xml:space="preserve"> </w:t>
      </w:r>
      <w:r w:rsidR="000015CB">
        <w:rPr>
          <w:rFonts w:ascii="Palatino Linotype" w:hAnsi="Palatino Linotype" w:cs="Arial"/>
          <w:lang w:val="it-IT"/>
        </w:rPr>
        <w:t>le prestazioni</w:t>
      </w:r>
      <w:r w:rsidRPr="00947B81">
        <w:rPr>
          <w:rFonts w:ascii="Palatino Linotype" w:hAnsi="Palatino Linotype"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947B81">
        <w:rPr>
          <w:rFonts w:ascii="Palatino Linotype" w:hAnsi="Palatino Linotype" w:cs="Arial"/>
          <w:lang w:val="it-IT"/>
        </w:rPr>
        <w:t>(in caso di RTP per ciascun operatore economico)</w:t>
      </w:r>
    </w:p>
    <w:p w14:paraId="00AD1E32" w14:textId="77777777" w:rsidR="00021CB5" w:rsidRPr="00021CB5" w:rsidRDefault="00021CB5" w:rsidP="00021CB5">
      <w:pPr>
        <w:pStyle w:val="sche3"/>
        <w:numPr>
          <w:ilvl w:val="0"/>
          <w:numId w:val="23"/>
        </w:numPr>
        <w:suppressAutoHyphens/>
        <w:spacing w:line="240" w:lineRule="atLeast"/>
        <w:rPr>
          <w:rFonts w:ascii="Palatino Linotype" w:hAnsi="Palatino Linotype" w:cs="Arial"/>
          <w:lang w:val="it-IT"/>
        </w:rPr>
      </w:pPr>
      <w:r w:rsidRPr="00021CB5">
        <w:rPr>
          <w:rFonts w:ascii="Palatino Linotype" w:hAnsi="Palatino Linotype" w:cs="Arial"/>
          <w:lang w:val="it-IT"/>
        </w:rPr>
        <w:t>CERTIFICATO DI ISCRIZIONE ALL’ALBO DELLE SOCIETÀ COOPERATIVE TENUTO DAL MINISTERO DELLO SVILUPPO ECONOMICO, avente come oggetto sociale il servizio oggetto di appalto;</w:t>
      </w:r>
    </w:p>
    <w:p w14:paraId="0C6C11F3"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(nel caso di Società Cooperative o Consorzi di società cooperative):</w:t>
      </w:r>
    </w:p>
    <w:p w14:paraId="28F94A15"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(in caso di RT per ciascun operatore economico);</w:t>
      </w:r>
    </w:p>
    <w:p w14:paraId="3E6072A4" w14:textId="0CC25A78" w:rsidR="0069566C" w:rsidRDefault="0069566C" w:rsidP="0069566C">
      <w:pPr>
        <w:numPr>
          <w:ilvl w:val="0"/>
          <w:numId w:val="23"/>
        </w:numPr>
        <w:suppressAutoHyphens/>
        <w:jc w:val="both"/>
        <w:rPr>
          <w:rFonts w:ascii="Palatino Linotype" w:hAnsi="Palatino Linotype" w:cs="Arial"/>
          <w:sz w:val="20"/>
          <w:szCs w:val="20"/>
        </w:rPr>
      </w:pPr>
      <w:r w:rsidRPr="0069566C">
        <w:rPr>
          <w:rFonts w:ascii="Palatino Linotype" w:hAnsi="Palatino Linotype" w:cs="Arial"/>
          <w:sz w:val="20"/>
          <w:szCs w:val="20"/>
        </w:rPr>
        <w:t>Modello/i DGUE di cui all'art. 85 del D. Lgs. 50/2016 e relative dichiarazioni integrative</w:t>
      </w:r>
    </w:p>
    <w:p w14:paraId="17156C9C" w14:textId="6798CE14" w:rsidR="00992597" w:rsidRDefault="007B5F1C" w:rsidP="0069566C">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2</w:t>
      </w:r>
      <w:r w:rsidR="00992597">
        <w:rPr>
          <w:rFonts w:ascii="Palatino Linotype" w:hAnsi="Palatino Linotype" w:cs="Arial"/>
          <w:sz w:val="20"/>
          <w:szCs w:val="20"/>
        </w:rPr>
        <w:t xml:space="preserve"> Referenz</w:t>
      </w:r>
      <w:r>
        <w:rPr>
          <w:rFonts w:ascii="Palatino Linotype" w:hAnsi="Palatino Linotype" w:cs="Arial"/>
          <w:sz w:val="20"/>
          <w:szCs w:val="20"/>
        </w:rPr>
        <w:t>e</w:t>
      </w:r>
      <w:r w:rsidR="00992597">
        <w:rPr>
          <w:rFonts w:ascii="Palatino Linotype" w:hAnsi="Palatino Linotype" w:cs="Arial"/>
          <w:sz w:val="20"/>
          <w:szCs w:val="20"/>
        </w:rPr>
        <w:t xml:space="preserve"> bancari</w:t>
      </w:r>
      <w:r>
        <w:rPr>
          <w:rFonts w:ascii="Palatino Linotype" w:hAnsi="Palatino Linotype" w:cs="Arial"/>
          <w:sz w:val="20"/>
          <w:szCs w:val="20"/>
        </w:rPr>
        <w:t>e</w:t>
      </w:r>
    </w:p>
    <w:p w14:paraId="787A8E76" w14:textId="53A2418A" w:rsidR="00992597" w:rsidRPr="0069566C" w:rsidRDefault="00992597" w:rsidP="00992597">
      <w:pPr>
        <w:suppressAutoHyphens/>
        <w:ind w:left="720"/>
        <w:jc w:val="both"/>
        <w:rPr>
          <w:rFonts w:ascii="Palatino Linotype" w:hAnsi="Palatino Linotype" w:cs="Arial"/>
          <w:sz w:val="20"/>
          <w:szCs w:val="20"/>
        </w:rPr>
      </w:pPr>
      <w:r w:rsidRPr="00992597">
        <w:rPr>
          <w:rFonts w:ascii="Palatino Linotype" w:hAnsi="Palatino Linotype" w:cs="Arial"/>
          <w:sz w:val="20"/>
          <w:szCs w:val="20"/>
        </w:rPr>
        <w:t>(in caso di RTP per ciascun operatore economico)</w:t>
      </w:r>
    </w:p>
    <w:p w14:paraId="313714EC" w14:textId="7789C62B"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4504A54A" w14:textId="543CBCCC" w:rsidR="00947B81" w:rsidRPr="008C56C1" w:rsidRDefault="000015CB"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Garanzia provvisoria e</w:t>
      </w:r>
      <w:r w:rsidR="00947B81" w:rsidRPr="008C56C1">
        <w:rPr>
          <w:rFonts w:ascii="Palatino Linotype" w:hAnsi="Palatino Linotype" w:cs="Arial"/>
          <w:sz w:val="20"/>
          <w:szCs w:val="20"/>
        </w:rPr>
        <w:t xml:space="preserve"> impegno di un fideiussore al rilascio della garanzia definitiva;</w:t>
      </w:r>
    </w:p>
    <w:p w14:paraId="292A6852" w14:textId="38EC1591"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7</w:t>
      </w:r>
      <w:r w:rsidRPr="00947B81">
        <w:rPr>
          <w:rFonts w:ascii="Palatino Linotype" w:hAnsi="Palatino Linotype" w:cs="Arial"/>
          <w:lang w:val="it-IT"/>
        </w:rPr>
        <w:t xml:space="preserve"> Avvalimento – Ausiliata</w:t>
      </w:r>
    </w:p>
    <w:p w14:paraId="5AF0C94F" w14:textId="3EAA01ED"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6</w:t>
      </w:r>
      <w:r w:rsidRPr="00947B81">
        <w:rPr>
          <w:rFonts w:ascii="Palatino Linotype" w:hAnsi="Palatino Linotype" w:cs="Arial"/>
          <w:lang w:val="it-IT"/>
        </w:rPr>
        <w:t xml:space="preserve"> Avvalimento – Ausiliaria</w:t>
      </w:r>
    </w:p>
    <w:p w14:paraId="6267CC64" w14:textId="28660865" w:rsidR="00947B81" w:rsidRPr="008C56C1" w:rsidRDefault="00947B81" w:rsidP="00737E07">
      <w:pPr>
        <w:pStyle w:val="sche3"/>
        <w:numPr>
          <w:ilvl w:val="0"/>
          <w:numId w:val="23"/>
        </w:numPr>
        <w:suppressAutoHyphens/>
        <w:autoSpaceDN/>
        <w:adjustRightInd/>
        <w:spacing w:line="240" w:lineRule="atLeast"/>
        <w:rPr>
          <w:rFonts w:ascii="Palatino Linotype" w:hAnsi="Palatino Linotype" w:cs="Arial"/>
          <w:lang w:val="it-IT"/>
        </w:rPr>
      </w:pPr>
      <w:r w:rsidRPr="008C56C1">
        <w:rPr>
          <w:rFonts w:ascii="Palatino Linotype" w:hAnsi="Palatino Linotype" w:cs="Arial"/>
          <w:lang w:val="it-IT"/>
        </w:rPr>
        <w:t>Documento Passoe degli operatori economici partecipanti, riferito alla presente procedura di gara</w:t>
      </w:r>
      <w:r w:rsidR="00D60756">
        <w:rPr>
          <w:rFonts w:ascii="Palatino Linotype" w:hAnsi="Palatino Linotype" w:cs="Arial"/>
          <w:lang w:val="it-IT"/>
        </w:rPr>
        <w:t xml:space="preserve"> </w:t>
      </w:r>
      <w:r w:rsidR="00D60756" w:rsidRPr="00D60756">
        <w:rPr>
          <w:rFonts w:ascii="Palatino Linotype" w:hAnsi="Palatino Linotype" w:cs="Arial"/>
          <w:lang w:val="it-IT"/>
        </w:rPr>
        <w:t xml:space="preserve">(in caso di partecipazione a più lotti produrre </w:t>
      </w:r>
      <w:r w:rsidR="006974A5">
        <w:rPr>
          <w:rFonts w:ascii="Palatino Linotype" w:hAnsi="Palatino Linotype" w:cs="Arial"/>
          <w:lang w:val="it-IT"/>
        </w:rPr>
        <w:t>tanti numeri di</w:t>
      </w:r>
      <w:r w:rsidR="00D60756" w:rsidRPr="00D60756">
        <w:rPr>
          <w:rFonts w:ascii="Palatino Linotype" w:hAnsi="Palatino Linotype" w:cs="Arial"/>
          <w:lang w:val="it-IT"/>
        </w:rPr>
        <w:t xml:space="preserve"> </w:t>
      </w:r>
      <w:r w:rsidR="006974A5">
        <w:rPr>
          <w:rFonts w:ascii="Palatino Linotype" w:hAnsi="Palatino Linotype" w:cs="Arial"/>
          <w:lang w:val="it-IT"/>
        </w:rPr>
        <w:t>P</w:t>
      </w:r>
      <w:r w:rsidR="00D60756" w:rsidRPr="00D60756">
        <w:rPr>
          <w:rFonts w:ascii="Palatino Linotype" w:hAnsi="Palatino Linotype" w:cs="Arial"/>
          <w:lang w:val="it-IT"/>
        </w:rPr>
        <w:t xml:space="preserve">assoe per </w:t>
      </w:r>
      <w:r w:rsidR="006974A5">
        <w:rPr>
          <w:rFonts w:ascii="Palatino Linotype" w:hAnsi="Palatino Linotype" w:cs="Arial"/>
          <w:lang w:val="it-IT"/>
        </w:rPr>
        <w:t xml:space="preserve">quanti sono </w:t>
      </w:r>
      <w:r w:rsidR="00D60756" w:rsidRPr="00D60756">
        <w:rPr>
          <w:rFonts w:ascii="Palatino Linotype" w:hAnsi="Palatino Linotype" w:cs="Arial"/>
          <w:lang w:val="it-IT"/>
        </w:rPr>
        <w:t>i lotti di partecipazione)</w:t>
      </w:r>
      <w:r w:rsidRPr="008C56C1">
        <w:rPr>
          <w:rFonts w:ascii="Palatino Linotype" w:hAnsi="Palatino Linotype" w:cs="Arial"/>
          <w:lang w:val="it-IT"/>
        </w:rPr>
        <w:t>;</w:t>
      </w:r>
    </w:p>
    <w:p w14:paraId="4B2987A6" w14:textId="091ED496" w:rsidR="00732FE5" w:rsidRDefault="00732FE5" w:rsidP="00737E07">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8C56C1" w:rsidRPr="008C56C1">
        <w:rPr>
          <w:rFonts w:ascii="Palatino Linotype" w:hAnsi="Palatino Linotype" w:cs="Arial"/>
          <w:sz w:val="20"/>
          <w:szCs w:val="20"/>
        </w:rPr>
        <w:t>4</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7ECE443F" w14:textId="42348FC1" w:rsidR="00AF6601" w:rsidRDefault="00AF6601" w:rsidP="00737E07">
      <w:pPr>
        <w:pStyle w:val="Paragrafoelenco"/>
        <w:numPr>
          <w:ilvl w:val="0"/>
          <w:numId w:val="23"/>
        </w:numPr>
        <w:jc w:val="both"/>
        <w:rPr>
          <w:rFonts w:ascii="Palatino Linotype" w:hAnsi="Palatino Linotype" w:cs="Arial"/>
          <w:sz w:val="20"/>
          <w:szCs w:val="20"/>
        </w:rPr>
      </w:pPr>
      <w:r>
        <w:rPr>
          <w:rFonts w:ascii="Palatino Linotype" w:hAnsi="Palatino Linotype" w:cs="Arial"/>
          <w:sz w:val="20"/>
          <w:szCs w:val="20"/>
        </w:rPr>
        <w:lastRenderedPageBreak/>
        <w:t xml:space="preserve">Allegato 3 </w:t>
      </w:r>
      <w:r w:rsidRPr="00AF6601">
        <w:rPr>
          <w:rFonts w:ascii="Palatino Linotype" w:hAnsi="Palatino Linotype" w:cs="Arial"/>
          <w:sz w:val="20"/>
          <w:szCs w:val="20"/>
        </w:rPr>
        <w:t xml:space="preserve">Dichiarazione </w:t>
      </w:r>
      <w:r w:rsidR="00F17781">
        <w:rPr>
          <w:rFonts w:ascii="Palatino Linotype" w:hAnsi="Palatino Linotype" w:cs="Arial"/>
          <w:sz w:val="20"/>
          <w:szCs w:val="20"/>
        </w:rPr>
        <w:t>tracciabilità flussi finanziari;</w:t>
      </w:r>
    </w:p>
    <w:p w14:paraId="4EB12523" w14:textId="20DAD69E"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 8</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282546C9" w:rsid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(unicamente nel caso in cui l’offerta sia presentata da un soggetto diverso dal legale rappresentante della Ditta concorrente) COPIA DELLA PROCURA, anche in semplice copia fotostatica accompagnata da una dichiarazione  sostitutiva  resa  dal  legale  rappresentante  ai  sensi  dell’art.  47  del  D.P.R.  445/2000,  che confermi la persistenza del conferimento dei poteri di rappresentanza, accompagnata da copia fotostatica del documento d’identità valido del sottoscrittore</w:t>
      </w:r>
      <w:r w:rsidR="00F17781">
        <w:rPr>
          <w:rFonts w:ascii="Palatino Linotype" w:hAnsi="Palatino Linotype" w:cs="Arial"/>
          <w:lang w:val="it-IT"/>
        </w:rPr>
        <w:t>.</w:t>
      </w:r>
    </w:p>
    <w:p w14:paraId="570A2B34" w14:textId="77777777" w:rsidR="006B060E" w:rsidRDefault="006B060E" w:rsidP="004D03CD">
      <w:pPr>
        <w:autoSpaceDE w:val="0"/>
        <w:autoSpaceDN w:val="0"/>
        <w:adjustRightInd w:val="0"/>
        <w:jc w:val="both"/>
        <w:rPr>
          <w:rFonts w:ascii="Palatino Linotype" w:hAnsi="Palatino Linotype" w:cs="Arial"/>
          <w:sz w:val="20"/>
          <w:szCs w:val="20"/>
        </w:rPr>
      </w:pPr>
    </w:p>
    <w:sectPr w:rsidR="006B060E" w:rsidSect="009E3092">
      <w:footerReference w:type="default" r:id="rId9"/>
      <w:headerReference w:type="first" r:id="rId10"/>
      <w:footerReference w:type="first" r:id="rId11"/>
      <w:type w:val="continuous"/>
      <w:pgSz w:w="11906" w:h="16838" w:code="9"/>
      <w:pgMar w:top="1485" w:right="1134" w:bottom="1701" w:left="850" w:header="132"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2DB88" w14:textId="77777777" w:rsidR="001923F1" w:rsidRDefault="001923F1" w:rsidP="00AC4270">
      <w:r>
        <w:separator/>
      </w:r>
    </w:p>
  </w:endnote>
  <w:endnote w:type="continuationSeparator" w:id="0">
    <w:p w14:paraId="335E2125" w14:textId="77777777" w:rsidR="001923F1" w:rsidRDefault="001923F1"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helthmITC Bk BT">
    <w:altName w:val="Century"/>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altName w:val="Palatino Linotype"/>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19ED" w14:textId="6095EDC8" w:rsidR="00E91386" w:rsidRDefault="00E91386" w:rsidP="003434E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B40AA1">
      <w:rPr>
        <w:rFonts w:ascii="Palatino Linotype" w:hAnsi="Palatino Linotype"/>
        <w:b/>
        <w:bCs/>
        <w:i/>
        <w:noProof/>
        <w:color w:val="002060"/>
        <w:sz w:val="18"/>
        <w:szCs w:val="18"/>
      </w:rPr>
      <w:t>13</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5B00" w14:textId="4C2E8E18" w:rsidR="00E91386" w:rsidRDefault="00E91386" w:rsidP="007C41D1">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B40AA1">
      <w:rPr>
        <w:rFonts w:ascii="Palatino Linotype" w:hAnsi="Palatino Linotype"/>
        <w:b/>
        <w:bCs/>
        <w:i/>
        <w:noProof/>
        <w:color w:val="002060"/>
        <w:sz w:val="18"/>
        <w:szCs w:val="18"/>
      </w:rPr>
      <w:t>13</w:t>
    </w:r>
    <w:r w:rsidRPr="00EF730F">
      <w:rPr>
        <w:rFonts w:ascii="Palatino Linotype" w:hAnsi="Palatino Linotype"/>
        <w:b/>
        <w:bCs/>
        <w:i/>
        <w:color w:val="002060"/>
        <w:sz w:val="18"/>
        <w:szCs w:val="18"/>
      </w:rPr>
      <w:fldChar w:fldCharType="end"/>
    </w:r>
  </w:p>
  <w:p w14:paraId="4EEB095A" w14:textId="478D72C2" w:rsidR="00E91386" w:rsidRPr="004C5ECD" w:rsidRDefault="00E91386" w:rsidP="004C5ECD">
    <w:pPr>
      <w:rPr>
        <w:rFonts w:ascii="Palatino Linotype" w:hAnsi="Palatino Linotype"/>
        <w:color w:val="002060"/>
        <w:sz w:val="18"/>
        <w:szCs w:val="18"/>
      </w:rPr>
    </w:pPr>
    <w:r w:rsidRPr="004C5ECD">
      <w:rPr>
        <w:rFonts w:ascii="Palatino Linotype" w:hAnsi="Palatino Linotype"/>
        <w:color w:val="002060"/>
        <w:sz w:val="18"/>
        <w:szCs w:val="18"/>
      </w:rPr>
      <w:t>Mod. Gare e LL PP/0</w:t>
    </w:r>
    <w:r>
      <w:rPr>
        <w:rFonts w:ascii="Palatino Linotype" w:hAnsi="Palatino Linotype"/>
        <w:color w:val="002060"/>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EC17E" w14:textId="77777777" w:rsidR="001923F1" w:rsidRDefault="001923F1" w:rsidP="00AC4270">
      <w:r>
        <w:separator/>
      </w:r>
    </w:p>
  </w:footnote>
  <w:footnote w:type="continuationSeparator" w:id="0">
    <w:p w14:paraId="2DEBE347" w14:textId="77777777" w:rsidR="001923F1" w:rsidRDefault="001923F1" w:rsidP="00AC4270">
      <w:r>
        <w:continuationSeparator/>
      </w:r>
    </w:p>
  </w:footnote>
  <w:footnote w:id="1">
    <w:p w14:paraId="0EE41254" w14:textId="1DB6ACEA" w:rsidR="00E91386" w:rsidRPr="006F1DE2" w:rsidRDefault="00E91386"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E91386" w:rsidRPr="006F1DE2" w:rsidRDefault="00E91386"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E91386" w:rsidRPr="00B54317" w:rsidRDefault="00E91386"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E91386" w:rsidRDefault="00E91386"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0DD497C4" w:rsidR="00E91386" w:rsidRPr="00AA4BF5" w:rsidRDefault="00E91386"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dell’art.80 del D.Lgs</w:t>
      </w:r>
      <w:r>
        <w:rPr>
          <w:rFonts w:ascii="Palatino Linotype" w:hAnsi="Palatino Linotype"/>
          <w:sz w:val="16"/>
          <w:szCs w:val="16"/>
        </w:rPr>
        <w:t>.</w:t>
      </w:r>
      <w:r w:rsidRPr="00AA4BF5">
        <w:rPr>
          <w:rFonts w:ascii="Palatino Linotype" w:hAnsi="Palatino Linotype"/>
          <w:sz w:val="16"/>
          <w:szCs w:val="16"/>
        </w:rPr>
        <w:t xml:space="preserve"> </w:t>
      </w:r>
      <w:r>
        <w:rPr>
          <w:rFonts w:ascii="Palatino Linotype" w:hAnsi="Palatino Linotype"/>
          <w:sz w:val="16"/>
          <w:szCs w:val="16"/>
        </w:rPr>
        <w:t xml:space="preserve">n. </w:t>
      </w:r>
      <w:r w:rsidRPr="00AA4BF5">
        <w:rPr>
          <w:rFonts w:ascii="Palatino Linotype" w:hAnsi="Palatino Linotype"/>
          <w:sz w:val="16"/>
          <w:szCs w:val="16"/>
        </w:rPr>
        <w:t>50/2016 sono:</w:t>
      </w:r>
    </w:p>
    <w:p w14:paraId="03640869"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e direttori tecnici per le società in nome collettivo;</w:t>
      </w:r>
    </w:p>
    <w:p w14:paraId="267116F0"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accomandatari e i direttori tecnici per le società in accomandita semplice;</w:t>
      </w:r>
    </w:p>
    <w:p w14:paraId="6FC86FF8" w14:textId="4F00A66C" w:rsidR="00E91386" w:rsidRDefault="00E91386" w:rsidP="00AA4BF5">
      <w:pPr>
        <w:pStyle w:val="Testonotaapidipagina"/>
        <w:spacing w:before="0" w:beforeAutospacing="0" w:afterAutospacing="0"/>
      </w:pPr>
      <w:r w:rsidRPr="00AA4BF5">
        <w:rPr>
          <w:rFonts w:ascii="Palatino Linotype" w:hAnsi="Palatino Linotype"/>
          <w:sz w:val="16"/>
          <w:szCs w:val="16"/>
        </w:rPr>
        <w:t>- 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14:paraId="6B7FCDDB" w14:textId="77777777" w:rsidR="00E91386" w:rsidRPr="00780AB3" w:rsidRDefault="00E91386" w:rsidP="00D2714D">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 di lavoro.</w:t>
      </w:r>
    </w:p>
  </w:footnote>
  <w:footnote w:id="7">
    <w:p w14:paraId="040994A7" w14:textId="4B8CB842" w:rsidR="00E91386" w:rsidRDefault="00E91386"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Allegare il modelli</w:t>
      </w:r>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C4F7" w14:textId="10FAF939" w:rsidR="00E91386" w:rsidRDefault="00E91386" w:rsidP="008B3290">
    <w:pPr>
      <w:pStyle w:val="Intestazione"/>
      <w:rPr>
        <w:rFonts w:ascii="Palatino Linotype" w:hAnsi="Palatino Linotype"/>
        <w:i/>
        <w:color w:val="002060"/>
        <w:sz w:val="18"/>
        <w:szCs w:val="18"/>
      </w:rPr>
    </w:pPr>
  </w:p>
  <w:p w14:paraId="0737A9BF" w14:textId="77777777" w:rsidR="00E91386" w:rsidRPr="00345EF8" w:rsidRDefault="00E91386" w:rsidP="009E3092">
    <w:pPr>
      <w:pStyle w:val="Titolo1"/>
      <w:spacing w:before="60" w:after="60"/>
      <w:ind w:left="-851" w:right="-851"/>
      <w:jc w:val="left"/>
      <w:rPr>
        <w:rFonts w:ascii="Palatino Linotype" w:hAnsi="Palatino Linotype"/>
        <w:i w:val="0"/>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B877C93"/>
    <w:multiLevelType w:val="hybridMultilevel"/>
    <w:tmpl w:val="0B087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1">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362400"/>
    <w:multiLevelType w:val="hybridMultilevel"/>
    <w:tmpl w:val="E8B06A8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1">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46119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F03413"/>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CF6CC7"/>
    <w:multiLevelType w:val="hybridMultilevel"/>
    <w:tmpl w:val="B4581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1">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1">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1">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1">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1">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93F2826"/>
    <w:multiLevelType w:val="hybridMultilevel"/>
    <w:tmpl w:val="D7A8D1DC"/>
    <w:lvl w:ilvl="0" w:tplc="80026CAA">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1">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2"/>
  </w:num>
  <w:num w:numId="4">
    <w:abstractNumId w:val="13"/>
  </w:num>
  <w:num w:numId="5">
    <w:abstractNumId w:val="23"/>
  </w:num>
  <w:num w:numId="6">
    <w:abstractNumId w:val="28"/>
  </w:num>
  <w:num w:numId="7">
    <w:abstractNumId w:val="25"/>
  </w:num>
  <w:num w:numId="8">
    <w:abstractNumId w:val="8"/>
  </w:num>
  <w:num w:numId="9">
    <w:abstractNumId w:val="20"/>
  </w:num>
  <w:num w:numId="10">
    <w:abstractNumId w:val="32"/>
  </w:num>
  <w:num w:numId="11">
    <w:abstractNumId w:val="29"/>
  </w:num>
  <w:num w:numId="12">
    <w:abstractNumId w:val="8"/>
  </w:num>
  <w:num w:numId="13">
    <w:abstractNumId w:val="9"/>
  </w:num>
  <w:num w:numId="14">
    <w:abstractNumId w:val="6"/>
  </w:num>
  <w:num w:numId="15">
    <w:abstractNumId w:val="27"/>
  </w:num>
  <w:num w:numId="16">
    <w:abstractNumId w:val="12"/>
  </w:num>
  <w:num w:numId="17">
    <w:abstractNumId w:val="19"/>
  </w:num>
  <w:num w:numId="18">
    <w:abstractNumId w:val="21"/>
  </w:num>
  <w:num w:numId="19">
    <w:abstractNumId w:val="16"/>
  </w:num>
  <w:num w:numId="20">
    <w:abstractNumId w:val="33"/>
  </w:num>
  <w:num w:numId="21">
    <w:abstractNumId w:val="26"/>
  </w:num>
  <w:num w:numId="22">
    <w:abstractNumId w:val="30"/>
  </w:num>
  <w:num w:numId="23">
    <w:abstractNumId w:val="18"/>
  </w:num>
  <w:num w:numId="24">
    <w:abstractNumId w:val="24"/>
  </w:num>
  <w:num w:numId="25">
    <w:abstractNumId w:val="5"/>
  </w:num>
  <w:num w:numId="26">
    <w:abstractNumId w:val="7"/>
  </w:num>
  <w:num w:numId="27">
    <w:abstractNumId w:val="10"/>
  </w:num>
  <w:num w:numId="28">
    <w:abstractNumId w:val="15"/>
  </w:num>
  <w:num w:numId="29">
    <w:abstractNumId w:val="14"/>
  </w:num>
  <w:num w:numId="30">
    <w:abstractNumId w:val="31"/>
  </w:num>
  <w:num w:numId="3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9F6"/>
    <w:rsid w:val="000015CB"/>
    <w:rsid w:val="00001EF4"/>
    <w:rsid w:val="00002B31"/>
    <w:rsid w:val="00003471"/>
    <w:rsid w:val="000041CF"/>
    <w:rsid w:val="000059C7"/>
    <w:rsid w:val="000063D1"/>
    <w:rsid w:val="00011BB6"/>
    <w:rsid w:val="00012DB8"/>
    <w:rsid w:val="00013076"/>
    <w:rsid w:val="0001440D"/>
    <w:rsid w:val="000164B2"/>
    <w:rsid w:val="00016874"/>
    <w:rsid w:val="000219F7"/>
    <w:rsid w:val="00021CB5"/>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5ACE"/>
    <w:rsid w:val="00087D6C"/>
    <w:rsid w:val="00087FAD"/>
    <w:rsid w:val="00090154"/>
    <w:rsid w:val="000916F0"/>
    <w:rsid w:val="00097DDC"/>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178A"/>
    <w:rsid w:val="001038F1"/>
    <w:rsid w:val="00105316"/>
    <w:rsid w:val="00105BDF"/>
    <w:rsid w:val="00111B9B"/>
    <w:rsid w:val="00112A21"/>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774"/>
    <w:rsid w:val="001641CF"/>
    <w:rsid w:val="0016456B"/>
    <w:rsid w:val="00164586"/>
    <w:rsid w:val="0016663D"/>
    <w:rsid w:val="00167388"/>
    <w:rsid w:val="00172739"/>
    <w:rsid w:val="001727B9"/>
    <w:rsid w:val="00172896"/>
    <w:rsid w:val="001745BD"/>
    <w:rsid w:val="00180BA0"/>
    <w:rsid w:val="00181351"/>
    <w:rsid w:val="001831BF"/>
    <w:rsid w:val="001837BD"/>
    <w:rsid w:val="00185CA2"/>
    <w:rsid w:val="00190E4F"/>
    <w:rsid w:val="001923F1"/>
    <w:rsid w:val="00192AF3"/>
    <w:rsid w:val="00196CFA"/>
    <w:rsid w:val="0019720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B23"/>
    <w:rsid w:val="001E3DAA"/>
    <w:rsid w:val="001E449D"/>
    <w:rsid w:val="001E4B6D"/>
    <w:rsid w:val="001E577F"/>
    <w:rsid w:val="001E57F3"/>
    <w:rsid w:val="001E7786"/>
    <w:rsid w:val="001F0F3C"/>
    <w:rsid w:val="001F10D7"/>
    <w:rsid w:val="001F606A"/>
    <w:rsid w:val="00200363"/>
    <w:rsid w:val="00200C61"/>
    <w:rsid w:val="002058B0"/>
    <w:rsid w:val="00207EAE"/>
    <w:rsid w:val="00214A23"/>
    <w:rsid w:val="00214BC5"/>
    <w:rsid w:val="00216BF6"/>
    <w:rsid w:val="00217305"/>
    <w:rsid w:val="0021755C"/>
    <w:rsid w:val="002208C7"/>
    <w:rsid w:val="0022217D"/>
    <w:rsid w:val="00222CF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51A4D"/>
    <w:rsid w:val="00260027"/>
    <w:rsid w:val="002650A4"/>
    <w:rsid w:val="0026672D"/>
    <w:rsid w:val="00266870"/>
    <w:rsid w:val="00267D86"/>
    <w:rsid w:val="00270DCB"/>
    <w:rsid w:val="0027160E"/>
    <w:rsid w:val="0027490D"/>
    <w:rsid w:val="00275287"/>
    <w:rsid w:val="00275D3F"/>
    <w:rsid w:val="00275DD2"/>
    <w:rsid w:val="002766CC"/>
    <w:rsid w:val="0027711D"/>
    <w:rsid w:val="00287C6D"/>
    <w:rsid w:val="00292090"/>
    <w:rsid w:val="002933DC"/>
    <w:rsid w:val="002954D0"/>
    <w:rsid w:val="00297993"/>
    <w:rsid w:val="002A05C8"/>
    <w:rsid w:val="002A2629"/>
    <w:rsid w:val="002A2AAF"/>
    <w:rsid w:val="002A2C4E"/>
    <w:rsid w:val="002A4AF5"/>
    <w:rsid w:val="002A4EEF"/>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304D04"/>
    <w:rsid w:val="00305CED"/>
    <w:rsid w:val="00311318"/>
    <w:rsid w:val="00311327"/>
    <w:rsid w:val="00312815"/>
    <w:rsid w:val="00312CB5"/>
    <w:rsid w:val="00317CC2"/>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3678"/>
    <w:rsid w:val="003615C6"/>
    <w:rsid w:val="00362B7E"/>
    <w:rsid w:val="00364C56"/>
    <w:rsid w:val="00374706"/>
    <w:rsid w:val="00374C49"/>
    <w:rsid w:val="003762FE"/>
    <w:rsid w:val="00381120"/>
    <w:rsid w:val="00382EC2"/>
    <w:rsid w:val="0038392D"/>
    <w:rsid w:val="00386D94"/>
    <w:rsid w:val="00387814"/>
    <w:rsid w:val="00392DAD"/>
    <w:rsid w:val="00393B7F"/>
    <w:rsid w:val="0039510E"/>
    <w:rsid w:val="0039530C"/>
    <w:rsid w:val="003A0EB4"/>
    <w:rsid w:val="003A49C7"/>
    <w:rsid w:val="003A4FA6"/>
    <w:rsid w:val="003A6E57"/>
    <w:rsid w:val="003A7F04"/>
    <w:rsid w:val="003B1515"/>
    <w:rsid w:val="003B5C31"/>
    <w:rsid w:val="003B6B48"/>
    <w:rsid w:val="003C2361"/>
    <w:rsid w:val="003C3A00"/>
    <w:rsid w:val="003C4BF6"/>
    <w:rsid w:val="003D048D"/>
    <w:rsid w:val="003D3DFA"/>
    <w:rsid w:val="003D582B"/>
    <w:rsid w:val="003D61FD"/>
    <w:rsid w:val="003E0DD2"/>
    <w:rsid w:val="003E19CA"/>
    <w:rsid w:val="003E37C5"/>
    <w:rsid w:val="003E5A63"/>
    <w:rsid w:val="003E5C77"/>
    <w:rsid w:val="003E6076"/>
    <w:rsid w:val="003F2A28"/>
    <w:rsid w:val="003F352D"/>
    <w:rsid w:val="003F5163"/>
    <w:rsid w:val="003F7D17"/>
    <w:rsid w:val="00400D7C"/>
    <w:rsid w:val="00401F43"/>
    <w:rsid w:val="004027A1"/>
    <w:rsid w:val="00403DA9"/>
    <w:rsid w:val="00405087"/>
    <w:rsid w:val="00405146"/>
    <w:rsid w:val="004064F7"/>
    <w:rsid w:val="00406E6D"/>
    <w:rsid w:val="00411164"/>
    <w:rsid w:val="004112A4"/>
    <w:rsid w:val="0041292D"/>
    <w:rsid w:val="00412E2C"/>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26E2"/>
    <w:rsid w:val="00464225"/>
    <w:rsid w:val="00464B55"/>
    <w:rsid w:val="00464C66"/>
    <w:rsid w:val="00465D58"/>
    <w:rsid w:val="00467A0B"/>
    <w:rsid w:val="00470EFF"/>
    <w:rsid w:val="00470F60"/>
    <w:rsid w:val="00472A00"/>
    <w:rsid w:val="004774D5"/>
    <w:rsid w:val="0047783D"/>
    <w:rsid w:val="00477E18"/>
    <w:rsid w:val="00482220"/>
    <w:rsid w:val="00485A0D"/>
    <w:rsid w:val="00495DFC"/>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C5ECD"/>
    <w:rsid w:val="004D03CD"/>
    <w:rsid w:val="004D32AF"/>
    <w:rsid w:val="004D39A8"/>
    <w:rsid w:val="004D3B1C"/>
    <w:rsid w:val="004D5267"/>
    <w:rsid w:val="004D6CAC"/>
    <w:rsid w:val="004D6F2E"/>
    <w:rsid w:val="004D70BC"/>
    <w:rsid w:val="004D7FB8"/>
    <w:rsid w:val="004E1D75"/>
    <w:rsid w:val="004E2D8D"/>
    <w:rsid w:val="004E3816"/>
    <w:rsid w:val="004E6C90"/>
    <w:rsid w:val="004F0C4C"/>
    <w:rsid w:val="004F25EF"/>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242"/>
    <w:rsid w:val="005476D5"/>
    <w:rsid w:val="0055074A"/>
    <w:rsid w:val="005512E4"/>
    <w:rsid w:val="00553AB1"/>
    <w:rsid w:val="00554355"/>
    <w:rsid w:val="00554A8B"/>
    <w:rsid w:val="005561C3"/>
    <w:rsid w:val="00560445"/>
    <w:rsid w:val="00564003"/>
    <w:rsid w:val="00565B57"/>
    <w:rsid w:val="0056640D"/>
    <w:rsid w:val="005674F8"/>
    <w:rsid w:val="00567E09"/>
    <w:rsid w:val="005753D9"/>
    <w:rsid w:val="00576213"/>
    <w:rsid w:val="00580DE7"/>
    <w:rsid w:val="00584E5C"/>
    <w:rsid w:val="00585260"/>
    <w:rsid w:val="0059076A"/>
    <w:rsid w:val="00591855"/>
    <w:rsid w:val="00592264"/>
    <w:rsid w:val="00594D4E"/>
    <w:rsid w:val="005966F0"/>
    <w:rsid w:val="005A0586"/>
    <w:rsid w:val="005A4DA4"/>
    <w:rsid w:val="005A6D83"/>
    <w:rsid w:val="005A7AEF"/>
    <w:rsid w:val="005B55AB"/>
    <w:rsid w:val="005B60F8"/>
    <w:rsid w:val="005B6542"/>
    <w:rsid w:val="005B7066"/>
    <w:rsid w:val="005B73C2"/>
    <w:rsid w:val="005B7B2D"/>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7B7B"/>
    <w:rsid w:val="00600C79"/>
    <w:rsid w:val="00612DC1"/>
    <w:rsid w:val="00614312"/>
    <w:rsid w:val="00614A0D"/>
    <w:rsid w:val="0062433E"/>
    <w:rsid w:val="00625478"/>
    <w:rsid w:val="00626B82"/>
    <w:rsid w:val="00627B44"/>
    <w:rsid w:val="00630089"/>
    <w:rsid w:val="00631C02"/>
    <w:rsid w:val="006337B1"/>
    <w:rsid w:val="006361F6"/>
    <w:rsid w:val="006371AE"/>
    <w:rsid w:val="006400E7"/>
    <w:rsid w:val="00641243"/>
    <w:rsid w:val="0064554B"/>
    <w:rsid w:val="00646204"/>
    <w:rsid w:val="00650622"/>
    <w:rsid w:val="00652664"/>
    <w:rsid w:val="006542AA"/>
    <w:rsid w:val="00655E20"/>
    <w:rsid w:val="00660C97"/>
    <w:rsid w:val="00661205"/>
    <w:rsid w:val="006616E0"/>
    <w:rsid w:val="00661ABE"/>
    <w:rsid w:val="006664F0"/>
    <w:rsid w:val="00666752"/>
    <w:rsid w:val="00666B06"/>
    <w:rsid w:val="00666EE0"/>
    <w:rsid w:val="00670309"/>
    <w:rsid w:val="00670E95"/>
    <w:rsid w:val="00672264"/>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74A5"/>
    <w:rsid w:val="00697DE5"/>
    <w:rsid w:val="006A2470"/>
    <w:rsid w:val="006A2849"/>
    <w:rsid w:val="006A2EFE"/>
    <w:rsid w:val="006A5111"/>
    <w:rsid w:val="006A6852"/>
    <w:rsid w:val="006B060E"/>
    <w:rsid w:val="006B12D8"/>
    <w:rsid w:val="006B1F6A"/>
    <w:rsid w:val="006B2DD7"/>
    <w:rsid w:val="006B48C5"/>
    <w:rsid w:val="006B6AF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2C11"/>
    <w:rsid w:val="006E3D34"/>
    <w:rsid w:val="006F1DE2"/>
    <w:rsid w:val="006F20E1"/>
    <w:rsid w:val="006F3C7A"/>
    <w:rsid w:val="006F519D"/>
    <w:rsid w:val="0070043C"/>
    <w:rsid w:val="00700F25"/>
    <w:rsid w:val="00703045"/>
    <w:rsid w:val="007107A9"/>
    <w:rsid w:val="00710D3E"/>
    <w:rsid w:val="007113CE"/>
    <w:rsid w:val="00712566"/>
    <w:rsid w:val="00713126"/>
    <w:rsid w:val="007131CD"/>
    <w:rsid w:val="00715910"/>
    <w:rsid w:val="00720706"/>
    <w:rsid w:val="0072148D"/>
    <w:rsid w:val="00721A10"/>
    <w:rsid w:val="007234A1"/>
    <w:rsid w:val="0072712E"/>
    <w:rsid w:val="007274F0"/>
    <w:rsid w:val="00730BA2"/>
    <w:rsid w:val="00732FE5"/>
    <w:rsid w:val="007335EA"/>
    <w:rsid w:val="007357B8"/>
    <w:rsid w:val="00737954"/>
    <w:rsid w:val="00737E07"/>
    <w:rsid w:val="00740A81"/>
    <w:rsid w:val="00741053"/>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6F"/>
    <w:rsid w:val="00776935"/>
    <w:rsid w:val="0077716E"/>
    <w:rsid w:val="00777781"/>
    <w:rsid w:val="00780022"/>
    <w:rsid w:val="00780E0E"/>
    <w:rsid w:val="00780FF3"/>
    <w:rsid w:val="007833BB"/>
    <w:rsid w:val="00783AE1"/>
    <w:rsid w:val="00790B81"/>
    <w:rsid w:val="00792D88"/>
    <w:rsid w:val="00795169"/>
    <w:rsid w:val="0079605D"/>
    <w:rsid w:val="00797CEB"/>
    <w:rsid w:val="007A1B1C"/>
    <w:rsid w:val="007A2A51"/>
    <w:rsid w:val="007A3EB7"/>
    <w:rsid w:val="007A6D9F"/>
    <w:rsid w:val="007B3908"/>
    <w:rsid w:val="007B5F1C"/>
    <w:rsid w:val="007C0D55"/>
    <w:rsid w:val="007C35BE"/>
    <w:rsid w:val="007C3701"/>
    <w:rsid w:val="007C3988"/>
    <w:rsid w:val="007C41D1"/>
    <w:rsid w:val="007C4F81"/>
    <w:rsid w:val="007D077E"/>
    <w:rsid w:val="007D2383"/>
    <w:rsid w:val="007D3E6E"/>
    <w:rsid w:val="007D68D7"/>
    <w:rsid w:val="007D7029"/>
    <w:rsid w:val="007E20AF"/>
    <w:rsid w:val="007E4796"/>
    <w:rsid w:val="007E4C01"/>
    <w:rsid w:val="007E6FE6"/>
    <w:rsid w:val="007F1195"/>
    <w:rsid w:val="007F13B4"/>
    <w:rsid w:val="007F1462"/>
    <w:rsid w:val="007F20F2"/>
    <w:rsid w:val="007F242C"/>
    <w:rsid w:val="007F7B3F"/>
    <w:rsid w:val="00800DF4"/>
    <w:rsid w:val="00802A9B"/>
    <w:rsid w:val="00802E6E"/>
    <w:rsid w:val="008035DB"/>
    <w:rsid w:val="00804589"/>
    <w:rsid w:val="00804D52"/>
    <w:rsid w:val="0080525A"/>
    <w:rsid w:val="00806105"/>
    <w:rsid w:val="0081181C"/>
    <w:rsid w:val="00812895"/>
    <w:rsid w:val="00814126"/>
    <w:rsid w:val="008142E6"/>
    <w:rsid w:val="00814F99"/>
    <w:rsid w:val="008218C5"/>
    <w:rsid w:val="008219D0"/>
    <w:rsid w:val="00825821"/>
    <w:rsid w:val="0082614C"/>
    <w:rsid w:val="008300D1"/>
    <w:rsid w:val="00832828"/>
    <w:rsid w:val="008329F2"/>
    <w:rsid w:val="00833697"/>
    <w:rsid w:val="00843AB6"/>
    <w:rsid w:val="00847887"/>
    <w:rsid w:val="00850D8C"/>
    <w:rsid w:val="00851818"/>
    <w:rsid w:val="0085539D"/>
    <w:rsid w:val="008569A5"/>
    <w:rsid w:val="00856B75"/>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5423"/>
    <w:rsid w:val="008A0E61"/>
    <w:rsid w:val="008A27A1"/>
    <w:rsid w:val="008A4A5E"/>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2BBA"/>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07A4E"/>
    <w:rsid w:val="00910CF9"/>
    <w:rsid w:val="00912D07"/>
    <w:rsid w:val="00913064"/>
    <w:rsid w:val="0091451D"/>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2597"/>
    <w:rsid w:val="00995AAE"/>
    <w:rsid w:val="009A0DB1"/>
    <w:rsid w:val="009A0DD7"/>
    <w:rsid w:val="009A102C"/>
    <w:rsid w:val="009A243E"/>
    <w:rsid w:val="009A24C2"/>
    <w:rsid w:val="009A2F49"/>
    <w:rsid w:val="009A3270"/>
    <w:rsid w:val="009A3DD4"/>
    <w:rsid w:val="009A5BDB"/>
    <w:rsid w:val="009A5E15"/>
    <w:rsid w:val="009A785D"/>
    <w:rsid w:val="009B05B9"/>
    <w:rsid w:val="009B14C3"/>
    <w:rsid w:val="009B5CEC"/>
    <w:rsid w:val="009C376C"/>
    <w:rsid w:val="009C60B8"/>
    <w:rsid w:val="009D1484"/>
    <w:rsid w:val="009D18BF"/>
    <w:rsid w:val="009D31EC"/>
    <w:rsid w:val="009E2BA4"/>
    <w:rsid w:val="009E2D29"/>
    <w:rsid w:val="009E3092"/>
    <w:rsid w:val="009E38FB"/>
    <w:rsid w:val="009E3B7E"/>
    <w:rsid w:val="009E4F8C"/>
    <w:rsid w:val="009E6DD3"/>
    <w:rsid w:val="009E7C5E"/>
    <w:rsid w:val="009F2D76"/>
    <w:rsid w:val="009F5050"/>
    <w:rsid w:val="009F6A03"/>
    <w:rsid w:val="00A01010"/>
    <w:rsid w:val="00A05A60"/>
    <w:rsid w:val="00A071DD"/>
    <w:rsid w:val="00A07578"/>
    <w:rsid w:val="00A12F4E"/>
    <w:rsid w:val="00A134D7"/>
    <w:rsid w:val="00A17AE2"/>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A2FF0"/>
    <w:rsid w:val="00AA4BF5"/>
    <w:rsid w:val="00AA7247"/>
    <w:rsid w:val="00AB15D7"/>
    <w:rsid w:val="00AB297B"/>
    <w:rsid w:val="00AB4DD1"/>
    <w:rsid w:val="00AB5476"/>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688"/>
    <w:rsid w:val="00B31D85"/>
    <w:rsid w:val="00B32A24"/>
    <w:rsid w:val="00B340E0"/>
    <w:rsid w:val="00B365DF"/>
    <w:rsid w:val="00B367FA"/>
    <w:rsid w:val="00B373D8"/>
    <w:rsid w:val="00B40AA1"/>
    <w:rsid w:val="00B40B70"/>
    <w:rsid w:val="00B43165"/>
    <w:rsid w:val="00B448B8"/>
    <w:rsid w:val="00B44BB3"/>
    <w:rsid w:val="00B45B52"/>
    <w:rsid w:val="00B474A8"/>
    <w:rsid w:val="00B506E7"/>
    <w:rsid w:val="00B50BE4"/>
    <w:rsid w:val="00B50F73"/>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3C8"/>
    <w:rsid w:val="00B7175B"/>
    <w:rsid w:val="00B73104"/>
    <w:rsid w:val="00B75AC9"/>
    <w:rsid w:val="00B75DC6"/>
    <w:rsid w:val="00B7701B"/>
    <w:rsid w:val="00B80847"/>
    <w:rsid w:val="00B8478A"/>
    <w:rsid w:val="00B86A3C"/>
    <w:rsid w:val="00B92025"/>
    <w:rsid w:val="00B925F6"/>
    <w:rsid w:val="00B92710"/>
    <w:rsid w:val="00B9681F"/>
    <w:rsid w:val="00BA234D"/>
    <w:rsid w:val="00BA2D48"/>
    <w:rsid w:val="00BA71B6"/>
    <w:rsid w:val="00BA7E3C"/>
    <w:rsid w:val="00BB2F10"/>
    <w:rsid w:val="00BB5DA9"/>
    <w:rsid w:val="00BB5F2E"/>
    <w:rsid w:val="00BB6BA6"/>
    <w:rsid w:val="00BC159B"/>
    <w:rsid w:val="00BC1EB0"/>
    <w:rsid w:val="00BC3337"/>
    <w:rsid w:val="00BC621F"/>
    <w:rsid w:val="00BC6378"/>
    <w:rsid w:val="00BC736C"/>
    <w:rsid w:val="00BD2B6A"/>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C00634"/>
    <w:rsid w:val="00C0162D"/>
    <w:rsid w:val="00C02FAB"/>
    <w:rsid w:val="00C04878"/>
    <w:rsid w:val="00C054D7"/>
    <w:rsid w:val="00C063C9"/>
    <w:rsid w:val="00C14429"/>
    <w:rsid w:val="00C162D9"/>
    <w:rsid w:val="00C16ADD"/>
    <w:rsid w:val="00C170B7"/>
    <w:rsid w:val="00C221D1"/>
    <w:rsid w:val="00C24EC3"/>
    <w:rsid w:val="00C26C82"/>
    <w:rsid w:val="00C273B7"/>
    <w:rsid w:val="00C3091C"/>
    <w:rsid w:val="00C329F8"/>
    <w:rsid w:val="00C32AA3"/>
    <w:rsid w:val="00C331EB"/>
    <w:rsid w:val="00C36049"/>
    <w:rsid w:val="00C371B6"/>
    <w:rsid w:val="00C40AE8"/>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73A9"/>
    <w:rsid w:val="00C90B3E"/>
    <w:rsid w:val="00C95B97"/>
    <w:rsid w:val="00C95E3D"/>
    <w:rsid w:val="00C96241"/>
    <w:rsid w:val="00C96F8A"/>
    <w:rsid w:val="00C977BA"/>
    <w:rsid w:val="00CA4600"/>
    <w:rsid w:val="00CA4E31"/>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6160"/>
    <w:rsid w:val="00D1012C"/>
    <w:rsid w:val="00D14E8A"/>
    <w:rsid w:val="00D14F9A"/>
    <w:rsid w:val="00D17170"/>
    <w:rsid w:val="00D21871"/>
    <w:rsid w:val="00D24A84"/>
    <w:rsid w:val="00D2714D"/>
    <w:rsid w:val="00D31B8B"/>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0756"/>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4A31"/>
    <w:rsid w:val="00D857BC"/>
    <w:rsid w:val="00D86611"/>
    <w:rsid w:val="00D86A66"/>
    <w:rsid w:val="00D87578"/>
    <w:rsid w:val="00D87920"/>
    <w:rsid w:val="00D90735"/>
    <w:rsid w:val="00D90EC5"/>
    <w:rsid w:val="00D95692"/>
    <w:rsid w:val="00D95E75"/>
    <w:rsid w:val="00DA1C6E"/>
    <w:rsid w:val="00DA22C7"/>
    <w:rsid w:val="00DA36EF"/>
    <w:rsid w:val="00DA715B"/>
    <w:rsid w:val="00DA76D3"/>
    <w:rsid w:val="00DA7942"/>
    <w:rsid w:val="00DB133F"/>
    <w:rsid w:val="00DC23D2"/>
    <w:rsid w:val="00DC5D30"/>
    <w:rsid w:val="00DC6734"/>
    <w:rsid w:val="00DC6AB3"/>
    <w:rsid w:val="00DC78AB"/>
    <w:rsid w:val="00DC7CE5"/>
    <w:rsid w:val="00DD0160"/>
    <w:rsid w:val="00DD156C"/>
    <w:rsid w:val="00DD1C92"/>
    <w:rsid w:val="00DD3A07"/>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78B1"/>
    <w:rsid w:val="00E21E7A"/>
    <w:rsid w:val="00E23DC9"/>
    <w:rsid w:val="00E2569B"/>
    <w:rsid w:val="00E265A7"/>
    <w:rsid w:val="00E3023B"/>
    <w:rsid w:val="00E37BF0"/>
    <w:rsid w:val="00E408C1"/>
    <w:rsid w:val="00E41DB3"/>
    <w:rsid w:val="00E423C4"/>
    <w:rsid w:val="00E4258E"/>
    <w:rsid w:val="00E42B42"/>
    <w:rsid w:val="00E43B8C"/>
    <w:rsid w:val="00E43FCB"/>
    <w:rsid w:val="00E450DE"/>
    <w:rsid w:val="00E50482"/>
    <w:rsid w:val="00E51F78"/>
    <w:rsid w:val="00E522C4"/>
    <w:rsid w:val="00E53D73"/>
    <w:rsid w:val="00E54C48"/>
    <w:rsid w:val="00E56A94"/>
    <w:rsid w:val="00E60F7E"/>
    <w:rsid w:val="00E62BCD"/>
    <w:rsid w:val="00E644D8"/>
    <w:rsid w:val="00E703C1"/>
    <w:rsid w:val="00E720F3"/>
    <w:rsid w:val="00E72E7A"/>
    <w:rsid w:val="00E73A55"/>
    <w:rsid w:val="00E7446B"/>
    <w:rsid w:val="00E747FA"/>
    <w:rsid w:val="00E74FDA"/>
    <w:rsid w:val="00E759A1"/>
    <w:rsid w:val="00E765CB"/>
    <w:rsid w:val="00E7792F"/>
    <w:rsid w:val="00E807C5"/>
    <w:rsid w:val="00E81876"/>
    <w:rsid w:val="00E83E06"/>
    <w:rsid w:val="00E8547F"/>
    <w:rsid w:val="00E85840"/>
    <w:rsid w:val="00E85AF9"/>
    <w:rsid w:val="00E90C22"/>
    <w:rsid w:val="00E91386"/>
    <w:rsid w:val="00E91C53"/>
    <w:rsid w:val="00E91F9A"/>
    <w:rsid w:val="00E92AE5"/>
    <w:rsid w:val="00E95B0A"/>
    <w:rsid w:val="00E95CE5"/>
    <w:rsid w:val="00EA034C"/>
    <w:rsid w:val="00EA2123"/>
    <w:rsid w:val="00EA65D9"/>
    <w:rsid w:val="00EA6640"/>
    <w:rsid w:val="00EA71B5"/>
    <w:rsid w:val="00EA7DA0"/>
    <w:rsid w:val="00EB19EB"/>
    <w:rsid w:val="00EB1C56"/>
    <w:rsid w:val="00EB37BA"/>
    <w:rsid w:val="00EB3998"/>
    <w:rsid w:val="00EB5130"/>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50C"/>
    <w:rsid w:val="00EE7FBF"/>
    <w:rsid w:val="00EF1894"/>
    <w:rsid w:val="00EF1A6E"/>
    <w:rsid w:val="00EF2092"/>
    <w:rsid w:val="00EF3099"/>
    <w:rsid w:val="00EF5A26"/>
    <w:rsid w:val="00EF6750"/>
    <w:rsid w:val="00F01178"/>
    <w:rsid w:val="00F022DF"/>
    <w:rsid w:val="00F02E26"/>
    <w:rsid w:val="00F03C57"/>
    <w:rsid w:val="00F043AF"/>
    <w:rsid w:val="00F05CD7"/>
    <w:rsid w:val="00F05E7C"/>
    <w:rsid w:val="00F12FFB"/>
    <w:rsid w:val="00F14F39"/>
    <w:rsid w:val="00F16CEE"/>
    <w:rsid w:val="00F17781"/>
    <w:rsid w:val="00F1790E"/>
    <w:rsid w:val="00F212E1"/>
    <w:rsid w:val="00F221D7"/>
    <w:rsid w:val="00F23577"/>
    <w:rsid w:val="00F239D4"/>
    <w:rsid w:val="00F2652F"/>
    <w:rsid w:val="00F2686A"/>
    <w:rsid w:val="00F304A8"/>
    <w:rsid w:val="00F308C1"/>
    <w:rsid w:val="00F40513"/>
    <w:rsid w:val="00F40962"/>
    <w:rsid w:val="00F447AD"/>
    <w:rsid w:val="00F47C64"/>
    <w:rsid w:val="00F54FA6"/>
    <w:rsid w:val="00F56836"/>
    <w:rsid w:val="00F569C1"/>
    <w:rsid w:val="00F60578"/>
    <w:rsid w:val="00F63133"/>
    <w:rsid w:val="00F63905"/>
    <w:rsid w:val="00F646CF"/>
    <w:rsid w:val="00F64DCA"/>
    <w:rsid w:val="00F64F02"/>
    <w:rsid w:val="00F6504B"/>
    <w:rsid w:val="00F6504F"/>
    <w:rsid w:val="00F672F9"/>
    <w:rsid w:val="00F67A3E"/>
    <w:rsid w:val="00F70401"/>
    <w:rsid w:val="00F70420"/>
    <w:rsid w:val="00F74FC7"/>
    <w:rsid w:val="00F77637"/>
    <w:rsid w:val="00F82BFE"/>
    <w:rsid w:val="00F82C1C"/>
    <w:rsid w:val="00F82FAA"/>
    <w:rsid w:val="00F843D8"/>
    <w:rsid w:val="00F845A4"/>
    <w:rsid w:val="00F86226"/>
    <w:rsid w:val="00F87182"/>
    <w:rsid w:val="00F87EB7"/>
    <w:rsid w:val="00F938EE"/>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4143"/>
    <w:rsid w:val="00FC5711"/>
    <w:rsid w:val="00FC60EA"/>
    <w:rsid w:val="00FD099E"/>
    <w:rsid w:val="00FD242F"/>
    <w:rsid w:val="00FD60B1"/>
    <w:rsid w:val="00FD6588"/>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qFormat/>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 w:type="table" w:styleId="Grigliatabella4">
    <w:name w:val="Table Grid 4"/>
    <w:basedOn w:val="Tabellanormale"/>
    <w:rsid w:val="009E3B7E"/>
    <w:pPr>
      <w:suppressAutoHyphens/>
      <w:spacing w:after="0" w:line="240" w:lineRule="auto"/>
    </w:pPr>
    <w:rPr>
      <w:rFonts w:ascii="Times New Roman" w:eastAsia="Times New Roman"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CollegamentoInternet">
    <w:name w:val="Collegamento Internet"/>
    <w:basedOn w:val="Carpredefinitoparagrafo"/>
    <w:uiPriority w:val="99"/>
    <w:unhideWhenUsed/>
    <w:rsid w:val="00F177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07749ART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609A0-4CBA-40F9-B43B-ED0032CF9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5150</Words>
  <Characters>29358</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User</cp:lastModifiedBy>
  <cp:revision>8</cp:revision>
  <cp:lastPrinted>2023-05-31T11:25:00Z</cp:lastPrinted>
  <dcterms:created xsi:type="dcterms:W3CDTF">2023-05-31T09:59:00Z</dcterms:created>
  <dcterms:modified xsi:type="dcterms:W3CDTF">2023-06-19T10:40:00Z</dcterms:modified>
</cp:coreProperties>
</file>