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58B5E" w14:textId="6799D08B" w:rsidR="00A134D7" w:rsidRDefault="00A134D7" w:rsidP="00A134D7">
      <w:pPr>
        <w:pStyle w:val="ALLEGATO"/>
      </w:pPr>
      <w:r>
        <w:t xml:space="preserve">Allegato </w:t>
      </w:r>
      <w:r w:rsidR="001B1538">
        <w:t>1</w:t>
      </w:r>
    </w:p>
    <w:p w14:paraId="65F565E1" w14:textId="77777777" w:rsidR="006B060E" w:rsidRDefault="006B060E" w:rsidP="002331E6">
      <w:pPr>
        <w:jc w:val="center"/>
        <w:rPr>
          <w:rFonts w:ascii="Palatino Linotype" w:hAnsi="Palatino Linotype"/>
        </w:rPr>
      </w:pPr>
      <w:r>
        <w:rPr>
          <w:rFonts w:ascii="Palatino Linotype" w:hAnsi="Palatino Linotype"/>
        </w:rPr>
        <w:t xml:space="preserve"> </w:t>
      </w:r>
    </w:p>
    <w:p w14:paraId="12524308" w14:textId="77777777" w:rsidR="006B060E" w:rsidRDefault="006B060E" w:rsidP="002331E6">
      <w:pPr>
        <w:jc w:val="center"/>
        <w:rPr>
          <w:rFonts w:ascii="Palatino Linotype" w:hAnsi="Palatino Linotype"/>
        </w:rPr>
      </w:pPr>
    </w:p>
    <w:p w14:paraId="78E238A9" w14:textId="77777777" w:rsidR="006B060E" w:rsidRDefault="006B060E" w:rsidP="002331E6">
      <w:pPr>
        <w:jc w:val="center"/>
        <w:rPr>
          <w:rFonts w:ascii="Palatino Linotype" w:hAnsi="Palatino Linotype"/>
        </w:rPr>
      </w:pPr>
    </w:p>
    <w:p w14:paraId="19A4926C" w14:textId="77777777" w:rsidR="006B060E" w:rsidRDefault="006B060E" w:rsidP="00534EB8">
      <w:pPr>
        <w:jc w:val="center"/>
        <w:rPr>
          <w:rFonts w:ascii="Palatino Linotype" w:hAnsi="Palatino Linotype"/>
        </w:rPr>
      </w:pPr>
    </w:p>
    <w:p w14:paraId="599209C8" w14:textId="77777777" w:rsidR="006B060E" w:rsidRDefault="006B060E" w:rsidP="00800DF4">
      <w:pPr>
        <w:jc w:val="center"/>
        <w:outlineLvl w:val="0"/>
        <w:rPr>
          <w:sz w:val="22"/>
          <w:szCs w:val="22"/>
        </w:rPr>
      </w:pPr>
      <w:r w:rsidRPr="00800DF4">
        <w:rPr>
          <w:rFonts w:ascii="Palatino Linotype" w:hAnsi="Palatino Linotype"/>
          <w:b/>
          <w:sz w:val="40"/>
          <w:szCs w:val="40"/>
        </w:rPr>
        <w:t xml:space="preserve">Schema </w:t>
      </w:r>
      <w:r>
        <w:rPr>
          <w:rFonts w:ascii="Palatino Linotype" w:hAnsi="Palatino Linotype"/>
          <w:b/>
          <w:sz w:val="40"/>
          <w:szCs w:val="40"/>
        </w:rPr>
        <w:t xml:space="preserve">di </w:t>
      </w:r>
      <w:r w:rsidRPr="00800DF4">
        <w:rPr>
          <w:rFonts w:ascii="Palatino Linotype" w:hAnsi="Palatino Linotype"/>
          <w:b/>
          <w:sz w:val="40"/>
          <w:szCs w:val="40"/>
        </w:rPr>
        <w:t>Domanda di partecipazione</w:t>
      </w:r>
    </w:p>
    <w:p w14:paraId="528E219C" w14:textId="77777777" w:rsidR="006B060E" w:rsidRPr="00987F8B" w:rsidRDefault="006B060E" w:rsidP="00800DF4">
      <w:pPr>
        <w:jc w:val="center"/>
        <w:rPr>
          <w:b/>
          <w:sz w:val="22"/>
          <w:szCs w:val="22"/>
        </w:rPr>
      </w:pPr>
    </w:p>
    <w:p w14:paraId="31AC435A" w14:textId="77777777" w:rsidR="006B060E" w:rsidRDefault="006B060E" w:rsidP="002E1406">
      <w:pPr>
        <w:tabs>
          <w:tab w:val="left" w:pos="5290"/>
        </w:tabs>
        <w:ind w:left="180"/>
      </w:pPr>
      <w:r>
        <w:tab/>
      </w:r>
    </w:p>
    <w:p w14:paraId="38A099D4" w14:textId="77777777" w:rsidR="006B060E" w:rsidRPr="00987F8B" w:rsidRDefault="006B060E" w:rsidP="002E1406">
      <w:pPr>
        <w:tabs>
          <w:tab w:val="left" w:pos="5290"/>
        </w:tabs>
        <w:ind w:left="180"/>
        <w:rPr>
          <w:b/>
        </w:rPr>
      </w:pPr>
    </w:p>
    <w:p w14:paraId="1103F736" w14:textId="77777777" w:rsidR="0084147B" w:rsidRPr="003E43B3" w:rsidRDefault="0084147B" w:rsidP="0084147B">
      <w:pPr>
        <w:widowControl w:val="0"/>
        <w:spacing w:line="23" w:lineRule="atLeast"/>
        <w:ind w:left="567"/>
        <w:rPr>
          <w:rFonts w:asciiTheme="minorHAnsi" w:hAnsiTheme="minorHAnsi"/>
          <w:b/>
          <w:caps/>
          <w:szCs w:val="20"/>
        </w:rPr>
      </w:pPr>
      <w:r w:rsidRPr="003E43B3">
        <w:rPr>
          <w:rFonts w:asciiTheme="minorHAnsi" w:hAnsiTheme="minorHAnsi"/>
          <w:b/>
          <w:caps/>
          <w:szCs w:val="20"/>
        </w:rPr>
        <w:t>Procedura aperta PER AFFIDAMENTO DEL SERVIZIO DI SOMMINISTRAZIONE DI LAVORO A TEMPO DETERMINATO PER OPERATORI IDRAULICO-FORESTALI PROFESSIONALI SPECIALIZZATI DA IMPIEGARE NEL SERVIZIO ANTINCENDIO BOSCHIVO (AIB) DELLA COMUNITA’ MONTANA VALLO DI DIANO</w:t>
      </w:r>
      <w:r>
        <w:rPr>
          <w:rFonts w:asciiTheme="minorHAnsi" w:hAnsiTheme="minorHAnsi"/>
          <w:b/>
          <w:caps/>
          <w:szCs w:val="20"/>
        </w:rPr>
        <w:t xml:space="preserve"> - </w:t>
      </w:r>
      <w:r w:rsidRPr="003E43B3">
        <w:rPr>
          <w:rFonts w:asciiTheme="minorHAnsi" w:hAnsiTheme="minorHAnsi"/>
          <w:b/>
          <w:caps/>
          <w:szCs w:val="20"/>
        </w:rPr>
        <w:t>CUP: _____________ - CIG: _______________</w:t>
      </w:r>
    </w:p>
    <w:p w14:paraId="57F3F03E" w14:textId="602F93A7" w:rsidR="0084147B" w:rsidRPr="003E43B3" w:rsidRDefault="0084147B" w:rsidP="0084147B">
      <w:pPr>
        <w:widowControl w:val="0"/>
        <w:spacing w:line="23" w:lineRule="atLeast"/>
        <w:ind w:left="567"/>
        <w:rPr>
          <w:rFonts w:asciiTheme="minorHAnsi" w:hAnsiTheme="minorHAnsi"/>
          <w:b/>
          <w:caps/>
          <w:szCs w:val="20"/>
        </w:rPr>
      </w:pPr>
    </w:p>
    <w:p w14:paraId="38B8B106" w14:textId="55C8C12D" w:rsidR="00D17170" w:rsidRPr="00D17170" w:rsidRDefault="00D17170" w:rsidP="00780FF3">
      <w:pPr>
        <w:jc w:val="both"/>
        <w:rPr>
          <w:b/>
        </w:rPr>
      </w:pPr>
    </w:p>
    <w:p w14:paraId="7DEDD780" w14:textId="77777777" w:rsidR="00D17170" w:rsidRDefault="00D17170" w:rsidP="00800DF4">
      <w:pPr>
        <w:jc w:val="both"/>
        <w:rPr>
          <w:b/>
        </w:rPr>
      </w:pPr>
    </w:p>
    <w:p w14:paraId="1D956B2C" w14:textId="77777777" w:rsidR="00D17170" w:rsidRDefault="00D17170" w:rsidP="00800DF4">
      <w:pPr>
        <w:jc w:val="both"/>
        <w:rPr>
          <w:b/>
        </w:rPr>
      </w:pPr>
    </w:p>
    <w:p w14:paraId="7FB6D87F" w14:textId="77777777" w:rsidR="006B060E" w:rsidRPr="00E7792F" w:rsidRDefault="006B060E" w:rsidP="00800DF4">
      <w:pPr>
        <w:jc w:val="both"/>
        <w:rPr>
          <w:sz w:val="20"/>
          <w:szCs w:val="20"/>
        </w:rPr>
      </w:pPr>
    </w:p>
    <w:p w14:paraId="6E71043B" w14:textId="77777777" w:rsidR="006B060E" w:rsidRPr="007059B8" w:rsidRDefault="006B060E" w:rsidP="00800DF4">
      <w:pPr>
        <w:jc w:val="both"/>
        <w:rPr>
          <w:rFonts w:ascii="Palatino Linotype" w:hAnsi="Palatino Linotype"/>
          <w:sz w:val="22"/>
          <w:szCs w:val="22"/>
        </w:rPr>
      </w:pPr>
    </w:p>
    <w:p w14:paraId="00BC3BAF"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504A47D2" w14:textId="77777777" w:rsidR="006B060E" w:rsidRDefault="006B060E" w:rsidP="00534EB8">
      <w:pPr>
        <w:widowControl w:val="0"/>
        <w:tabs>
          <w:tab w:val="left" w:pos="3969"/>
        </w:tabs>
        <w:spacing w:after="120" w:line="276" w:lineRule="auto"/>
        <w:rPr>
          <w:rFonts w:ascii="Palatino Linotype" w:hAnsi="Palatino Linotype" w:cs="Arial"/>
          <w:i/>
          <w:iCs/>
          <w:sz w:val="20"/>
          <w:szCs w:val="20"/>
        </w:rPr>
      </w:pPr>
    </w:p>
    <w:p w14:paraId="4CB21350" w14:textId="77777777" w:rsidR="006B060E" w:rsidRDefault="006B060E">
      <w:pPr>
        <w:spacing w:after="160" w:line="259" w:lineRule="auto"/>
        <w:rPr>
          <w:rFonts w:ascii="Palatino Linotype" w:hAnsi="Palatino Linotype" w:cs="Arial"/>
          <w:i/>
          <w:iCs/>
          <w:sz w:val="20"/>
          <w:szCs w:val="20"/>
        </w:rPr>
      </w:pPr>
      <w:r>
        <w:rPr>
          <w:rFonts w:ascii="Palatino Linotype" w:hAnsi="Palatino Linotype" w:cs="Arial"/>
          <w:i/>
          <w:iCs/>
          <w:sz w:val="20"/>
          <w:szCs w:val="20"/>
        </w:rPr>
        <w:br w:type="page"/>
      </w:r>
    </w:p>
    <w:p w14:paraId="669BC910" w14:textId="7638D73E" w:rsidR="006B060E" w:rsidRPr="00C746D0" w:rsidRDefault="001B1538" w:rsidP="00AC3964">
      <w:pPr>
        <w:rPr>
          <w:rFonts w:ascii="Palatino Linotype" w:hAnsi="Palatino Linotype" w:cs="Arial"/>
          <w:b/>
          <w:sz w:val="20"/>
          <w:szCs w:val="20"/>
        </w:rPr>
      </w:pPr>
      <w:r w:rsidRPr="00F42C9D">
        <w:rPr>
          <w:rFonts w:ascii="Palatino Linotype" w:hAnsi="Palatino Linotype" w:cs="Arial"/>
          <w:b/>
          <w:noProof/>
          <w:sz w:val="20"/>
          <w:szCs w:val="20"/>
        </w:rPr>
        <w:lastRenderedPageBreak/>
        <mc:AlternateContent>
          <mc:Choice Requires="wps">
            <w:drawing>
              <wp:anchor distT="45720" distB="45720" distL="114300" distR="114300" simplePos="0" relativeHeight="251659264" behindDoc="0" locked="0" layoutInCell="1" allowOverlap="1" wp14:anchorId="06E03000" wp14:editId="23C6F23C">
                <wp:simplePos x="0" y="0"/>
                <wp:positionH relativeFrom="margin">
                  <wp:posOffset>131996</wp:posOffset>
                </wp:positionH>
                <wp:positionV relativeFrom="paragraph">
                  <wp:posOffset>89882</wp:posOffset>
                </wp:positionV>
                <wp:extent cx="657225" cy="704850"/>
                <wp:effectExtent l="0" t="0" r="28575" b="19050"/>
                <wp:wrapSquare wrapText="bothSides"/>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 cy="704850"/>
                        </a:xfrm>
                        <a:prstGeom prst="rect">
                          <a:avLst/>
                        </a:prstGeom>
                        <a:solidFill>
                          <a:srgbClr val="FFFFFF"/>
                        </a:solidFill>
                        <a:ln w="9525">
                          <a:solidFill>
                            <a:srgbClr val="000000"/>
                          </a:solidFill>
                          <a:miter lim="800000"/>
                          <a:headEnd/>
                          <a:tailEnd/>
                        </a:ln>
                      </wps:spPr>
                      <wps:txbx>
                        <w:txbxContent>
                          <w:p w14:paraId="6A3EDB11" w14:textId="77777777" w:rsidR="00E91386" w:rsidRPr="006D6541" w:rsidRDefault="00E91386"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E03000" id="_x0000_t202" coordsize="21600,21600" o:spt="202" path="m,l,21600r21600,l21600,xe">
                <v:stroke joinstyle="miter"/>
                <v:path gradientshapeok="t" o:connecttype="rect"/>
              </v:shapetype>
              <v:shape id="Casella di testo 1" o:spid="_x0000_s1026" type="#_x0000_t202" style="position:absolute;margin-left:10.4pt;margin-top:7.1pt;width:51.75pt;height:55.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">
                <v:textbox>
                  <w:txbxContent>
                    <w:p w14:paraId="6A3EDB11" w14:textId="77777777" w:rsidR="00E91386" w:rsidRPr="006D6541" w:rsidRDefault="00E91386" w:rsidP="00AC3964">
                      <w:pPr>
                        <w:spacing w:line="360" w:lineRule="auto"/>
                        <w:jc w:val="both"/>
                        <w:rPr>
                          <w:rFonts w:ascii="Palatino Linotype" w:hAnsi="Palatino Linotype"/>
                          <w:sz w:val="20"/>
                          <w:szCs w:val="20"/>
                        </w:rPr>
                      </w:pPr>
                      <w:r w:rsidRPr="006D6541">
                        <w:rPr>
                          <w:rFonts w:ascii="Palatino Linotype" w:hAnsi="Palatino Linotype"/>
                          <w:sz w:val="20"/>
                          <w:szCs w:val="20"/>
                        </w:rPr>
                        <w:t>Bollo da € 16,00</w:t>
                      </w:r>
                    </w:p>
                  </w:txbxContent>
                </v:textbox>
                <w10:wrap type="square" anchorx="margin"/>
              </v:shape>
            </w:pict>
          </mc:Fallback>
        </mc:AlternateContent>
      </w:r>
    </w:p>
    <w:p w14:paraId="64DB380C" w14:textId="7FFF0008" w:rsidR="009E3092" w:rsidRDefault="006B060E" w:rsidP="009E3092">
      <w:pPr>
        <w:autoSpaceDE w:val="0"/>
        <w:autoSpaceDN w:val="0"/>
        <w:adjustRightInd w:val="0"/>
        <w:ind w:left="4248"/>
        <w:rPr>
          <w:rFonts w:ascii="Palatino Linotype" w:hAnsi="Palatino Linotype" w:cs="Arial"/>
          <w:sz w:val="20"/>
          <w:szCs w:val="20"/>
        </w:rPr>
      </w:pPr>
      <w:r w:rsidRPr="00F82BFE">
        <w:rPr>
          <w:rFonts w:ascii="Palatino Linotype" w:hAnsi="Palatino Linotype" w:cs="Arial"/>
          <w:sz w:val="20"/>
          <w:szCs w:val="20"/>
        </w:rPr>
        <w:t>A</w:t>
      </w:r>
      <w:r w:rsidR="001B1538">
        <w:rPr>
          <w:rFonts w:ascii="Palatino Linotype" w:hAnsi="Palatino Linotype" w:cs="Arial"/>
          <w:sz w:val="20"/>
          <w:szCs w:val="20"/>
        </w:rPr>
        <w:t>l</w:t>
      </w:r>
      <w:r w:rsidR="009E3092">
        <w:rPr>
          <w:rFonts w:ascii="Palatino Linotype" w:hAnsi="Palatino Linotype" w:cs="Arial"/>
          <w:sz w:val="20"/>
          <w:szCs w:val="20"/>
        </w:rPr>
        <w:t>la Comunità Montana “</w:t>
      </w:r>
      <w:r w:rsidR="002A4EEF">
        <w:rPr>
          <w:rFonts w:ascii="Palatino Linotype" w:hAnsi="Palatino Linotype" w:cs="Arial"/>
          <w:sz w:val="20"/>
          <w:szCs w:val="20"/>
        </w:rPr>
        <w:t>…………</w:t>
      </w:r>
      <w:proofErr w:type="gramStart"/>
      <w:r w:rsidR="002A4EEF">
        <w:rPr>
          <w:rFonts w:ascii="Palatino Linotype" w:hAnsi="Palatino Linotype" w:cs="Arial"/>
          <w:sz w:val="20"/>
          <w:szCs w:val="20"/>
        </w:rPr>
        <w:t>…….</w:t>
      </w:r>
      <w:proofErr w:type="gramEnd"/>
      <w:r w:rsidR="002A4EEF">
        <w:rPr>
          <w:rFonts w:ascii="Palatino Linotype" w:hAnsi="Palatino Linotype" w:cs="Arial"/>
          <w:sz w:val="20"/>
          <w:szCs w:val="20"/>
        </w:rPr>
        <w:t>.</w:t>
      </w:r>
      <w:r w:rsidR="009E3092">
        <w:rPr>
          <w:rFonts w:ascii="Palatino Linotype" w:hAnsi="Palatino Linotype" w:cs="Arial"/>
          <w:sz w:val="20"/>
          <w:szCs w:val="20"/>
        </w:rPr>
        <w:t>”</w:t>
      </w:r>
    </w:p>
    <w:p w14:paraId="3AB5350E" w14:textId="1A2F4087" w:rsidR="009E3092" w:rsidRPr="001B1538" w:rsidRDefault="001B1538" w:rsidP="009E3092">
      <w:pPr>
        <w:autoSpaceDE w:val="0"/>
        <w:autoSpaceDN w:val="0"/>
        <w:adjustRightInd w:val="0"/>
        <w:ind w:left="4248" w:firstLine="708"/>
        <w:rPr>
          <w:rFonts w:ascii="Palatino Linotype" w:hAnsi="Palatino Linotype" w:cs="Arial"/>
          <w:sz w:val="20"/>
          <w:szCs w:val="20"/>
        </w:rPr>
      </w:pPr>
      <w:r>
        <w:rPr>
          <w:rFonts w:ascii="Palatino Linotype" w:hAnsi="Palatino Linotype" w:cs="Arial"/>
          <w:sz w:val="20"/>
          <w:szCs w:val="20"/>
        </w:rPr>
        <w:tab/>
      </w:r>
    </w:p>
    <w:p w14:paraId="42DFAEBB" w14:textId="0AFDF368" w:rsidR="006B060E" w:rsidRPr="001B1538" w:rsidRDefault="006B060E" w:rsidP="001B1538">
      <w:pPr>
        <w:autoSpaceDE w:val="0"/>
        <w:autoSpaceDN w:val="0"/>
        <w:adjustRightInd w:val="0"/>
        <w:ind w:left="4956"/>
        <w:rPr>
          <w:rFonts w:ascii="Palatino Linotype" w:hAnsi="Palatino Linotype" w:cs="Arial"/>
          <w:sz w:val="20"/>
          <w:szCs w:val="20"/>
        </w:rPr>
      </w:pPr>
    </w:p>
    <w:p w14:paraId="1A3F2523" w14:textId="52EAA286" w:rsidR="006B060E" w:rsidRDefault="006B060E" w:rsidP="00AC3964">
      <w:pPr>
        <w:autoSpaceDE w:val="0"/>
        <w:autoSpaceDN w:val="0"/>
        <w:adjustRightInd w:val="0"/>
        <w:jc w:val="both"/>
        <w:rPr>
          <w:rFonts w:ascii="Palatino Linotype" w:hAnsi="Palatino Linotype" w:cs="Arial"/>
          <w:sz w:val="20"/>
          <w:szCs w:val="20"/>
        </w:rPr>
      </w:pPr>
    </w:p>
    <w:p w14:paraId="03806418" w14:textId="03F75E5E" w:rsidR="006B060E" w:rsidRDefault="006B060E" w:rsidP="00AC3964">
      <w:pPr>
        <w:autoSpaceDE w:val="0"/>
        <w:autoSpaceDN w:val="0"/>
        <w:adjustRightInd w:val="0"/>
        <w:jc w:val="both"/>
        <w:rPr>
          <w:rFonts w:ascii="Palatino Linotype" w:hAnsi="Palatino Linotype" w:cs="Arial"/>
          <w:sz w:val="20"/>
          <w:szCs w:val="20"/>
        </w:rPr>
      </w:pPr>
    </w:p>
    <w:p w14:paraId="6F8C9EEB" w14:textId="77777777" w:rsidR="006B060E" w:rsidRPr="00F42C9D" w:rsidRDefault="006B060E" w:rsidP="00AC3964">
      <w:pPr>
        <w:autoSpaceDE w:val="0"/>
        <w:autoSpaceDN w:val="0"/>
        <w:adjustRightInd w:val="0"/>
        <w:jc w:val="both"/>
        <w:rPr>
          <w:rFonts w:ascii="Palatino Linotype" w:hAnsi="Palatino Linotype" w:cs="Arial"/>
          <w:sz w:val="20"/>
          <w:szCs w:val="20"/>
        </w:rPr>
      </w:pPr>
    </w:p>
    <w:p w14:paraId="39A56661" w14:textId="09379BA8" w:rsidR="0084147B" w:rsidRPr="003E43B3" w:rsidRDefault="0084147B" w:rsidP="0084147B">
      <w:pPr>
        <w:widowControl w:val="0"/>
        <w:spacing w:line="23" w:lineRule="atLeast"/>
        <w:jc w:val="both"/>
        <w:rPr>
          <w:rFonts w:asciiTheme="minorHAnsi" w:hAnsiTheme="minorHAnsi"/>
          <w:b/>
          <w:caps/>
          <w:szCs w:val="20"/>
        </w:rPr>
      </w:pPr>
      <w:r w:rsidRPr="003E43B3">
        <w:rPr>
          <w:rFonts w:asciiTheme="minorHAnsi" w:hAnsiTheme="minorHAnsi"/>
          <w:b/>
          <w:caps/>
          <w:szCs w:val="20"/>
        </w:rPr>
        <w:t>Procedura aperta PER AFFIDAMENTO DEL SERVIZIO DI SOMMINISTRAZIONE DI LAVORO A TEMPO DETERMINATO PER OPERATORI IDRAULICO-FORESTALI PROFESSIONALI SPECIALIZZATI DA IMPIEGARE NEL SERVIZIO ANTINCENDIO BOSCHIVO (AIB) DELLA COMUNITA’ MONTANA VALLO DI DIANO</w:t>
      </w:r>
      <w:r>
        <w:rPr>
          <w:rFonts w:asciiTheme="minorHAnsi" w:hAnsiTheme="minorHAnsi"/>
          <w:b/>
          <w:caps/>
          <w:szCs w:val="20"/>
        </w:rPr>
        <w:t xml:space="preserve">   </w:t>
      </w:r>
      <w:proofErr w:type="gramStart"/>
      <w:r>
        <w:rPr>
          <w:rFonts w:asciiTheme="minorHAnsi" w:hAnsiTheme="minorHAnsi"/>
          <w:b/>
          <w:caps/>
          <w:szCs w:val="20"/>
        </w:rPr>
        <w:t xml:space="preserve">-  </w:t>
      </w:r>
      <w:r w:rsidRPr="003E43B3">
        <w:rPr>
          <w:rFonts w:asciiTheme="minorHAnsi" w:hAnsiTheme="minorHAnsi"/>
          <w:b/>
          <w:caps/>
          <w:szCs w:val="20"/>
        </w:rPr>
        <w:t>CUP</w:t>
      </w:r>
      <w:proofErr w:type="gramEnd"/>
      <w:r w:rsidRPr="003E43B3">
        <w:rPr>
          <w:rFonts w:asciiTheme="minorHAnsi" w:hAnsiTheme="minorHAnsi"/>
          <w:b/>
          <w:caps/>
          <w:szCs w:val="20"/>
        </w:rPr>
        <w:t>: _____________ - CIG: _______________</w:t>
      </w:r>
    </w:p>
    <w:p w14:paraId="56309730" w14:textId="4CA64188" w:rsidR="00A17AE2" w:rsidRDefault="00A17AE2" w:rsidP="00A17AE2">
      <w:pPr>
        <w:ind w:left="426"/>
        <w:jc w:val="both"/>
        <w:rPr>
          <w:rFonts w:ascii="Palatino Linotype" w:hAnsi="Palatino Linotype"/>
          <w:sz w:val="20"/>
          <w:szCs w:val="20"/>
        </w:rPr>
      </w:pPr>
    </w:p>
    <w:p w14:paraId="212CDF37" w14:textId="77777777" w:rsidR="0084147B" w:rsidRPr="00F42C9D" w:rsidRDefault="0084147B" w:rsidP="00A17AE2">
      <w:pPr>
        <w:ind w:left="426"/>
        <w:jc w:val="both"/>
        <w:rPr>
          <w:rFonts w:ascii="Palatino Linotype" w:hAnsi="Palatino Linotype"/>
          <w:sz w:val="20"/>
          <w:szCs w:val="20"/>
        </w:rPr>
      </w:pPr>
    </w:p>
    <w:p w14:paraId="5BC22660" w14:textId="77777777" w:rsidR="006F1DE2"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20"/>
          <w:szCs w:val="20"/>
        </w:rPr>
        <w:t xml:space="preserve">Il/La sottoscritto/a ________________________________, nato/a </w:t>
      </w:r>
      <w:proofErr w:type="spellStart"/>
      <w:r w:rsidRPr="006F1DE2">
        <w:rPr>
          <w:rFonts w:ascii="Palatino Linotype" w:hAnsi="Palatino Linotype" w:cs="Arial"/>
          <w:sz w:val="20"/>
          <w:szCs w:val="20"/>
        </w:rPr>
        <w:t>a</w:t>
      </w:r>
      <w:proofErr w:type="spellEnd"/>
      <w:r w:rsidRPr="006F1DE2">
        <w:rPr>
          <w:rFonts w:ascii="Palatino Linotype" w:hAnsi="Palatino Linotype" w:cs="Arial"/>
          <w:sz w:val="20"/>
          <w:szCs w:val="20"/>
        </w:rPr>
        <w:t xml:space="preserve"> ______________________ il ____________,</w:t>
      </w:r>
      <w:r w:rsidRPr="006F1DE2">
        <w:rPr>
          <w:rFonts w:ascii="Palatino Linotype" w:hAnsi="Palatino Linotype" w:cs="Arial"/>
          <w:sz w:val="18"/>
          <w:szCs w:val="18"/>
        </w:rPr>
        <w:t xml:space="preserve"> codice fiscale ____________________________________________________________________________________, residente in via ________________________________________________________________________, n.________,  CAP______________, città _______________________________________, Provincia _________________________,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in qualità di ____________________________________, </w:t>
      </w:r>
      <w:r w:rsidR="006F1DE2" w:rsidRPr="006F1DE2">
        <w:rPr>
          <w:rFonts w:ascii="Palatino Linotype" w:hAnsi="Palatino Linotype" w:cs="Arial"/>
          <w:sz w:val="18"/>
          <w:szCs w:val="18"/>
        </w:rPr>
        <w:t>dell’operatore economico</w:t>
      </w:r>
      <w:r w:rsidRPr="006F1DE2">
        <w:rPr>
          <w:rFonts w:ascii="Palatino Linotype" w:hAnsi="Palatino Linotype" w:cs="Arial"/>
          <w:sz w:val="18"/>
          <w:szCs w:val="18"/>
        </w:rPr>
        <w:t xml:space="preserve"> _______________________________________, </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con sede in _______________________________________________________________________,  </w:t>
      </w:r>
      <w:proofErr w:type="spellStart"/>
      <w:r w:rsidRPr="006F1DE2">
        <w:rPr>
          <w:rFonts w:ascii="Palatino Linotype" w:hAnsi="Palatino Linotype" w:cs="Arial"/>
          <w:sz w:val="18"/>
          <w:szCs w:val="18"/>
        </w:rPr>
        <w:t>cap</w:t>
      </w:r>
      <w:proofErr w:type="spellEnd"/>
      <w:r w:rsidRPr="006F1DE2">
        <w:rPr>
          <w:rFonts w:ascii="Palatino Linotype" w:hAnsi="Palatino Linotype" w:cs="Arial"/>
          <w:sz w:val="18"/>
          <w:szCs w:val="18"/>
        </w:rPr>
        <w:t xml:space="preserve"> 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 xml:space="preserve">via ________________________________________________________________________, </w:t>
      </w:r>
      <w:proofErr w:type="spellStart"/>
      <w:r w:rsidRPr="006F1DE2">
        <w:rPr>
          <w:rFonts w:ascii="Palatino Linotype" w:hAnsi="Palatino Linotype" w:cs="Arial"/>
          <w:sz w:val="18"/>
          <w:szCs w:val="18"/>
        </w:rPr>
        <w:t>tel</w:t>
      </w:r>
      <w:proofErr w:type="spellEnd"/>
      <w:r w:rsidRPr="006F1DE2">
        <w:rPr>
          <w:rFonts w:ascii="Palatino Linotype" w:hAnsi="Palatino Linotype" w:cs="Arial"/>
          <w:sz w:val="18"/>
          <w:szCs w:val="18"/>
        </w:rPr>
        <w:t xml:space="preserve"> _________________, </w:t>
      </w:r>
      <w:r w:rsidR="006F1DE2" w:rsidRPr="006F1DE2">
        <w:rPr>
          <w:rFonts w:ascii="Palatino Linotype" w:hAnsi="Palatino Linotype" w:cs="Arial"/>
          <w:sz w:val="18"/>
          <w:szCs w:val="18"/>
        </w:rPr>
        <w:t xml:space="preserve"> </w:t>
      </w:r>
      <w:proofErr w:type="spellStart"/>
      <w:r w:rsidRPr="006F1DE2">
        <w:rPr>
          <w:rFonts w:ascii="Palatino Linotype" w:hAnsi="Palatino Linotype" w:cs="Arial"/>
          <w:sz w:val="18"/>
          <w:szCs w:val="18"/>
        </w:rPr>
        <w:t>pec</w:t>
      </w:r>
      <w:proofErr w:type="spellEnd"/>
      <w:r w:rsidRPr="006F1DE2">
        <w:rPr>
          <w:rFonts w:ascii="Palatino Linotype" w:hAnsi="Palatino Linotype" w:cs="Arial"/>
          <w:sz w:val="18"/>
          <w:szCs w:val="18"/>
        </w:rPr>
        <w:t xml:space="preserve"> _______________________________________________ partita IVA n __________________________________ </w:t>
      </w:r>
      <w:r w:rsidR="006F1DE2" w:rsidRPr="006F1DE2">
        <w:rPr>
          <w:rFonts w:ascii="Palatino Linotype" w:hAnsi="Palatino Linotype" w:cs="Arial"/>
          <w:sz w:val="18"/>
          <w:szCs w:val="18"/>
        </w:rPr>
        <w:t xml:space="preserve">e </w:t>
      </w:r>
      <w:r w:rsidRPr="006F1DE2">
        <w:rPr>
          <w:rFonts w:ascii="Palatino Linotype" w:hAnsi="Palatino Linotype" w:cs="Arial"/>
          <w:sz w:val="18"/>
          <w:szCs w:val="18"/>
        </w:rPr>
        <w:t>codice fiscale n ___________________________________________________ con codice attività n _______________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Forma giuridica</w:t>
      </w:r>
      <w:r w:rsidRPr="006F1DE2">
        <w:rPr>
          <w:rStyle w:val="Rimandonotaapidipagina"/>
          <w:rFonts w:ascii="Palatino Linotype" w:hAnsi="Palatino Linotype"/>
          <w:sz w:val="18"/>
          <w:szCs w:val="18"/>
        </w:rPr>
        <w:footnoteReference w:id="1"/>
      </w:r>
      <w:r w:rsidRPr="006F1DE2">
        <w:rPr>
          <w:rFonts w:ascii="Palatino Linotype" w:hAnsi="Palatino Linotype" w:cs="Arial"/>
          <w:sz w:val="18"/>
          <w:szCs w:val="18"/>
        </w:rPr>
        <w:t xml:space="preserve"> ________________________________________________ iscritta (se italiana) al n° ______________</w:t>
      </w:r>
      <w:r w:rsidR="006F1DE2" w:rsidRPr="006F1DE2">
        <w:rPr>
          <w:rFonts w:ascii="Palatino Linotype" w:hAnsi="Palatino Linotype" w:cs="Arial"/>
          <w:sz w:val="18"/>
          <w:szCs w:val="18"/>
        </w:rPr>
        <w:t xml:space="preserve"> </w:t>
      </w:r>
      <w:r w:rsidRPr="006F1DE2">
        <w:rPr>
          <w:rFonts w:ascii="Palatino Linotype" w:hAnsi="Palatino Linotype" w:cs="Arial"/>
          <w:sz w:val="18"/>
          <w:szCs w:val="18"/>
        </w:rPr>
        <w:t>del Registro delle Imprese presso la CCIAA di ___________________________________________________________ dal ____________________________, con durata prevista fino al ___________________________ ed esercita l’attività di:_____________________________________________________________________________________________;</w:t>
      </w:r>
      <w:r w:rsidR="006F1DE2" w:rsidRPr="006F1DE2">
        <w:rPr>
          <w:rFonts w:ascii="Palatino Linotype" w:hAnsi="Palatino Linotype" w:cs="Arial"/>
          <w:sz w:val="18"/>
          <w:szCs w:val="18"/>
        </w:rPr>
        <w:t xml:space="preserve"> </w:t>
      </w:r>
    </w:p>
    <w:p w14:paraId="740B6AE2" w14:textId="48CE251E" w:rsidR="00AE0DE7" w:rsidRPr="006F1DE2" w:rsidRDefault="00AE0DE7" w:rsidP="006F1DE2">
      <w:pPr>
        <w:tabs>
          <w:tab w:val="left" w:pos="5400"/>
        </w:tabs>
        <w:spacing w:before="120" w:after="120" w:line="360" w:lineRule="auto"/>
        <w:jc w:val="both"/>
        <w:rPr>
          <w:rFonts w:ascii="Palatino Linotype" w:hAnsi="Palatino Linotype" w:cs="Arial"/>
          <w:sz w:val="18"/>
          <w:szCs w:val="18"/>
        </w:rPr>
      </w:pPr>
      <w:r w:rsidRPr="006F1DE2">
        <w:rPr>
          <w:rFonts w:ascii="Palatino Linotype" w:hAnsi="Palatino Linotype" w:cs="Arial"/>
          <w:sz w:val="18"/>
          <w:szCs w:val="18"/>
        </w:rPr>
        <w:t>l’oggetto sociale, come da registrazioni camerali, comprende lo svolgimento dei lavori oggetto della presente gara (per le Imprese con sede in uno Stato estero, indicare i dati risultanti dall’Albo o Registro professionale dello Stato di appartenenza) ________________________________________________________________________________;</w:t>
      </w:r>
    </w:p>
    <w:p w14:paraId="7C640A4A" w14:textId="77777777" w:rsidR="006F1DE2" w:rsidRPr="006F1DE2" w:rsidRDefault="006F1DE2" w:rsidP="006F1DE2">
      <w:pPr>
        <w:widowControl w:val="0"/>
        <w:autoSpaceDE w:val="0"/>
        <w:autoSpaceDN w:val="0"/>
        <w:spacing w:before="120" w:after="120" w:line="360" w:lineRule="auto"/>
        <w:jc w:val="both"/>
        <w:rPr>
          <w:rFonts w:ascii="Palatino Linotype" w:hAnsi="Palatino Linotype" w:cs="Arial"/>
          <w:sz w:val="20"/>
          <w:szCs w:val="20"/>
        </w:rPr>
      </w:pPr>
      <w:r w:rsidRPr="006F1DE2">
        <w:rPr>
          <w:rFonts w:ascii="Palatino Linotype" w:hAnsi="Palatino Linotype" w:cs="Arial"/>
          <w:sz w:val="20"/>
          <w:szCs w:val="20"/>
        </w:rPr>
        <w:t>P.A.T. __________________________________________________________________________________________</w:t>
      </w:r>
    </w:p>
    <w:p w14:paraId="24EBC108" w14:textId="3BFAF220"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t>CCLN applicato ___________________________________ Settore ______________________________________</w:t>
      </w:r>
    </w:p>
    <w:p w14:paraId="2772DBB9" w14:textId="76C0BC0B" w:rsidR="006F1DE2" w:rsidRPr="006F1DE2" w:rsidRDefault="006F1DE2" w:rsidP="006F1DE2">
      <w:pPr>
        <w:widowControl w:val="0"/>
        <w:autoSpaceDE w:val="0"/>
        <w:autoSpaceDN w:val="0"/>
        <w:spacing w:before="120" w:after="120" w:line="360" w:lineRule="auto"/>
        <w:jc w:val="both"/>
        <w:rPr>
          <w:rFonts w:ascii="Palatino Linotype" w:hAnsi="Palatino Linotype" w:cs="Arial"/>
          <w:b/>
          <w:bCs/>
          <w:sz w:val="20"/>
          <w:szCs w:val="20"/>
        </w:rPr>
      </w:pPr>
      <w:r w:rsidRPr="006F1DE2">
        <w:rPr>
          <w:rFonts w:ascii="Palatino Linotype" w:hAnsi="Palatino Linotype" w:cs="Arial"/>
          <w:b/>
          <w:bCs/>
          <w:sz w:val="20"/>
          <w:szCs w:val="20"/>
        </w:rPr>
        <w:t>Codice alfanumerico unico di cui all’articolo 16 quater del decreto legge n. 76/20_______________________</w:t>
      </w:r>
    </w:p>
    <w:p w14:paraId="751056EF" w14:textId="77777777" w:rsidR="00AE0DE7" w:rsidRPr="00AE0DE7" w:rsidRDefault="00AE0DE7" w:rsidP="00AE0DE7">
      <w:pPr>
        <w:tabs>
          <w:tab w:val="left" w:pos="5400"/>
        </w:tabs>
        <w:jc w:val="both"/>
        <w:rPr>
          <w:rFonts w:ascii="Palatino Linotype" w:hAnsi="Palatino Linotype" w:cs="Arial"/>
          <w:b/>
          <w:color w:val="FF0000"/>
          <w:sz w:val="18"/>
          <w:szCs w:val="18"/>
        </w:rPr>
      </w:pPr>
      <w:r w:rsidRPr="00AE0DE7">
        <w:rPr>
          <w:rFonts w:ascii="Palatino Linotype" w:hAnsi="Palatino Linotype" w:cs="Arial"/>
          <w:b/>
          <w:sz w:val="18"/>
          <w:szCs w:val="18"/>
        </w:rPr>
        <w:t xml:space="preserve">in qualità </w:t>
      </w:r>
      <w:proofErr w:type="gramStart"/>
      <w:r w:rsidRPr="00AE0DE7">
        <w:rPr>
          <w:rFonts w:ascii="Palatino Linotype" w:hAnsi="Palatino Linotype" w:cs="Arial"/>
          <w:b/>
          <w:sz w:val="18"/>
          <w:szCs w:val="18"/>
        </w:rPr>
        <w:t>di</w:t>
      </w:r>
      <w:r w:rsidRPr="00AE0DE7">
        <w:rPr>
          <w:rFonts w:ascii="Palatino Linotype" w:hAnsi="Palatino Linotype" w:cs="Arial"/>
          <w:b/>
          <w:bCs/>
          <w:color w:val="000000"/>
          <w:sz w:val="18"/>
          <w:szCs w:val="18"/>
          <w:vertAlign w:val="superscript"/>
        </w:rPr>
        <w:t>(</w:t>
      </w:r>
      <w:proofErr w:type="gramEnd"/>
      <w:r w:rsidRPr="00AE0DE7">
        <w:rPr>
          <w:rStyle w:val="Caratteredellanota"/>
          <w:rFonts w:ascii="Palatino Linotype" w:hAnsi="Palatino Linotype"/>
          <w:b/>
          <w:color w:val="000000"/>
          <w:sz w:val="18"/>
          <w:szCs w:val="18"/>
        </w:rPr>
        <w:footnoteReference w:id="2"/>
      </w:r>
      <w:r w:rsidRPr="00AE0DE7">
        <w:rPr>
          <w:rFonts w:ascii="Palatino Linotype" w:hAnsi="Palatino Linotype" w:cs="Arial"/>
          <w:b/>
          <w:bCs/>
          <w:color w:val="000000"/>
          <w:sz w:val="18"/>
          <w:szCs w:val="18"/>
          <w:vertAlign w:val="superscript"/>
        </w:rPr>
        <w:t xml:space="preserve">)  </w:t>
      </w:r>
      <w:r w:rsidRPr="00AE0DE7">
        <w:rPr>
          <w:rFonts w:ascii="Palatino Linotype" w:hAnsi="Palatino Linotype" w:cs="Arial"/>
          <w:b/>
          <w:color w:val="FF0000"/>
          <w:sz w:val="18"/>
          <w:szCs w:val="18"/>
        </w:rPr>
        <w:t>(mettere una crocetta):</w:t>
      </w:r>
    </w:p>
    <w:p w14:paraId="089CADCA" w14:textId="7DC3E496" w:rsidR="00AE0DE7" w:rsidRDefault="00AE0DE7" w:rsidP="0081181C">
      <w:pPr>
        <w:widowControl w:val="0"/>
        <w:autoSpaceDE w:val="0"/>
        <w:autoSpaceDN w:val="0"/>
        <w:jc w:val="both"/>
        <w:rPr>
          <w:rFonts w:ascii="Palatino Linotype" w:hAnsi="Palatino Linotype" w:cs="Arial"/>
          <w:sz w:val="20"/>
          <w:szCs w:val="20"/>
        </w:rPr>
      </w:pPr>
    </w:p>
    <w:p w14:paraId="1AD07AE4" w14:textId="13143BF8"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bCs/>
          <w:sz w:val="22"/>
          <w:szCs w:val="22"/>
        </w:rPr>
        <w:t xml:space="preserve">impresa singola o società, anche cooperativa (art. </w:t>
      </w:r>
      <w:r w:rsidR="005E7BEE">
        <w:rPr>
          <w:rFonts w:ascii="Palatino Linotype" w:hAnsi="Palatino Linotype" w:cs="Arial"/>
          <w:b/>
          <w:bCs/>
          <w:sz w:val="22"/>
          <w:szCs w:val="22"/>
        </w:rPr>
        <w:t>6</w:t>
      </w:r>
      <w:r w:rsidRPr="006F1DE2">
        <w:rPr>
          <w:rFonts w:ascii="Palatino Linotype" w:hAnsi="Palatino Linotype" w:cs="Arial"/>
          <w:b/>
          <w:bCs/>
          <w:sz w:val="22"/>
          <w:szCs w:val="22"/>
        </w:rPr>
        <w:t xml:space="preserve">5 c. 2 lett a) del D.Lgs. </w:t>
      </w:r>
      <w:r w:rsidR="005E7BEE">
        <w:rPr>
          <w:rFonts w:ascii="Palatino Linotype" w:hAnsi="Palatino Linotype" w:cs="Arial"/>
          <w:b/>
          <w:bCs/>
          <w:sz w:val="22"/>
          <w:szCs w:val="22"/>
        </w:rPr>
        <w:t>36/2023</w:t>
      </w:r>
      <w:r w:rsidRPr="006F1DE2">
        <w:rPr>
          <w:rFonts w:ascii="Palatino Linotype" w:hAnsi="Palatino Linotype" w:cs="Arial"/>
          <w:b/>
          <w:bCs/>
          <w:sz w:val="18"/>
          <w:szCs w:val="18"/>
        </w:rPr>
        <w:t>)</w:t>
      </w:r>
    </w:p>
    <w:p w14:paraId="4B074C67"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720AE182"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lastRenderedPageBreak/>
        <w:t>Oppure</w:t>
      </w:r>
    </w:p>
    <w:p w14:paraId="267A2D1E" w14:textId="77777777" w:rsidR="006F1DE2" w:rsidRPr="006F1DE2" w:rsidRDefault="006F1DE2" w:rsidP="006F1DE2">
      <w:pPr>
        <w:autoSpaceDE w:val="0"/>
        <w:autoSpaceDN w:val="0"/>
        <w:spacing w:line="240" w:lineRule="atLeast"/>
        <w:rPr>
          <w:rFonts w:ascii="Palatino Linotype" w:hAnsi="Palatino Linotype" w:cs="Arial"/>
          <w:b/>
          <w:bCs/>
          <w:color w:val="FF0000"/>
          <w:sz w:val="18"/>
          <w:szCs w:val="18"/>
        </w:rPr>
      </w:pPr>
    </w:p>
    <w:p w14:paraId="38219929"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w:t>
      </w:r>
    </w:p>
    <w:p w14:paraId="7BFD9BBF" w14:textId="77777777" w:rsidR="006F1DE2" w:rsidRPr="006F1DE2" w:rsidRDefault="006F1DE2" w:rsidP="006F1DE2">
      <w:pPr>
        <w:autoSpaceDE w:val="0"/>
        <w:autoSpaceDN w:val="0"/>
        <w:spacing w:line="240" w:lineRule="atLeast"/>
        <w:jc w:val="center"/>
        <w:rPr>
          <w:rFonts w:ascii="Palatino Linotype" w:hAnsi="Palatino Linotype" w:cs="Arial"/>
          <w:b/>
          <w:bCs/>
          <w:sz w:val="18"/>
          <w:szCs w:val="18"/>
        </w:rPr>
      </w:pPr>
    </w:p>
    <w:p w14:paraId="4B4CF721" w14:textId="44B56B47"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lang w:val="it-IT"/>
        </w:rPr>
        <w:t xml:space="preserve"> Legale rappresentante del </w:t>
      </w:r>
      <w:proofErr w:type="gramStart"/>
      <w:r w:rsidRPr="006F1DE2">
        <w:rPr>
          <w:rFonts w:ascii="Palatino Linotype" w:hAnsi="Palatino Linotype" w:cs="Arial"/>
          <w:b/>
          <w:color w:val="000000"/>
          <w:sz w:val="18"/>
          <w:szCs w:val="18"/>
          <w:lang w:val="it-IT"/>
        </w:rPr>
        <w:t>Consorzio</w:t>
      </w:r>
      <w:r w:rsidRPr="006F1DE2">
        <w:rPr>
          <w:rFonts w:ascii="Palatino Linotype" w:hAnsi="Palatino Linotype" w:cs="Arial"/>
          <w:color w:val="000000"/>
          <w:sz w:val="18"/>
          <w:szCs w:val="18"/>
          <w:lang w:val="it-IT"/>
        </w:rPr>
        <w:t xml:space="preserve">  _</w:t>
      </w:r>
      <w:proofErr w:type="gramEnd"/>
      <w:r w:rsidRPr="006F1DE2">
        <w:rPr>
          <w:rFonts w:ascii="Palatino Linotype" w:hAnsi="Palatino Linotype" w:cs="Arial"/>
          <w:color w:val="000000"/>
          <w:sz w:val="18"/>
          <w:szCs w:val="18"/>
          <w:lang w:val="it-IT"/>
        </w:rPr>
        <w:t xml:space="preserve">____________________________________________________________ - del tipo  di cui </w:t>
      </w:r>
      <w:r w:rsidR="005E7BEE">
        <w:rPr>
          <w:rFonts w:ascii="Palatino Linotype" w:hAnsi="Palatino Linotype" w:cs="Arial"/>
          <w:color w:val="000000"/>
          <w:sz w:val="18"/>
          <w:szCs w:val="18"/>
          <w:lang w:val="it-IT"/>
        </w:rPr>
        <w:t>all’</w:t>
      </w:r>
      <w:r w:rsidRPr="006F1DE2">
        <w:rPr>
          <w:rFonts w:ascii="Palatino Linotype" w:hAnsi="Palatino Linotype" w:cs="Arial"/>
          <w:b/>
          <w:color w:val="000000"/>
          <w:sz w:val="18"/>
          <w:szCs w:val="18"/>
          <w:lang w:val="it-IT"/>
        </w:rPr>
        <w:t xml:space="preserve">art </w:t>
      </w:r>
      <w:r w:rsidR="005E7BEE">
        <w:rPr>
          <w:rFonts w:ascii="Palatino Linotype" w:hAnsi="Palatino Linotype" w:cs="Arial"/>
          <w:b/>
          <w:color w:val="000000"/>
          <w:sz w:val="18"/>
          <w:szCs w:val="18"/>
          <w:lang w:val="it-IT"/>
        </w:rPr>
        <w:t>6</w:t>
      </w:r>
      <w:r w:rsidRPr="006F1DE2">
        <w:rPr>
          <w:rFonts w:ascii="Palatino Linotype" w:hAnsi="Palatino Linotype" w:cs="Arial"/>
          <w:b/>
          <w:color w:val="000000"/>
          <w:sz w:val="18"/>
          <w:szCs w:val="18"/>
          <w:lang w:val="it-IT"/>
        </w:rPr>
        <w:t>5 c. 2 lett. b)</w:t>
      </w:r>
      <w:r w:rsidRPr="006F1DE2">
        <w:rPr>
          <w:rFonts w:ascii="Palatino Linotype" w:hAnsi="Palatino Linotype" w:cs="Arial"/>
          <w:color w:val="000000"/>
          <w:sz w:val="18"/>
          <w:szCs w:val="18"/>
          <w:lang w:val="it-IT"/>
        </w:rPr>
        <w:t xml:space="preserve"> </w:t>
      </w:r>
      <w:r w:rsidRPr="006F1DE2">
        <w:rPr>
          <w:rFonts w:ascii="Palatino Linotype" w:hAnsi="Palatino Linotype" w:cs="Arial"/>
          <w:b/>
          <w:color w:val="000000"/>
          <w:sz w:val="18"/>
          <w:szCs w:val="18"/>
          <w:lang w:val="it-IT"/>
        </w:rPr>
        <w:t>o c)</w:t>
      </w:r>
      <w:r w:rsidR="005E7BEE">
        <w:rPr>
          <w:rFonts w:ascii="Palatino Linotype" w:hAnsi="Palatino Linotype" w:cs="Arial"/>
          <w:b/>
          <w:color w:val="000000"/>
          <w:sz w:val="18"/>
          <w:szCs w:val="18"/>
          <w:lang w:val="it-IT"/>
        </w:rPr>
        <w:t xml:space="preserve"> o d)</w:t>
      </w:r>
      <w:r w:rsidRPr="006F1DE2">
        <w:rPr>
          <w:rFonts w:ascii="Palatino Linotype" w:hAnsi="Palatino Linotype" w:cs="Arial"/>
          <w:color w:val="000000"/>
          <w:sz w:val="18"/>
          <w:szCs w:val="18"/>
          <w:lang w:val="it-IT"/>
        </w:rPr>
        <w:t xml:space="preserve"> D.Lgs. </w:t>
      </w:r>
      <w:r w:rsidR="005E7BEE">
        <w:rPr>
          <w:rFonts w:ascii="Palatino Linotype" w:hAnsi="Palatino Linotype" w:cs="Arial"/>
          <w:color w:val="000000"/>
          <w:sz w:val="18"/>
          <w:szCs w:val="18"/>
          <w:lang w:val="it-IT"/>
        </w:rPr>
        <w:t xml:space="preserve">36/2023 </w:t>
      </w:r>
      <w:r w:rsidRPr="006F1DE2">
        <w:rPr>
          <w:rFonts w:ascii="Palatino Linotype" w:hAnsi="Palatino Linotype" w:cs="Arial"/>
          <w:color w:val="000000"/>
          <w:sz w:val="18"/>
          <w:szCs w:val="18"/>
          <w:lang w:val="it-IT"/>
        </w:rPr>
        <w:t>con sede in _____________________________ codice fiscale n° _______________________________</w:t>
      </w:r>
    </w:p>
    <w:p w14:paraId="62B199DB"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 xml:space="preserve">per i seguenti </w:t>
      </w:r>
      <w:proofErr w:type="gramStart"/>
      <w:r w:rsidRPr="006F1DE2">
        <w:rPr>
          <w:rFonts w:ascii="Palatino Linotype" w:hAnsi="Palatino Linotype" w:cs="Arial"/>
          <w:color w:val="000000"/>
          <w:sz w:val="18"/>
          <w:szCs w:val="18"/>
          <w:lang w:val="it-IT"/>
        </w:rPr>
        <w:t>consorziati</w:t>
      </w:r>
      <w:r w:rsidRPr="006F1DE2">
        <w:rPr>
          <w:rFonts w:ascii="Palatino Linotype" w:hAnsi="Palatino Linotype" w:cs="Arial"/>
          <w:color w:val="000000"/>
          <w:sz w:val="18"/>
          <w:szCs w:val="18"/>
          <w:vertAlign w:val="superscript"/>
          <w:lang w:val="it-IT"/>
        </w:rPr>
        <w:t>(</w:t>
      </w:r>
      <w:proofErr w:type="gramEnd"/>
      <w:r w:rsidRPr="006F1DE2">
        <w:rPr>
          <w:rStyle w:val="Rimandonotaapidipagina1"/>
          <w:rFonts w:ascii="Palatino Linotype" w:hAnsi="Palatino Linotype" w:cs="Arial"/>
          <w:sz w:val="18"/>
          <w:szCs w:val="18"/>
          <w:lang w:val="it-IT"/>
        </w:rPr>
        <w:footnoteReference w:id="3"/>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526863D7"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6847D981" w14:textId="77777777" w:rsidTr="00547242">
        <w:tc>
          <w:tcPr>
            <w:tcW w:w="3151" w:type="dxa"/>
          </w:tcPr>
          <w:p w14:paraId="09CAFD8F"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4B6E113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58985D80"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790BEAF1" w14:textId="77777777" w:rsidTr="00547242">
        <w:trPr>
          <w:trHeight w:val="397"/>
        </w:trPr>
        <w:tc>
          <w:tcPr>
            <w:tcW w:w="3151" w:type="dxa"/>
          </w:tcPr>
          <w:p w14:paraId="27701A2F"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12A93B45"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1537068"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045C929" w14:textId="77777777" w:rsidTr="00547242">
        <w:trPr>
          <w:trHeight w:val="397"/>
        </w:trPr>
        <w:tc>
          <w:tcPr>
            <w:tcW w:w="3151" w:type="dxa"/>
          </w:tcPr>
          <w:p w14:paraId="59412359"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32F6063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3585F1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27151B7D" w14:textId="77777777" w:rsidTr="00547242">
        <w:trPr>
          <w:trHeight w:val="397"/>
        </w:trPr>
        <w:tc>
          <w:tcPr>
            <w:tcW w:w="3151" w:type="dxa"/>
          </w:tcPr>
          <w:p w14:paraId="6042D367" w14:textId="75CC4339"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7EB5086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20F7C0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788CCDD" w14:textId="77777777" w:rsidTr="00547242">
        <w:trPr>
          <w:trHeight w:val="397"/>
        </w:trPr>
        <w:tc>
          <w:tcPr>
            <w:tcW w:w="3151" w:type="dxa"/>
          </w:tcPr>
          <w:p w14:paraId="6FCC5E2E" w14:textId="6AAFEC53"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0E45FE6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E3D7A4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2627F04F" w14:textId="77777777"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i/>
          <w:color w:val="000000"/>
        </w:rPr>
      </w:pPr>
    </w:p>
    <w:p w14:paraId="653ADF1D" w14:textId="7D276B90" w:rsidR="006F1DE2" w:rsidRPr="006F1DE2" w:rsidRDefault="00F843D8" w:rsidP="006F1DE2">
      <w:pPr>
        <w:pStyle w:val="NormaleWeb"/>
        <w:autoSpaceDE w:val="0"/>
        <w:autoSpaceDN w:val="0"/>
        <w:adjustRightInd w:val="0"/>
        <w:spacing w:before="0" w:beforeAutospacing="0" w:after="0" w:afterAutospacing="0"/>
        <w:rPr>
          <w:rFonts w:ascii="Palatino Linotype" w:hAnsi="Palatino Linotype"/>
          <w:i/>
          <w:color w:val="000000"/>
        </w:rPr>
      </w:pPr>
      <w:r>
        <w:rPr>
          <w:rFonts w:ascii="Palatino Linotype" w:hAnsi="Palatino Linotype"/>
          <w:i/>
          <w:color w:val="000000"/>
        </w:rPr>
        <w:t xml:space="preserve">Ai </w:t>
      </w:r>
      <w:r w:rsidR="006F1DE2" w:rsidRPr="006F1DE2">
        <w:rPr>
          <w:rFonts w:ascii="Palatino Linotype" w:hAnsi="Palatino Linotype"/>
          <w:i/>
          <w:color w:val="000000"/>
        </w:rPr>
        <w:t xml:space="preserve">sensi di quanto disposto dall’art. </w:t>
      </w:r>
      <w:r w:rsidR="005E7BEE">
        <w:rPr>
          <w:rFonts w:ascii="Palatino Linotype" w:hAnsi="Palatino Linotype"/>
          <w:b/>
          <w:i/>
          <w:color w:val="000000"/>
        </w:rPr>
        <w:t>68</w:t>
      </w:r>
      <w:r w:rsidR="006F1DE2" w:rsidRPr="006F1DE2">
        <w:rPr>
          <w:rFonts w:ascii="Palatino Linotype" w:hAnsi="Palatino Linotype"/>
          <w:b/>
          <w:i/>
          <w:color w:val="000000"/>
        </w:rPr>
        <w:t xml:space="preserve"> c. </w:t>
      </w:r>
      <w:r w:rsidR="005E7BEE">
        <w:rPr>
          <w:rFonts w:ascii="Palatino Linotype" w:hAnsi="Palatino Linotype"/>
          <w:b/>
          <w:i/>
          <w:color w:val="000000"/>
        </w:rPr>
        <w:t>9</w:t>
      </w:r>
      <w:r w:rsidR="006F1DE2" w:rsidRPr="006F1DE2">
        <w:rPr>
          <w:rFonts w:ascii="Palatino Linotype" w:hAnsi="Palatino Linotype"/>
          <w:i/>
          <w:color w:val="000000"/>
        </w:rPr>
        <w:t xml:space="preserve"> il Consorzio è tenuto a </w:t>
      </w:r>
      <w:r w:rsidR="006F1DE2" w:rsidRPr="006F1DE2">
        <w:rPr>
          <w:rFonts w:ascii="Palatino Linotype" w:hAnsi="Palatino Linotype"/>
          <w:i/>
          <w:color w:val="000000"/>
          <w:u w:val="single"/>
        </w:rPr>
        <w:t>dichiarare per quali consorziati concorre</w:t>
      </w:r>
      <w:r w:rsidR="006F1DE2" w:rsidRPr="006F1DE2">
        <w:rPr>
          <w:rFonts w:ascii="Palatino Linotype" w:hAnsi="Palatino Linotype"/>
          <w:i/>
          <w:color w:val="000000"/>
        </w:rPr>
        <w:t xml:space="preserve"> (in tal caso indicare denominazione e sede legale di ciascun consorziato per il quale il consorzio concorre).</w:t>
      </w:r>
    </w:p>
    <w:p w14:paraId="1E8E4244" w14:textId="77777777" w:rsidR="006F1DE2" w:rsidRPr="006F1DE2" w:rsidRDefault="006F1DE2" w:rsidP="006F1DE2">
      <w:pPr>
        <w:pStyle w:val="NormaleWeb"/>
        <w:autoSpaceDE w:val="0"/>
        <w:autoSpaceDN w:val="0"/>
        <w:adjustRightInd w:val="0"/>
        <w:spacing w:before="0" w:beforeAutospacing="0" w:after="0" w:afterAutospacing="0"/>
        <w:rPr>
          <w:rFonts w:ascii="Palatino Linotype" w:hAnsi="Palatino Linotype"/>
          <w:color w:val="000000"/>
        </w:rPr>
      </w:pPr>
      <w:r w:rsidRPr="006F1DE2">
        <w:rPr>
          <w:rFonts w:ascii="Palatino Linotype" w:hAnsi="Palatino Linotype"/>
          <w:i/>
          <w:color w:val="000000"/>
        </w:rPr>
        <w:t>Per i consorzi stabili che intendono eseguire direttamente tutto in proprio (con la sola propria comune struttura di impresa) indicare: “in proprio” e non inserire alcuna consorziata.</w:t>
      </w:r>
    </w:p>
    <w:p w14:paraId="5290DF4D"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E0D295A" w14:textId="1800807A"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19F8358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622AD2C9" w14:textId="5A4F6DA3"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Legale rappresentante del </w:t>
      </w:r>
      <w:r w:rsidRPr="006F1DE2">
        <w:rPr>
          <w:rFonts w:ascii="Palatino Linotype" w:hAnsi="Palatino Linotype" w:cs="Arial"/>
          <w:b/>
          <w:color w:val="000000"/>
          <w:sz w:val="18"/>
          <w:szCs w:val="18"/>
          <w:lang w:val="it-IT"/>
        </w:rPr>
        <w:t xml:space="preserve">Consorzio Ordinario (art. </w:t>
      </w:r>
      <w:r w:rsidR="005E7BEE">
        <w:rPr>
          <w:rFonts w:ascii="Palatino Linotype" w:hAnsi="Palatino Linotype" w:cs="Arial"/>
          <w:b/>
          <w:color w:val="000000"/>
          <w:sz w:val="18"/>
          <w:szCs w:val="18"/>
          <w:lang w:val="it-IT"/>
        </w:rPr>
        <w:t>6</w:t>
      </w:r>
      <w:r w:rsidRPr="006F1DE2">
        <w:rPr>
          <w:rFonts w:ascii="Palatino Linotype" w:hAnsi="Palatino Linotype" w:cs="Arial"/>
          <w:b/>
          <w:color w:val="000000"/>
          <w:sz w:val="18"/>
          <w:szCs w:val="18"/>
          <w:lang w:val="it-IT"/>
        </w:rPr>
        <w:t>5 c.2 lett.</w:t>
      </w:r>
      <w:r w:rsidR="005E7BEE">
        <w:rPr>
          <w:rFonts w:ascii="Palatino Linotype" w:hAnsi="Palatino Linotype" w:cs="Arial"/>
          <w:b/>
          <w:color w:val="000000"/>
          <w:sz w:val="18"/>
          <w:szCs w:val="18"/>
          <w:lang w:val="it-IT"/>
        </w:rPr>
        <w:t xml:space="preserve"> </w:t>
      </w:r>
      <w:proofErr w:type="gramStart"/>
      <w:r w:rsidR="005E7BEE">
        <w:rPr>
          <w:rFonts w:ascii="Palatino Linotype" w:hAnsi="Palatino Linotype" w:cs="Arial"/>
          <w:b/>
          <w:color w:val="000000"/>
          <w:sz w:val="18"/>
          <w:szCs w:val="18"/>
          <w:lang w:val="it-IT"/>
        </w:rPr>
        <w:t>f</w:t>
      </w:r>
      <w:r w:rsidRPr="006F1DE2">
        <w:rPr>
          <w:rFonts w:ascii="Palatino Linotype" w:hAnsi="Palatino Linotype" w:cs="Arial"/>
          <w:b/>
          <w:color w:val="000000"/>
          <w:sz w:val="18"/>
          <w:szCs w:val="18"/>
          <w:lang w:val="it-IT"/>
        </w:rPr>
        <w:t>)</w:t>
      </w:r>
      <w:r w:rsidRPr="006F1DE2">
        <w:rPr>
          <w:rFonts w:ascii="Palatino Linotype" w:hAnsi="Palatino Linotype" w:cs="Arial"/>
          <w:color w:val="000000"/>
          <w:sz w:val="18"/>
          <w:szCs w:val="18"/>
          <w:lang w:val="it-IT"/>
        </w:rPr>
        <w:t xml:space="preserve">  _</w:t>
      </w:r>
      <w:proofErr w:type="gramEnd"/>
      <w:r w:rsidRPr="006F1DE2">
        <w:rPr>
          <w:rFonts w:ascii="Palatino Linotype" w:hAnsi="Palatino Linotype" w:cs="Arial"/>
          <w:color w:val="000000"/>
          <w:sz w:val="18"/>
          <w:szCs w:val="18"/>
          <w:lang w:val="it-IT"/>
        </w:rPr>
        <w:t xml:space="preserve">___________________ tra soggetti di cui </w:t>
      </w:r>
      <w:r w:rsidRPr="006F1DE2">
        <w:rPr>
          <w:rFonts w:ascii="Palatino Linotype" w:hAnsi="Palatino Linotype" w:cs="Arial"/>
          <w:b/>
          <w:color w:val="000000"/>
          <w:sz w:val="18"/>
          <w:szCs w:val="18"/>
          <w:lang w:val="it-IT"/>
        </w:rPr>
        <w:t xml:space="preserve">art. </w:t>
      </w:r>
      <w:r w:rsidR="005E7BEE">
        <w:rPr>
          <w:rFonts w:ascii="Palatino Linotype" w:hAnsi="Palatino Linotype" w:cs="Arial"/>
          <w:b/>
          <w:color w:val="000000"/>
          <w:sz w:val="18"/>
          <w:szCs w:val="18"/>
          <w:lang w:val="it-IT"/>
        </w:rPr>
        <w:t>6</w:t>
      </w:r>
      <w:r w:rsidRPr="006F1DE2">
        <w:rPr>
          <w:rFonts w:ascii="Palatino Linotype" w:hAnsi="Palatino Linotype" w:cs="Arial"/>
          <w:b/>
          <w:color w:val="000000"/>
          <w:sz w:val="18"/>
          <w:szCs w:val="18"/>
          <w:lang w:val="it-IT"/>
        </w:rPr>
        <w:t>5 c. 2 lett. a) b)</w:t>
      </w:r>
      <w:r w:rsidRPr="006F1DE2">
        <w:rPr>
          <w:rFonts w:ascii="Palatino Linotype" w:hAnsi="Palatino Linotype" w:cs="Arial"/>
          <w:color w:val="000000"/>
          <w:sz w:val="18"/>
          <w:szCs w:val="18"/>
          <w:lang w:val="it-IT"/>
        </w:rPr>
        <w:t xml:space="preserve"> </w:t>
      </w:r>
      <w:r w:rsidRPr="006F1DE2">
        <w:rPr>
          <w:rFonts w:ascii="Palatino Linotype" w:hAnsi="Palatino Linotype" w:cs="Arial"/>
          <w:b/>
          <w:color w:val="000000"/>
          <w:sz w:val="18"/>
          <w:szCs w:val="18"/>
          <w:lang w:val="it-IT"/>
        </w:rPr>
        <w:t>c)</w:t>
      </w:r>
      <w:r w:rsidR="005E7BEE">
        <w:rPr>
          <w:rFonts w:ascii="Palatino Linotype" w:hAnsi="Palatino Linotype" w:cs="Arial"/>
          <w:b/>
          <w:color w:val="000000"/>
          <w:sz w:val="18"/>
          <w:szCs w:val="18"/>
          <w:lang w:val="it-IT"/>
        </w:rPr>
        <w:t xml:space="preserve"> e d)</w:t>
      </w:r>
      <w:r w:rsidRPr="006F1DE2">
        <w:rPr>
          <w:rFonts w:ascii="Palatino Linotype" w:hAnsi="Palatino Linotype" w:cs="Arial"/>
          <w:color w:val="000000"/>
          <w:sz w:val="18"/>
          <w:szCs w:val="18"/>
          <w:lang w:val="it-IT"/>
        </w:rPr>
        <w:t xml:space="preserve"> </w:t>
      </w:r>
      <w:r w:rsidR="005E7BEE">
        <w:rPr>
          <w:rFonts w:ascii="Palatino Linotype" w:hAnsi="Palatino Linotype" w:cs="Arial"/>
          <w:color w:val="000000"/>
          <w:sz w:val="18"/>
          <w:szCs w:val="18"/>
          <w:lang w:val="it-IT"/>
        </w:rPr>
        <w:t xml:space="preserve">del </w:t>
      </w:r>
      <w:proofErr w:type="spellStart"/>
      <w:r w:rsidRPr="006F1DE2">
        <w:rPr>
          <w:rFonts w:ascii="Palatino Linotype" w:hAnsi="Palatino Linotype" w:cs="Arial"/>
          <w:color w:val="000000"/>
          <w:sz w:val="18"/>
          <w:szCs w:val="18"/>
          <w:lang w:val="it-IT"/>
        </w:rPr>
        <w:t>D.Lgs.</w:t>
      </w:r>
      <w:proofErr w:type="spellEnd"/>
      <w:r w:rsidRPr="006F1DE2">
        <w:rPr>
          <w:rFonts w:ascii="Palatino Linotype" w:hAnsi="Palatino Linotype" w:cs="Arial"/>
          <w:color w:val="000000"/>
          <w:sz w:val="18"/>
          <w:szCs w:val="18"/>
          <w:lang w:val="it-IT"/>
        </w:rPr>
        <w:t xml:space="preserve"> </w:t>
      </w:r>
      <w:r w:rsidR="005E7BEE">
        <w:rPr>
          <w:rFonts w:ascii="Palatino Linotype" w:hAnsi="Palatino Linotype" w:cs="Arial"/>
          <w:color w:val="000000"/>
          <w:sz w:val="18"/>
          <w:szCs w:val="18"/>
          <w:lang w:val="it-IT"/>
        </w:rPr>
        <w:t xml:space="preserve">36/2023 </w:t>
      </w:r>
      <w:r w:rsidRPr="006F1DE2">
        <w:rPr>
          <w:rFonts w:ascii="Palatino Linotype" w:hAnsi="Palatino Linotype" w:cs="Arial"/>
          <w:color w:val="000000"/>
          <w:sz w:val="18"/>
          <w:szCs w:val="18"/>
          <w:lang w:val="it-IT"/>
        </w:rPr>
        <w:t>con sede in _____________________________ codice fiscale n° _______________________________</w:t>
      </w:r>
    </w:p>
    <w:p w14:paraId="1FE55931"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partita IVA n° _________________________</w:t>
      </w:r>
      <w:r w:rsidRPr="006F1DE2">
        <w:rPr>
          <w:rFonts w:ascii="Palatino Linotype" w:hAnsi="Palatino Linotype" w:cs="Arial"/>
          <w:b/>
          <w:bCs/>
          <w:i/>
          <w:iCs/>
          <w:color w:val="000000"/>
          <w:sz w:val="18"/>
          <w:szCs w:val="18"/>
          <w:lang w:val="it-IT"/>
        </w:rPr>
        <w:t xml:space="preserve">che concorre </w:t>
      </w:r>
      <w:r w:rsidRPr="006F1DE2">
        <w:rPr>
          <w:rFonts w:ascii="Palatino Linotype" w:hAnsi="Palatino Linotype" w:cs="Arial"/>
          <w:color w:val="000000"/>
          <w:sz w:val="18"/>
          <w:szCs w:val="18"/>
          <w:lang w:val="it-IT"/>
        </w:rPr>
        <w:t xml:space="preserve">per i seguenti </w:t>
      </w:r>
      <w:proofErr w:type="gramStart"/>
      <w:r w:rsidRPr="006F1DE2">
        <w:rPr>
          <w:rFonts w:ascii="Palatino Linotype" w:hAnsi="Palatino Linotype" w:cs="Arial"/>
          <w:color w:val="000000"/>
          <w:sz w:val="18"/>
          <w:szCs w:val="18"/>
          <w:lang w:val="it-IT"/>
        </w:rPr>
        <w:t>consorziati</w:t>
      </w:r>
      <w:r w:rsidRPr="006F1DE2">
        <w:rPr>
          <w:rFonts w:ascii="Palatino Linotype" w:hAnsi="Palatino Linotype" w:cs="Arial"/>
          <w:color w:val="000000"/>
          <w:sz w:val="18"/>
          <w:szCs w:val="18"/>
          <w:vertAlign w:val="superscript"/>
          <w:lang w:val="it-IT"/>
        </w:rPr>
        <w:t>(</w:t>
      </w:r>
      <w:proofErr w:type="gramEnd"/>
      <w:r w:rsidRPr="006F1DE2">
        <w:rPr>
          <w:rStyle w:val="Rimandonotaapidipagina1"/>
          <w:rFonts w:ascii="Palatino Linotype" w:hAnsi="Palatino Linotype" w:cs="Arial"/>
          <w:sz w:val="18"/>
          <w:szCs w:val="18"/>
          <w:lang w:val="it-IT"/>
        </w:rPr>
        <w:footnoteReference w:id="4"/>
      </w:r>
      <w:r w:rsidRPr="006F1DE2">
        <w:rPr>
          <w:rFonts w:ascii="Palatino Linotype" w:hAnsi="Palatino Linotype" w:cs="Arial"/>
          <w:color w:val="000000"/>
          <w:sz w:val="18"/>
          <w:szCs w:val="18"/>
          <w:vertAlign w:val="superscript"/>
          <w:lang w:val="it-IT"/>
        </w:rPr>
        <w:t>):</w:t>
      </w:r>
      <w:r w:rsidRPr="006F1DE2">
        <w:rPr>
          <w:rFonts w:ascii="Palatino Linotype" w:hAnsi="Palatino Linotype" w:cs="Arial"/>
          <w:color w:val="000000"/>
          <w:sz w:val="18"/>
          <w:szCs w:val="18"/>
          <w:lang w:val="it-IT"/>
        </w:rPr>
        <w:t xml:space="preserve"> (indicare in tabella)</w:t>
      </w:r>
    </w:p>
    <w:p w14:paraId="3C9B5D0E" w14:textId="77777777" w:rsidR="006F1DE2" w:rsidRPr="006F1DE2" w:rsidRDefault="006F1DE2" w:rsidP="006F1DE2">
      <w:pPr>
        <w:pStyle w:val="sche3"/>
        <w:tabs>
          <w:tab w:val="left" w:leader="dot" w:pos="10348"/>
        </w:tabs>
        <w:spacing w:line="240" w:lineRule="atLeast"/>
        <w:ind w:left="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6464CCB" w14:textId="77777777" w:rsidTr="00547242">
        <w:tc>
          <w:tcPr>
            <w:tcW w:w="3151" w:type="dxa"/>
          </w:tcPr>
          <w:p w14:paraId="2F4DBB0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540CC65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09211C46"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1F129FC6" w14:textId="77777777" w:rsidTr="00547242">
        <w:trPr>
          <w:trHeight w:val="397"/>
        </w:trPr>
        <w:tc>
          <w:tcPr>
            <w:tcW w:w="3151" w:type="dxa"/>
          </w:tcPr>
          <w:p w14:paraId="61FCFDC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CONSORZIO:</w:t>
            </w:r>
          </w:p>
        </w:tc>
        <w:tc>
          <w:tcPr>
            <w:tcW w:w="3259" w:type="dxa"/>
          </w:tcPr>
          <w:p w14:paraId="419FD88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C42F08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7D51F3CB" w14:textId="77777777" w:rsidTr="00547242">
        <w:trPr>
          <w:trHeight w:val="397"/>
        </w:trPr>
        <w:tc>
          <w:tcPr>
            <w:tcW w:w="3151" w:type="dxa"/>
          </w:tcPr>
          <w:p w14:paraId="288826E7"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p>
        </w:tc>
        <w:tc>
          <w:tcPr>
            <w:tcW w:w="3259" w:type="dxa"/>
          </w:tcPr>
          <w:p w14:paraId="0A4939B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363729F9"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1AC0938" w14:textId="77777777" w:rsidTr="00547242">
        <w:trPr>
          <w:trHeight w:val="397"/>
        </w:trPr>
        <w:tc>
          <w:tcPr>
            <w:tcW w:w="3151" w:type="dxa"/>
          </w:tcPr>
          <w:p w14:paraId="4C02B7BE" w14:textId="095BAA6A"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1F4FDDC0"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5FACD8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EE1D393" w14:textId="77777777" w:rsidTr="00547242">
        <w:trPr>
          <w:trHeight w:val="397"/>
        </w:trPr>
        <w:tc>
          <w:tcPr>
            <w:tcW w:w="3151" w:type="dxa"/>
          </w:tcPr>
          <w:p w14:paraId="0FEA53E8" w14:textId="0EA30AEB" w:rsidR="006F1DE2" w:rsidRPr="006F1DE2" w:rsidRDefault="00F843D8"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Consorziata</w:t>
            </w:r>
            <w:r w:rsidR="006F1DE2" w:rsidRPr="006F1DE2">
              <w:rPr>
                <w:rFonts w:ascii="Palatino Linotype" w:hAnsi="Palatino Linotype" w:cs="Arial"/>
                <w:color w:val="FF0000"/>
                <w:sz w:val="18"/>
                <w:szCs w:val="18"/>
                <w:lang w:val="it-IT"/>
              </w:rPr>
              <w:t>:</w:t>
            </w:r>
          </w:p>
        </w:tc>
        <w:tc>
          <w:tcPr>
            <w:tcW w:w="3259" w:type="dxa"/>
          </w:tcPr>
          <w:p w14:paraId="2BA1A55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3513EC4"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087E7750"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76B3E16B"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CONSORZIATE</w:t>
      </w:r>
    </w:p>
    <w:p w14:paraId="6DDBD043"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24D18710" w14:textId="311493E3" w:rsidR="006F1DE2" w:rsidRPr="006F1DE2" w:rsidRDefault="006F1DE2" w:rsidP="006F1DE2">
      <w:pPr>
        <w:pStyle w:val="sche3"/>
        <w:tabs>
          <w:tab w:val="left" w:leader="dot" w:pos="10348"/>
        </w:tabs>
        <w:spacing w:line="240" w:lineRule="atLeast"/>
        <w:ind w:left="300" w:hanging="300"/>
        <w:rPr>
          <w:rFonts w:ascii="Palatino Linotype" w:hAnsi="Palatino Linotype" w:cs="Arial"/>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sz w:val="18"/>
          <w:szCs w:val="18"/>
          <w:lang w:val="it-IT"/>
        </w:rPr>
        <w:t xml:space="preserve"> Legale rappresentante della </w:t>
      </w:r>
      <w:r w:rsidRPr="006F1DE2">
        <w:rPr>
          <w:rFonts w:ascii="Palatino Linotype" w:hAnsi="Palatino Linotype" w:cs="Arial"/>
          <w:b/>
          <w:sz w:val="18"/>
          <w:szCs w:val="18"/>
          <w:lang w:val="it-IT"/>
        </w:rPr>
        <w:t>Consorziata</w:t>
      </w:r>
      <w:r w:rsidRPr="006F1DE2">
        <w:rPr>
          <w:rFonts w:ascii="Palatino Linotype" w:hAnsi="Palatino Linotype" w:cs="Arial"/>
          <w:sz w:val="18"/>
          <w:szCs w:val="18"/>
          <w:lang w:val="it-IT"/>
        </w:rPr>
        <w:t xml:space="preserve">____________________ al Consorzio del </w:t>
      </w:r>
      <w:proofErr w:type="gramStart"/>
      <w:r w:rsidRPr="006F1DE2">
        <w:rPr>
          <w:rFonts w:ascii="Palatino Linotype" w:hAnsi="Palatino Linotype" w:cs="Arial"/>
          <w:sz w:val="18"/>
          <w:szCs w:val="18"/>
          <w:lang w:val="it-IT"/>
        </w:rPr>
        <w:t>tipo  di</w:t>
      </w:r>
      <w:proofErr w:type="gramEnd"/>
      <w:r w:rsidRPr="006F1DE2">
        <w:rPr>
          <w:rFonts w:ascii="Palatino Linotype" w:hAnsi="Palatino Linotype" w:cs="Arial"/>
          <w:sz w:val="18"/>
          <w:szCs w:val="18"/>
          <w:lang w:val="it-IT"/>
        </w:rPr>
        <w:t xml:space="preserve"> cui </w:t>
      </w:r>
      <w:r w:rsidRPr="006F1DE2">
        <w:rPr>
          <w:rFonts w:ascii="Palatino Linotype" w:hAnsi="Palatino Linotype" w:cs="Arial"/>
          <w:b/>
          <w:sz w:val="18"/>
          <w:szCs w:val="18"/>
          <w:lang w:val="it-IT"/>
        </w:rPr>
        <w:t>art 45 c. 2 lett. b)</w:t>
      </w:r>
      <w:r w:rsidR="005E7BEE">
        <w:rPr>
          <w:rFonts w:ascii="Palatino Linotype" w:hAnsi="Palatino Linotype" w:cs="Arial"/>
          <w:sz w:val="18"/>
          <w:szCs w:val="18"/>
          <w:lang w:val="it-IT"/>
        </w:rPr>
        <w:t>,</w:t>
      </w:r>
      <w:r w:rsidRPr="006F1DE2">
        <w:rPr>
          <w:rFonts w:ascii="Palatino Linotype" w:hAnsi="Palatino Linotype" w:cs="Arial"/>
          <w:b/>
          <w:sz w:val="18"/>
          <w:szCs w:val="18"/>
          <w:lang w:val="it-IT"/>
        </w:rPr>
        <w:t xml:space="preserve"> c)</w:t>
      </w:r>
      <w:r w:rsidR="005E7BEE">
        <w:rPr>
          <w:rFonts w:ascii="Palatino Linotype" w:hAnsi="Palatino Linotype" w:cs="Arial"/>
          <w:b/>
          <w:sz w:val="18"/>
          <w:szCs w:val="18"/>
          <w:lang w:val="it-IT"/>
        </w:rPr>
        <w:t xml:space="preserve"> o d) </w:t>
      </w:r>
      <w:r w:rsidRPr="006F1DE2">
        <w:rPr>
          <w:rFonts w:ascii="Palatino Linotype" w:hAnsi="Palatino Linotype" w:cs="Arial"/>
          <w:sz w:val="18"/>
          <w:szCs w:val="18"/>
          <w:lang w:val="it-IT"/>
        </w:rPr>
        <w:t xml:space="preserve"> </w:t>
      </w:r>
      <w:r w:rsidR="005E7BEE">
        <w:rPr>
          <w:rFonts w:ascii="Palatino Linotype" w:hAnsi="Palatino Linotype" w:cs="Arial"/>
          <w:sz w:val="18"/>
          <w:szCs w:val="18"/>
          <w:lang w:val="it-IT"/>
        </w:rPr>
        <w:t xml:space="preserve">del  </w:t>
      </w:r>
      <w:proofErr w:type="spellStart"/>
      <w:r w:rsidRPr="006F1DE2">
        <w:rPr>
          <w:rFonts w:ascii="Palatino Linotype" w:hAnsi="Palatino Linotype" w:cs="Arial"/>
          <w:sz w:val="18"/>
          <w:szCs w:val="18"/>
          <w:lang w:val="it-IT"/>
        </w:rPr>
        <w:t>D.Lgs.</w:t>
      </w:r>
      <w:proofErr w:type="spellEnd"/>
      <w:r w:rsidRPr="006F1DE2">
        <w:rPr>
          <w:rFonts w:ascii="Palatino Linotype" w:hAnsi="Palatino Linotype" w:cs="Arial"/>
          <w:sz w:val="18"/>
          <w:szCs w:val="18"/>
          <w:lang w:val="it-IT"/>
        </w:rPr>
        <w:t xml:space="preserve"> </w:t>
      </w:r>
      <w:r w:rsidR="005E7BEE">
        <w:rPr>
          <w:rFonts w:ascii="Palatino Linotype" w:hAnsi="Palatino Linotype" w:cs="Arial"/>
          <w:sz w:val="18"/>
          <w:szCs w:val="18"/>
          <w:lang w:val="it-IT"/>
        </w:rPr>
        <w:t xml:space="preserve">36/2023 </w:t>
      </w:r>
      <w:r w:rsidRPr="006F1DE2">
        <w:rPr>
          <w:rFonts w:ascii="Palatino Linotype" w:hAnsi="Palatino Linotype" w:cs="Arial"/>
          <w:sz w:val="18"/>
          <w:szCs w:val="18"/>
          <w:lang w:val="it-IT"/>
        </w:rPr>
        <w:t>con sede in (riportare i dati della consorziata) _____________________________ codice fiscale n° _______________________________partita IVA n° _________________________</w:t>
      </w:r>
    </w:p>
    <w:p w14:paraId="153739DF"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02B3D750"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4857CD7C"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35251663" w14:textId="2DC22281" w:rsid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r w:rsidRPr="006F1DE2">
        <w:rPr>
          <w:rFonts w:ascii="Palatino Linotype" w:hAnsi="Palatino Linotype" w:cs="Arial"/>
          <w:sz w:val="18"/>
          <w:szCs w:val="18"/>
          <w:lang w:val="it-IT"/>
        </w:rPr>
        <w:fldChar w:fldCharType="begin">
          <w:ffData>
            <w:name w:val=""/>
            <w:enabled/>
            <w:calcOnExit w:val="0"/>
            <w:checkBox>
              <w:size w:val="24"/>
              <w:default w:val="0"/>
            </w:checkBox>
          </w:ffData>
        </w:fldChar>
      </w:r>
      <w:r w:rsidRPr="006F1DE2">
        <w:rPr>
          <w:rFonts w:ascii="Palatino Linotype" w:hAnsi="Palatino Linotype" w:cs="Arial"/>
          <w:sz w:val="18"/>
          <w:szCs w:val="18"/>
          <w:lang w:val="it-IT"/>
        </w:rPr>
        <w:instrText xml:space="preserve"> FORMCHECKBOX </w:instrText>
      </w:r>
      <w:r w:rsidR="00000000">
        <w:rPr>
          <w:rFonts w:ascii="Palatino Linotype" w:hAnsi="Palatino Linotype" w:cs="Arial"/>
          <w:sz w:val="18"/>
          <w:szCs w:val="18"/>
          <w:lang w:val="it-IT"/>
        </w:rPr>
      </w:r>
      <w:r w:rsidR="00000000">
        <w:rPr>
          <w:rFonts w:ascii="Palatino Linotype" w:hAnsi="Palatino Linotype" w:cs="Arial"/>
          <w:sz w:val="18"/>
          <w:szCs w:val="18"/>
          <w:lang w:val="it-IT"/>
        </w:rPr>
        <w:fldChar w:fldCharType="separate"/>
      </w:r>
      <w:r w:rsidRPr="006F1DE2">
        <w:rPr>
          <w:rFonts w:ascii="Palatino Linotype" w:hAnsi="Palatino Linotype" w:cs="Arial"/>
          <w:sz w:val="18"/>
          <w:szCs w:val="18"/>
          <w:lang w:val="it-IT"/>
        </w:rPr>
        <w:fldChar w:fldCharType="end"/>
      </w:r>
      <w:r w:rsidRPr="006F1DE2">
        <w:rPr>
          <w:rFonts w:ascii="Palatino Linotype" w:hAnsi="Palatino Linotype" w:cs="Arial"/>
          <w:color w:val="000000"/>
          <w:sz w:val="18"/>
          <w:szCs w:val="18"/>
          <w:lang w:val="it-IT"/>
        </w:rPr>
        <w:t xml:space="preserve"> Legale rappresentante </w:t>
      </w:r>
      <w:r w:rsidRPr="006F1DE2">
        <w:rPr>
          <w:rFonts w:ascii="Palatino Linotype" w:hAnsi="Palatino Linotype" w:cs="Arial"/>
          <w:sz w:val="18"/>
          <w:szCs w:val="18"/>
          <w:lang w:val="it-IT"/>
        </w:rPr>
        <w:t xml:space="preserve">della </w:t>
      </w:r>
      <w:r w:rsidRPr="006F1DE2">
        <w:rPr>
          <w:rFonts w:ascii="Palatino Linotype" w:hAnsi="Palatino Linotype" w:cs="Arial"/>
          <w:b/>
          <w:sz w:val="18"/>
          <w:szCs w:val="18"/>
          <w:lang w:val="it-IT"/>
        </w:rPr>
        <w:t>Consorziata</w:t>
      </w:r>
      <w:r w:rsidRPr="006F1DE2">
        <w:rPr>
          <w:rFonts w:ascii="Palatino Linotype" w:hAnsi="Palatino Linotype" w:cs="Arial"/>
          <w:color w:val="000000"/>
          <w:sz w:val="18"/>
          <w:szCs w:val="18"/>
          <w:lang w:val="it-IT"/>
        </w:rPr>
        <w:t xml:space="preserve"> ____________________ </w:t>
      </w:r>
      <w:r w:rsidRPr="006F1DE2">
        <w:rPr>
          <w:rFonts w:ascii="Palatino Linotype" w:hAnsi="Palatino Linotype" w:cs="Arial"/>
          <w:sz w:val="18"/>
          <w:szCs w:val="18"/>
          <w:lang w:val="it-IT"/>
        </w:rPr>
        <w:t xml:space="preserve">al Consorzio del </w:t>
      </w:r>
      <w:proofErr w:type="gramStart"/>
      <w:r w:rsidRPr="006F1DE2">
        <w:rPr>
          <w:rFonts w:ascii="Palatino Linotype" w:hAnsi="Palatino Linotype" w:cs="Arial"/>
          <w:sz w:val="18"/>
          <w:szCs w:val="18"/>
          <w:lang w:val="it-IT"/>
        </w:rPr>
        <w:t>tipo  di</w:t>
      </w:r>
      <w:proofErr w:type="gramEnd"/>
      <w:r w:rsidRPr="006F1DE2">
        <w:rPr>
          <w:rFonts w:ascii="Palatino Linotype" w:hAnsi="Palatino Linotype" w:cs="Arial"/>
          <w:sz w:val="18"/>
          <w:szCs w:val="18"/>
          <w:lang w:val="it-IT"/>
        </w:rPr>
        <w:t xml:space="preserve"> cui </w:t>
      </w:r>
      <w:r w:rsidRPr="006F1DE2">
        <w:rPr>
          <w:rFonts w:ascii="Palatino Linotype" w:hAnsi="Palatino Linotype" w:cs="Arial"/>
          <w:b/>
          <w:sz w:val="18"/>
          <w:szCs w:val="18"/>
          <w:lang w:val="it-IT"/>
        </w:rPr>
        <w:t xml:space="preserve">art </w:t>
      </w:r>
      <w:r w:rsidR="00516BBC">
        <w:rPr>
          <w:rFonts w:ascii="Palatino Linotype" w:hAnsi="Palatino Linotype" w:cs="Arial"/>
          <w:b/>
          <w:sz w:val="18"/>
          <w:szCs w:val="18"/>
          <w:lang w:val="it-IT"/>
        </w:rPr>
        <w:t>6</w:t>
      </w:r>
      <w:r w:rsidRPr="006F1DE2">
        <w:rPr>
          <w:rFonts w:ascii="Palatino Linotype" w:hAnsi="Palatino Linotype" w:cs="Arial"/>
          <w:b/>
          <w:sz w:val="18"/>
          <w:szCs w:val="18"/>
          <w:lang w:val="it-IT"/>
        </w:rPr>
        <w:t xml:space="preserve">5 c. 2 lett. </w:t>
      </w:r>
      <w:r w:rsidR="00516BBC">
        <w:rPr>
          <w:rFonts w:ascii="Palatino Linotype" w:hAnsi="Palatino Linotype" w:cs="Arial"/>
          <w:b/>
          <w:sz w:val="18"/>
          <w:szCs w:val="18"/>
          <w:lang w:val="it-IT"/>
        </w:rPr>
        <w:t xml:space="preserve">f) </w:t>
      </w:r>
      <w:proofErr w:type="spellStart"/>
      <w:r w:rsidRPr="006F1DE2">
        <w:rPr>
          <w:rFonts w:ascii="Palatino Linotype" w:hAnsi="Palatino Linotype" w:cs="Arial"/>
          <w:sz w:val="18"/>
          <w:szCs w:val="18"/>
          <w:lang w:val="it-IT"/>
        </w:rPr>
        <w:t>D.Lgs.</w:t>
      </w:r>
      <w:proofErr w:type="spellEnd"/>
      <w:r w:rsidRPr="006F1DE2">
        <w:rPr>
          <w:rFonts w:ascii="Palatino Linotype" w:hAnsi="Palatino Linotype" w:cs="Arial"/>
          <w:sz w:val="18"/>
          <w:szCs w:val="18"/>
          <w:lang w:val="it-IT"/>
        </w:rPr>
        <w:t xml:space="preserve"> </w:t>
      </w:r>
      <w:r w:rsidR="00516BBC">
        <w:rPr>
          <w:rFonts w:ascii="Palatino Linotype" w:hAnsi="Palatino Linotype" w:cs="Arial"/>
          <w:sz w:val="18"/>
          <w:szCs w:val="18"/>
          <w:lang w:val="it-IT"/>
        </w:rPr>
        <w:t xml:space="preserve">36/2023 </w:t>
      </w:r>
      <w:r w:rsidRPr="006F1DE2">
        <w:rPr>
          <w:rFonts w:ascii="Palatino Linotype" w:hAnsi="Palatino Linotype" w:cs="Arial"/>
          <w:sz w:val="18"/>
          <w:szCs w:val="18"/>
          <w:lang w:val="it-IT"/>
        </w:rPr>
        <w:t xml:space="preserve">con sede in (riportare i dati della consorziata) </w:t>
      </w:r>
      <w:r w:rsidRPr="006F1DE2">
        <w:rPr>
          <w:rFonts w:ascii="Palatino Linotype" w:hAnsi="Palatino Linotype" w:cs="Arial"/>
          <w:color w:val="000000"/>
          <w:sz w:val="18"/>
          <w:szCs w:val="18"/>
          <w:lang w:val="it-IT"/>
        </w:rPr>
        <w:t xml:space="preserve">_____________________________ codice fiscale n° </w:t>
      </w:r>
      <w:r w:rsidRPr="006F1DE2">
        <w:rPr>
          <w:rFonts w:ascii="Palatino Linotype" w:hAnsi="Palatino Linotype" w:cs="Arial"/>
          <w:color w:val="000000"/>
          <w:sz w:val="18"/>
          <w:szCs w:val="18"/>
          <w:lang w:val="it-IT"/>
        </w:rPr>
        <w:lastRenderedPageBreak/>
        <w:t>_______________________________partita IVA n° _________________________</w:t>
      </w:r>
    </w:p>
    <w:p w14:paraId="69A9576A" w14:textId="77777777" w:rsidR="006F1DE2" w:rsidRPr="006F1DE2" w:rsidRDefault="006F1DE2" w:rsidP="006F1DE2">
      <w:pPr>
        <w:pStyle w:val="sche3"/>
        <w:tabs>
          <w:tab w:val="left" w:leader="dot" w:pos="10348"/>
        </w:tabs>
        <w:spacing w:line="240" w:lineRule="atLeast"/>
        <w:ind w:left="300" w:hanging="300"/>
        <w:rPr>
          <w:rFonts w:ascii="Palatino Linotype" w:hAnsi="Palatino Linotype" w:cs="Arial"/>
          <w:color w:val="000000"/>
          <w:sz w:val="18"/>
          <w:szCs w:val="18"/>
          <w:lang w:val="it-IT"/>
        </w:rPr>
      </w:pPr>
    </w:p>
    <w:p w14:paraId="6AD8A30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13F29C22"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5D5C8982"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CAPOGRUPPO RAGGRUPPAMENTI TEMPORANEI</w:t>
      </w:r>
    </w:p>
    <w:p w14:paraId="4214332B" w14:textId="77777777" w:rsidR="006F1DE2" w:rsidRPr="006F1DE2" w:rsidRDefault="006F1DE2" w:rsidP="006F1DE2">
      <w:pPr>
        <w:autoSpaceDE w:val="0"/>
        <w:autoSpaceDN w:val="0"/>
        <w:spacing w:line="240" w:lineRule="atLeast"/>
        <w:jc w:val="both"/>
        <w:rPr>
          <w:rFonts w:ascii="Palatino Linotype" w:hAnsi="Palatino Linotype" w:cs="Arial"/>
          <w:b/>
          <w:bCs/>
          <w:sz w:val="18"/>
          <w:szCs w:val="18"/>
        </w:rPr>
      </w:pPr>
    </w:p>
    <w:p w14:paraId="1BFBC487" w14:textId="629F8201"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w:t>
      </w:r>
      <w:r w:rsidRPr="006F1DE2">
        <w:rPr>
          <w:rFonts w:ascii="Palatino Linotype" w:hAnsi="Palatino Linotype" w:cs="Arial"/>
          <w:b/>
          <w:sz w:val="18"/>
          <w:szCs w:val="18"/>
        </w:rPr>
        <w:t>R.T.</w:t>
      </w:r>
      <w:r w:rsidRPr="006F1DE2">
        <w:rPr>
          <w:rFonts w:ascii="Palatino Linotype" w:hAnsi="Palatino Linotype" w:cs="Arial"/>
          <w:sz w:val="18"/>
          <w:szCs w:val="18"/>
        </w:rPr>
        <w:t xml:space="preserve"> tra soggetti di cui </w:t>
      </w:r>
      <w:r w:rsidRPr="006F1DE2">
        <w:rPr>
          <w:rFonts w:ascii="Palatino Linotype" w:hAnsi="Palatino Linotype" w:cs="Arial"/>
          <w:b/>
          <w:sz w:val="18"/>
          <w:szCs w:val="18"/>
        </w:rPr>
        <w:t xml:space="preserve">all’art. </w:t>
      </w:r>
      <w:r w:rsidR="00516BBC">
        <w:rPr>
          <w:rFonts w:ascii="Palatino Linotype" w:hAnsi="Palatino Linotype" w:cs="Arial"/>
          <w:b/>
          <w:sz w:val="18"/>
          <w:szCs w:val="18"/>
        </w:rPr>
        <w:t>6</w:t>
      </w:r>
      <w:r w:rsidRPr="006F1DE2">
        <w:rPr>
          <w:rFonts w:ascii="Palatino Linotype" w:hAnsi="Palatino Linotype" w:cs="Arial"/>
          <w:b/>
          <w:sz w:val="18"/>
          <w:szCs w:val="18"/>
        </w:rPr>
        <w:t>5 c. 2 lett. a), b)</w:t>
      </w:r>
      <w:r w:rsidR="00516BBC">
        <w:rPr>
          <w:rFonts w:ascii="Palatino Linotype" w:hAnsi="Palatino Linotype" w:cs="Arial"/>
          <w:b/>
          <w:sz w:val="18"/>
          <w:szCs w:val="18"/>
        </w:rPr>
        <w:t>, c)</w:t>
      </w:r>
      <w:r w:rsidRPr="006F1DE2">
        <w:rPr>
          <w:rFonts w:ascii="Palatino Linotype" w:hAnsi="Palatino Linotype" w:cs="Arial"/>
          <w:b/>
          <w:sz w:val="18"/>
          <w:szCs w:val="18"/>
        </w:rPr>
        <w:t xml:space="preserve"> e </w:t>
      </w:r>
      <w:r w:rsidR="00516BBC">
        <w:rPr>
          <w:rFonts w:ascii="Palatino Linotype" w:hAnsi="Palatino Linotype" w:cs="Arial"/>
          <w:b/>
          <w:sz w:val="18"/>
          <w:szCs w:val="18"/>
        </w:rPr>
        <w:t>d</w:t>
      </w:r>
      <w:r w:rsidRPr="006F1DE2">
        <w:rPr>
          <w:rFonts w:ascii="Palatino Linotype" w:hAnsi="Palatino Linotype" w:cs="Arial"/>
          <w:b/>
          <w:sz w:val="18"/>
          <w:szCs w:val="18"/>
        </w:rPr>
        <w:t>)</w:t>
      </w:r>
      <w:r w:rsidRPr="006F1DE2">
        <w:rPr>
          <w:rFonts w:ascii="Palatino Linotype" w:hAnsi="Palatino Linotype" w:cs="Arial"/>
          <w:sz w:val="18"/>
          <w:szCs w:val="18"/>
        </w:rPr>
        <w:t xml:space="preserve"> o di un GEIE di tipo orizzontale/verticale/misto (specificare il tipo) </w:t>
      </w:r>
      <w:r w:rsidRPr="006F1DE2">
        <w:rPr>
          <w:rFonts w:ascii="Palatino Linotype" w:hAnsi="Palatino Linotype" w:cs="Arial"/>
          <w:b/>
          <w:bCs/>
          <w:sz w:val="18"/>
          <w:szCs w:val="18"/>
        </w:rPr>
        <w:t>già</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costituito</w:t>
      </w:r>
      <w:r w:rsidRPr="006F1DE2">
        <w:rPr>
          <w:rFonts w:ascii="Palatino Linotype" w:hAnsi="Palatino Linotype" w:cs="Arial"/>
          <w:sz w:val="18"/>
          <w:szCs w:val="18"/>
        </w:rPr>
        <w:t xml:space="preserve"> fra le seguenti imprese:</w:t>
      </w:r>
    </w:p>
    <w:p w14:paraId="24AF2298"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1BF99765" w14:textId="77777777" w:rsidTr="00547242">
        <w:tc>
          <w:tcPr>
            <w:tcW w:w="3151" w:type="dxa"/>
          </w:tcPr>
          <w:p w14:paraId="6DCEF9DB"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3854423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137C208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09B61DC2" w14:textId="77777777" w:rsidTr="00547242">
        <w:trPr>
          <w:trHeight w:val="397"/>
        </w:trPr>
        <w:tc>
          <w:tcPr>
            <w:tcW w:w="3151" w:type="dxa"/>
          </w:tcPr>
          <w:p w14:paraId="5131ACD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79BFD7C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4FC668F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643A4C3" w14:textId="77777777" w:rsidTr="00547242">
        <w:trPr>
          <w:trHeight w:val="397"/>
        </w:trPr>
        <w:tc>
          <w:tcPr>
            <w:tcW w:w="3151" w:type="dxa"/>
          </w:tcPr>
          <w:p w14:paraId="2AA05446"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63CDCF2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900CB0"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0CFC8D5" w14:textId="77777777" w:rsidTr="00547242">
        <w:trPr>
          <w:trHeight w:val="397"/>
        </w:trPr>
        <w:tc>
          <w:tcPr>
            <w:tcW w:w="3151" w:type="dxa"/>
          </w:tcPr>
          <w:p w14:paraId="7C14AB19"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FF4CB4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2D26491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2E58716A"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(allegare atto costitutivo con dichiarazione di conformità all’originale)</w:t>
      </w:r>
    </w:p>
    <w:p w14:paraId="1203C7C7"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3613CFB8"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114A90D" w14:textId="77777777" w:rsidR="006F1DE2" w:rsidRPr="006F1DE2" w:rsidRDefault="006F1DE2" w:rsidP="006F1DE2">
      <w:pPr>
        <w:widowControl w:val="0"/>
        <w:autoSpaceDE w:val="0"/>
        <w:autoSpaceDN w:val="0"/>
        <w:spacing w:line="240" w:lineRule="atLeast"/>
        <w:rPr>
          <w:rFonts w:ascii="Palatino Linotype" w:hAnsi="Palatino Linotype" w:cs="Arial"/>
          <w:sz w:val="18"/>
          <w:szCs w:val="18"/>
        </w:rPr>
      </w:pPr>
    </w:p>
    <w:p w14:paraId="00A61E16" w14:textId="37B7E07D"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capogruppo</w:t>
      </w:r>
      <w:r w:rsidRPr="006F1DE2">
        <w:rPr>
          <w:rFonts w:ascii="Palatino Linotype" w:hAnsi="Palatino Linotype" w:cs="Arial"/>
          <w:sz w:val="18"/>
          <w:szCs w:val="18"/>
        </w:rPr>
        <w:t xml:space="preserve"> di un </w:t>
      </w:r>
      <w:r w:rsidRPr="006F1DE2">
        <w:rPr>
          <w:rFonts w:ascii="Palatino Linotype" w:hAnsi="Palatino Linotype" w:cs="Arial"/>
          <w:b/>
          <w:sz w:val="18"/>
          <w:szCs w:val="18"/>
        </w:rPr>
        <w:t xml:space="preserve">R.T. </w:t>
      </w:r>
      <w:r w:rsidRPr="006F1DE2">
        <w:rPr>
          <w:rFonts w:ascii="Palatino Linotype" w:hAnsi="Palatino Linotype" w:cs="Arial"/>
          <w:sz w:val="18"/>
          <w:szCs w:val="18"/>
        </w:rPr>
        <w:t xml:space="preserve">tra soggetti di cui </w:t>
      </w:r>
      <w:r w:rsidR="00516BBC" w:rsidRPr="006F1DE2">
        <w:rPr>
          <w:rFonts w:ascii="Palatino Linotype" w:hAnsi="Palatino Linotype" w:cs="Arial"/>
          <w:b/>
          <w:sz w:val="18"/>
          <w:szCs w:val="18"/>
        </w:rPr>
        <w:t xml:space="preserve">all’art. </w:t>
      </w:r>
      <w:r w:rsidR="00516BBC">
        <w:rPr>
          <w:rFonts w:ascii="Palatino Linotype" w:hAnsi="Palatino Linotype" w:cs="Arial"/>
          <w:b/>
          <w:sz w:val="18"/>
          <w:szCs w:val="18"/>
        </w:rPr>
        <w:t>6</w:t>
      </w:r>
      <w:r w:rsidR="00516BBC" w:rsidRPr="006F1DE2">
        <w:rPr>
          <w:rFonts w:ascii="Palatino Linotype" w:hAnsi="Palatino Linotype" w:cs="Arial"/>
          <w:b/>
          <w:sz w:val="18"/>
          <w:szCs w:val="18"/>
        </w:rPr>
        <w:t>5 c. 2 lett. a), b)</w:t>
      </w:r>
      <w:r w:rsidR="00516BBC">
        <w:rPr>
          <w:rFonts w:ascii="Palatino Linotype" w:hAnsi="Palatino Linotype" w:cs="Arial"/>
          <w:b/>
          <w:sz w:val="18"/>
          <w:szCs w:val="18"/>
        </w:rPr>
        <w:t>, c)</w:t>
      </w:r>
      <w:r w:rsidR="00516BBC" w:rsidRPr="006F1DE2">
        <w:rPr>
          <w:rFonts w:ascii="Palatino Linotype" w:hAnsi="Palatino Linotype" w:cs="Arial"/>
          <w:b/>
          <w:sz w:val="18"/>
          <w:szCs w:val="18"/>
        </w:rPr>
        <w:t xml:space="preserve"> e </w:t>
      </w:r>
      <w:r w:rsidR="00516BBC">
        <w:rPr>
          <w:rFonts w:ascii="Palatino Linotype" w:hAnsi="Palatino Linotype" w:cs="Arial"/>
          <w:b/>
          <w:sz w:val="18"/>
          <w:szCs w:val="18"/>
        </w:rPr>
        <w:t>d</w:t>
      </w:r>
      <w:r w:rsidR="00516BBC" w:rsidRPr="006F1DE2">
        <w:rPr>
          <w:rFonts w:ascii="Palatino Linotype" w:hAnsi="Palatino Linotype" w:cs="Arial"/>
          <w:b/>
          <w:sz w:val="18"/>
          <w:szCs w:val="18"/>
        </w:rPr>
        <w:t>)</w:t>
      </w:r>
      <w:r w:rsidR="00516BBC">
        <w:rPr>
          <w:rFonts w:ascii="Palatino Linotype" w:hAnsi="Palatino Linotype" w:cs="Arial"/>
          <w:b/>
          <w:sz w:val="18"/>
          <w:szCs w:val="18"/>
        </w:rPr>
        <w:t xml:space="preserve"> </w:t>
      </w:r>
      <w:r w:rsidRPr="006F1DE2">
        <w:rPr>
          <w:rFonts w:ascii="Palatino Linotype" w:hAnsi="Palatino Linotype" w:cs="Arial"/>
          <w:sz w:val="18"/>
          <w:szCs w:val="18"/>
        </w:rPr>
        <w:t xml:space="preserve">o di un GEIE di tipo orizzontale/verticale/misto (specificare il tipo) </w:t>
      </w:r>
      <w:r w:rsidRPr="006F1DE2">
        <w:rPr>
          <w:rFonts w:ascii="Palatino Linotype" w:hAnsi="Palatino Linotype" w:cs="Arial"/>
          <w:b/>
          <w:bCs/>
          <w:sz w:val="18"/>
          <w:szCs w:val="18"/>
        </w:rPr>
        <w:t>da</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costituirsi</w:t>
      </w:r>
      <w:r w:rsidRPr="006F1DE2">
        <w:rPr>
          <w:rFonts w:ascii="Palatino Linotype" w:hAnsi="Palatino Linotype" w:cs="Arial"/>
          <w:sz w:val="18"/>
          <w:szCs w:val="18"/>
        </w:rPr>
        <w:t xml:space="preserve"> fra le seguenti imprese:</w:t>
      </w:r>
    </w:p>
    <w:p w14:paraId="7FDCD49B" w14:textId="77777777" w:rsidR="006F1DE2" w:rsidRPr="006F1DE2" w:rsidRDefault="006F1DE2" w:rsidP="006F1DE2">
      <w:pPr>
        <w:pStyle w:val="sche3"/>
        <w:tabs>
          <w:tab w:val="left" w:leader="dot" w:pos="10348"/>
        </w:tabs>
        <w:spacing w:line="240" w:lineRule="atLeast"/>
        <w:ind w:left="284" w:hanging="284"/>
        <w:rPr>
          <w:rFonts w:ascii="Palatino Linotype" w:hAnsi="Palatino Linotype" w:cs="Arial"/>
          <w:color w:val="000000"/>
          <w:sz w:val="18"/>
          <w:szCs w:val="18"/>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0043C0D9" w14:textId="77777777" w:rsidTr="00547242">
        <w:tc>
          <w:tcPr>
            <w:tcW w:w="3151" w:type="dxa"/>
          </w:tcPr>
          <w:p w14:paraId="55D53B5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70534A4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656854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33A04A3B" w14:textId="77777777" w:rsidTr="00547242">
        <w:trPr>
          <w:trHeight w:val="397"/>
        </w:trPr>
        <w:tc>
          <w:tcPr>
            <w:tcW w:w="3151" w:type="dxa"/>
          </w:tcPr>
          <w:p w14:paraId="424A065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CE14831"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99B3DD7"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D476B8C" w14:textId="77777777" w:rsidTr="00547242">
        <w:trPr>
          <w:trHeight w:val="397"/>
        </w:trPr>
        <w:tc>
          <w:tcPr>
            <w:tcW w:w="3151" w:type="dxa"/>
          </w:tcPr>
          <w:p w14:paraId="274C8D35"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ED1E094"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4A15BB2"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4DB52560" w14:textId="77777777" w:rsidTr="00547242">
        <w:trPr>
          <w:trHeight w:val="397"/>
        </w:trPr>
        <w:tc>
          <w:tcPr>
            <w:tcW w:w="3151" w:type="dxa"/>
          </w:tcPr>
          <w:p w14:paraId="07F58FF6"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2A0896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13C37D9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3967BDD3"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p>
    <w:p w14:paraId="5BEA1B59"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3F27FB0D"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p>
    <w:p w14:paraId="7BD6F3C4" w14:textId="77777777"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MANDANTI RAGGRUPPAMENTI TEMPORANEI</w:t>
      </w:r>
    </w:p>
    <w:p w14:paraId="0052A270" w14:textId="77777777" w:rsidR="006F1DE2" w:rsidRPr="006F1DE2" w:rsidRDefault="006F1DE2" w:rsidP="006F1DE2">
      <w:pPr>
        <w:widowControl w:val="0"/>
        <w:autoSpaceDE w:val="0"/>
        <w:autoSpaceDN w:val="0"/>
        <w:spacing w:line="240" w:lineRule="atLeast"/>
        <w:jc w:val="center"/>
        <w:rPr>
          <w:rFonts w:ascii="Palatino Linotype" w:hAnsi="Palatino Linotype" w:cs="Arial"/>
          <w:b/>
          <w:bCs/>
          <w:sz w:val="18"/>
          <w:szCs w:val="18"/>
        </w:rPr>
      </w:pPr>
    </w:p>
    <w:p w14:paraId="7D2E5C74"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già costituito</w:t>
      </w:r>
      <w:r w:rsidRPr="006F1DE2">
        <w:rPr>
          <w:rFonts w:ascii="Palatino Linotype" w:hAnsi="Palatino Linotype" w:cs="Arial"/>
          <w:sz w:val="18"/>
          <w:szCs w:val="18"/>
        </w:rPr>
        <w:t xml:space="preserve"> fra le imprese:</w:t>
      </w:r>
    </w:p>
    <w:p w14:paraId="769DD011"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2C2516DA" w14:textId="77777777" w:rsidTr="00547242">
        <w:tc>
          <w:tcPr>
            <w:tcW w:w="3151" w:type="dxa"/>
          </w:tcPr>
          <w:p w14:paraId="1F44030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F35F2B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23AC82D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092AE083" w14:textId="77777777" w:rsidTr="00547242">
        <w:trPr>
          <w:trHeight w:val="397"/>
        </w:trPr>
        <w:tc>
          <w:tcPr>
            <w:tcW w:w="3151" w:type="dxa"/>
          </w:tcPr>
          <w:p w14:paraId="25EA7660"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2ECBF7CC"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1EE2C6B"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3CC38C24" w14:textId="77777777" w:rsidTr="00547242">
        <w:trPr>
          <w:trHeight w:val="397"/>
        </w:trPr>
        <w:tc>
          <w:tcPr>
            <w:tcW w:w="3151" w:type="dxa"/>
          </w:tcPr>
          <w:p w14:paraId="4CF3BAAF"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3D4DB526"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692B4A05"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1DE5F009" w14:textId="77777777" w:rsidTr="00547242">
        <w:trPr>
          <w:trHeight w:val="397"/>
        </w:trPr>
        <w:tc>
          <w:tcPr>
            <w:tcW w:w="3151" w:type="dxa"/>
          </w:tcPr>
          <w:p w14:paraId="34E41141"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2C76ABBA"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FA6D27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19364EF5" w14:textId="77777777" w:rsidR="006F1DE2" w:rsidRPr="006F1DE2" w:rsidRDefault="006F1DE2" w:rsidP="006F1DE2">
      <w:pPr>
        <w:autoSpaceDE w:val="0"/>
        <w:autoSpaceDN w:val="0"/>
        <w:spacing w:line="240" w:lineRule="atLeast"/>
        <w:jc w:val="both"/>
        <w:rPr>
          <w:rFonts w:ascii="Palatino Linotype" w:hAnsi="Palatino Linotype" w:cs="Arial"/>
          <w:i/>
          <w:iCs/>
          <w:u w:val="single"/>
        </w:rPr>
      </w:pPr>
      <w:r w:rsidRPr="006F1DE2">
        <w:rPr>
          <w:rFonts w:ascii="Palatino Linotype" w:hAnsi="Palatino Linotype" w:cs="Arial"/>
          <w:i/>
          <w:iCs/>
          <w:u w:val="single"/>
        </w:rPr>
        <w:t>Oppure</w:t>
      </w:r>
    </w:p>
    <w:p w14:paraId="537FBDA2" w14:textId="77777777" w:rsidR="006F1DE2" w:rsidRPr="006F1DE2" w:rsidRDefault="006F1DE2" w:rsidP="006F1DE2">
      <w:pPr>
        <w:widowControl w:val="0"/>
        <w:autoSpaceDE w:val="0"/>
        <w:autoSpaceDN w:val="0"/>
        <w:spacing w:line="240" w:lineRule="atLeast"/>
        <w:jc w:val="both"/>
        <w:rPr>
          <w:rFonts w:ascii="Palatino Linotype" w:hAnsi="Palatino Linotype" w:cs="Arial"/>
          <w:b/>
          <w:bCs/>
          <w:sz w:val="18"/>
          <w:szCs w:val="18"/>
        </w:rPr>
      </w:pPr>
    </w:p>
    <w:p w14:paraId="669AC545" w14:textId="77777777" w:rsidR="006F1DE2" w:rsidRPr="006F1DE2" w:rsidRDefault="006F1DE2" w:rsidP="006F1DE2">
      <w:pPr>
        <w:widowControl w:val="0"/>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
            <w:enabled/>
            <w:calcOnExit w:val="0"/>
            <w:checkBox>
              <w:size w:val="24"/>
              <w:default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color w:val="000000"/>
          <w:sz w:val="18"/>
          <w:szCs w:val="18"/>
        </w:rPr>
        <w:t xml:space="preserve"> </w:t>
      </w:r>
      <w:r w:rsidRPr="006F1DE2">
        <w:rPr>
          <w:rFonts w:ascii="Palatino Linotype" w:hAnsi="Palatino Linotype" w:cs="Arial"/>
          <w:b/>
          <w:bCs/>
          <w:sz w:val="18"/>
          <w:szCs w:val="18"/>
        </w:rPr>
        <w:t>come</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mandante</w:t>
      </w:r>
      <w:r w:rsidRPr="006F1DE2">
        <w:rPr>
          <w:rFonts w:ascii="Palatino Linotype" w:hAnsi="Palatino Linotype" w:cs="Arial"/>
          <w:sz w:val="18"/>
          <w:szCs w:val="18"/>
        </w:rPr>
        <w:t xml:space="preserve"> in associazione temporanea o di un GEIE di tipo orizzontale/verticale/misto (specificare il tipo) </w:t>
      </w:r>
      <w:r w:rsidRPr="006F1DE2">
        <w:rPr>
          <w:rFonts w:ascii="Palatino Linotype" w:hAnsi="Palatino Linotype" w:cs="Arial"/>
          <w:b/>
          <w:bCs/>
          <w:sz w:val="18"/>
          <w:szCs w:val="18"/>
        </w:rPr>
        <w:t>da</w:t>
      </w:r>
      <w:r w:rsidRPr="006F1DE2">
        <w:rPr>
          <w:rFonts w:ascii="Palatino Linotype" w:hAnsi="Palatino Linotype" w:cs="Arial"/>
          <w:sz w:val="18"/>
          <w:szCs w:val="18"/>
        </w:rPr>
        <w:t xml:space="preserve"> </w:t>
      </w:r>
      <w:r w:rsidRPr="006F1DE2">
        <w:rPr>
          <w:rFonts w:ascii="Palatino Linotype" w:hAnsi="Palatino Linotype" w:cs="Arial"/>
          <w:b/>
          <w:bCs/>
          <w:sz w:val="18"/>
          <w:szCs w:val="18"/>
        </w:rPr>
        <w:t>costituirsi</w:t>
      </w:r>
      <w:r w:rsidRPr="006F1DE2">
        <w:rPr>
          <w:rFonts w:ascii="Palatino Linotype" w:hAnsi="Palatino Linotype" w:cs="Arial"/>
          <w:sz w:val="18"/>
          <w:szCs w:val="18"/>
        </w:rPr>
        <w:t xml:space="preserve"> fra le seguenti imprese:</w:t>
      </w:r>
    </w:p>
    <w:p w14:paraId="5A8EC49A" w14:textId="77777777" w:rsidR="006F1DE2" w:rsidRPr="006F1DE2" w:rsidRDefault="006F1DE2" w:rsidP="006F1DE2">
      <w:pPr>
        <w:widowControl w:val="0"/>
        <w:autoSpaceDE w:val="0"/>
        <w:autoSpaceDN w:val="0"/>
        <w:spacing w:line="240" w:lineRule="atLeast"/>
        <w:ind w:left="567"/>
        <w:jc w:val="both"/>
        <w:rPr>
          <w:rFonts w:ascii="Palatino Linotype" w:hAnsi="Palatino Linotype"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259"/>
        <w:gridCol w:w="3260"/>
      </w:tblGrid>
      <w:tr w:rsidR="006F1DE2" w:rsidRPr="006F1DE2" w14:paraId="5E833E63" w14:textId="77777777" w:rsidTr="00547242">
        <w:tc>
          <w:tcPr>
            <w:tcW w:w="3151" w:type="dxa"/>
          </w:tcPr>
          <w:p w14:paraId="32192E4C"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Ragione sociale</w:t>
            </w:r>
          </w:p>
        </w:tc>
        <w:tc>
          <w:tcPr>
            <w:tcW w:w="3259" w:type="dxa"/>
          </w:tcPr>
          <w:p w14:paraId="0B11F819"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Forma giuridica</w:t>
            </w:r>
          </w:p>
        </w:tc>
        <w:tc>
          <w:tcPr>
            <w:tcW w:w="3260" w:type="dxa"/>
          </w:tcPr>
          <w:p w14:paraId="4B678C6E"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r w:rsidRPr="006F1DE2">
              <w:rPr>
                <w:rFonts w:ascii="Palatino Linotype" w:hAnsi="Palatino Linotype" w:cs="Arial"/>
                <w:color w:val="000000"/>
                <w:sz w:val="18"/>
                <w:szCs w:val="18"/>
                <w:lang w:val="it-IT"/>
              </w:rPr>
              <w:t xml:space="preserve">Sede legale e </w:t>
            </w:r>
            <w:proofErr w:type="spellStart"/>
            <w:r w:rsidRPr="006F1DE2">
              <w:rPr>
                <w:rFonts w:ascii="Palatino Linotype" w:hAnsi="Palatino Linotype" w:cs="Arial"/>
                <w:color w:val="000000"/>
                <w:sz w:val="18"/>
                <w:szCs w:val="18"/>
                <w:lang w:val="it-IT"/>
              </w:rPr>
              <w:t>p.iva</w:t>
            </w:r>
            <w:proofErr w:type="spellEnd"/>
          </w:p>
        </w:tc>
      </w:tr>
      <w:tr w:rsidR="006F1DE2" w:rsidRPr="006F1DE2" w14:paraId="4429A800" w14:textId="77777777" w:rsidTr="00547242">
        <w:trPr>
          <w:trHeight w:val="397"/>
        </w:trPr>
        <w:tc>
          <w:tcPr>
            <w:tcW w:w="3151" w:type="dxa"/>
          </w:tcPr>
          <w:p w14:paraId="6BFD416A"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MANDATARIA:</w:t>
            </w:r>
          </w:p>
        </w:tc>
        <w:tc>
          <w:tcPr>
            <w:tcW w:w="3259" w:type="dxa"/>
          </w:tcPr>
          <w:p w14:paraId="6DC37D76"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7FB0FEB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032146F1" w14:textId="77777777" w:rsidTr="00547242">
        <w:trPr>
          <w:trHeight w:val="397"/>
        </w:trPr>
        <w:tc>
          <w:tcPr>
            <w:tcW w:w="3151" w:type="dxa"/>
          </w:tcPr>
          <w:p w14:paraId="0D1ECDE9"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t>Mandante:</w:t>
            </w:r>
          </w:p>
        </w:tc>
        <w:tc>
          <w:tcPr>
            <w:tcW w:w="3259" w:type="dxa"/>
          </w:tcPr>
          <w:p w14:paraId="71CE292D"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0D0E92C5"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r w:rsidR="006F1DE2" w:rsidRPr="006F1DE2" w14:paraId="5B73AF3D" w14:textId="77777777" w:rsidTr="00547242">
        <w:trPr>
          <w:trHeight w:val="397"/>
        </w:trPr>
        <w:tc>
          <w:tcPr>
            <w:tcW w:w="3151" w:type="dxa"/>
          </w:tcPr>
          <w:p w14:paraId="2EAB47F2" w14:textId="77777777" w:rsidR="006F1DE2" w:rsidRPr="006F1DE2" w:rsidRDefault="006F1DE2" w:rsidP="00547242">
            <w:pPr>
              <w:pStyle w:val="sche3"/>
              <w:tabs>
                <w:tab w:val="left" w:leader="dot" w:pos="10348"/>
              </w:tabs>
              <w:spacing w:line="240" w:lineRule="atLeast"/>
              <w:rPr>
                <w:rFonts w:ascii="Palatino Linotype" w:hAnsi="Palatino Linotype" w:cs="Arial"/>
                <w:color w:val="FF0000"/>
                <w:sz w:val="18"/>
                <w:szCs w:val="18"/>
                <w:lang w:val="it-IT"/>
              </w:rPr>
            </w:pPr>
            <w:r w:rsidRPr="006F1DE2">
              <w:rPr>
                <w:rFonts w:ascii="Palatino Linotype" w:hAnsi="Palatino Linotype" w:cs="Arial"/>
                <w:color w:val="FF0000"/>
                <w:sz w:val="18"/>
                <w:szCs w:val="18"/>
                <w:lang w:val="it-IT"/>
              </w:rPr>
              <w:lastRenderedPageBreak/>
              <w:t>Mandante:</w:t>
            </w:r>
          </w:p>
        </w:tc>
        <w:tc>
          <w:tcPr>
            <w:tcW w:w="3259" w:type="dxa"/>
          </w:tcPr>
          <w:p w14:paraId="7BF3D1D3"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c>
          <w:tcPr>
            <w:tcW w:w="3260" w:type="dxa"/>
          </w:tcPr>
          <w:p w14:paraId="53C5845C" w14:textId="77777777" w:rsidR="006F1DE2" w:rsidRPr="006F1DE2" w:rsidRDefault="006F1DE2" w:rsidP="00547242">
            <w:pPr>
              <w:pStyle w:val="sche3"/>
              <w:tabs>
                <w:tab w:val="left" w:leader="dot" w:pos="10348"/>
              </w:tabs>
              <w:spacing w:line="240" w:lineRule="atLeast"/>
              <w:rPr>
                <w:rFonts w:ascii="Palatino Linotype" w:hAnsi="Palatino Linotype" w:cs="Arial"/>
                <w:color w:val="000000"/>
                <w:sz w:val="18"/>
                <w:szCs w:val="18"/>
                <w:lang w:val="it-IT"/>
              </w:rPr>
            </w:pPr>
          </w:p>
        </w:tc>
      </w:tr>
    </w:tbl>
    <w:p w14:paraId="00168DA2"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p>
    <w:p w14:paraId="7C44247D" w14:textId="77777777" w:rsidR="006F1DE2" w:rsidRPr="006F1DE2" w:rsidRDefault="006F1DE2" w:rsidP="006F1DE2">
      <w:pPr>
        <w:autoSpaceDE w:val="0"/>
        <w:autoSpaceDN w:val="0"/>
        <w:spacing w:line="240" w:lineRule="atLeast"/>
        <w:jc w:val="both"/>
        <w:rPr>
          <w:rFonts w:ascii="Palatino Linotype" w:hAnsi="Palatino Linotype" w:cs="Arial"/>
          <w:i/>
          <w:iCs/>
          <w:sz w:val="18"/>
          <w:szCs w:val="18"/>
        </w:rPr>
      </w:pPr>
      <w:r w:rsidRPr="006F1DE2">
        <w:rPr>
          <w:rFonts w:ascii="Palatino Linotype" w:hAnsi="Palatino Linotype" w:cs="Arial"/>
          <w:i/>
          <w:iCs/>
          <w:sz w:val="18"/>
          <w:szCs w:val="18"/>
        </w:rPr>
        <w:t>Oppure</w:t>
      </w:r>
    </w:p>
    <w:p w14:paraId="5D38C8CB" w14:textId="77777777" w:rsidR="006F1DE2" w:rsidRPr="006F1DE2" w:rsidRDefault="006F1DE2" w:rsidP="006F1DE2">
      <w:pPr>
        <w:widowControl w:val="0"/>
        <w:autoSpaceDE w:val="0"/>
        <w:autoSpaceDN w:val="0"/>
        <w:spacing w:line="240" w:lineRule="atLeast"/>
        <w:rPr>
          <w:rFonts w:ascii="Palatino Linotype" w:hAnsi="Palatino Linotype" w:cs="Arial"/>
          <w:b/>
          <w:bCs/>
          <w:color w:val="FF0000"/>
          <w:sz w:val="18"/>
          <w:szCs w:val="18"/>
        </w:rPr>
      </w:pPr>
    </w:p>
    <w:p w14:paraId="3EE2BC4C" w14:textId="50046EE0" w:rsidR="006F1DE2" w:rsidRPr="006F1DE2" w:rsidRDefault="006F1DE2" w:rsidP="006F1DE2">
      <w:pPr>
        <w:pStyle w:val="sche3"/>
        <w:tabs>
          <w:tab w:val="left" w:pos="7655"/>
          <w:tab w:val="left" w:leader="dot" w:pos="9072"/>
        </w:tabs>
        <w:spacing w:line="240" w:lineRule="atLeast"/>
        <w:rPr>
          <w:rFonts w:ascii="Palatino Linotype" w:hAnsi="Palatino Linotype" w:cs="Arial"/>
          <w:b/>
          <w:i/>
          <w:color w:val="FF0000"/>
          <w:sz w:val="22"/>
          <w:szCs w:val="22"/>
          <w:lang w:val="it-IT"/>
        </w:rPr>
      </w:pPr>
      <w:r w:rsidRPr="006F1DE2">
        <w:rPr>
          <w:rFonts w:ascii="Palatino Linotype" w:hAnsi="Palatino Linotype" w:cs="Arial"/>
          <w:b/>
          <w:i/>
          <w:color w:val="FF0000"/>
          <w:sz w:val="22"/>
          <w:szCs w:val="22"/>
          <w:lang w:val="it-IT"/>
        </w:rPr>
        <w:t>RETI D’IMPRESA</w:t>
      </w:r>
    </w:p>
    <w:p w14:paraId="1B5E8B19"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150B0F9B" w14:textId="7D4989FD"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organo comune mandatario di una rete d’imprese</w:t>
      </w:r>
      <w:r w:rsidRPr="006F1DE2">
        <w:rPr>
          <w:rFonts w:ascii="Palatino Linotype" w:hAnsi="Palatino Linotype" w:cs="Arial"/>
          <w:sz w:val="18"/>
          <w:szCs w:val="18"/>
        </w:rPr>
        <w:t xml:space="preserve">, sprovvista di soggettività giuridica, aderente al contratto di rete di cui all’art. </w:t>
      </w:r>
      <w:r w:rsidR="003E1CE2">
        <w:rPr>
          <w:rFonts w:ascii="Palatino Linotype" w:hAnsi="Palatino Linotype" w:cs="Arial"/>
          <w:sz w:val="18"/>
          <w:szCs w:val="18"/>
        </w:rPr>
        <w:t>6</w:t>
      </w:r>
      <w:r w:rsidRPr="006F1DE2">
        <w:rPr>
          <w:rFonts w:ascii="Palatino Linotype" w:hAnsi="Palatino Linotype" w:cs="Arial"/>
          <w:sz w:val="18"/>
          <w:szCs w:val="18"/>
        </w:rPr>
        <w:t xml:space="preserve">5, comma </w:t>
      </w:r>
      <w:r w:rsidR="003E1CE2">
        <w:rPr>
          <w:rFonts w:ascii="Palatino Linotype" w:hAnsi="Palatino Linotype" w:cs="Arial"/>
          <w:sz w:val="18"/>
          <w:szCs w:val="18"/>
        </w:rPr>
        <w:t>2</w:t>
      </w:r>
      <w:r w:rsidRPr="006F1DE2">
        <w:rPr>
          <w:rFonts w:ascii="Palatino Linotype" w:hAnsi="Palatino Linotype" w:cs="Arial"/>
          <w:sz w:val="18"/>
          <w:szCs w:val="18"/>
        </w:rPr>
        <w:t xml:space="preserve"> lett. </w:t>
      </w:r>
      <w:r w:rsidR="003E1CE2">
        <w:rPr>
          <w:rFonts w:ascii="Palatino Linotype" w:hAnsi="Palatino Linotype" w:cs="Arial"/>
          <w:sz w:val="18"/>
          <w:szCs w:val="18"/>
        </w:rPr>
        <w:t>g</w:t>
      </w:r>
      <w:r w:rsidRPr="006F1DE2">
        <w:rPr>
          <w:rFonts w:ascii="Palatino Linotype" w:hAnsi="Palatino Linotype" w:cs="Arial"/>
          <w:sz w:val="18"/>
          <w:szCs w:val="18"/>
        </w:rPr>
        <w:t>), D.</w:t>
      </w:r>
      <w:r w:rsidR="0020013C">
        <w:rPr>
          <w:rFonts w:ascii="Palatino Linotype" w:hAnsi="Palatino Linotype" w:cs="Arial"/>
          <w:sz w:val="18"/>
          <w:szCs w:val="18"/>
        </w:rPr>
        <w:t xml:space="preserve"> </w:t>
      </w:r>
      <w:r w:rsidRPr="006F1DE2">
        <w:rPr>
          <w:rFonts w:ascii="Palatino Linotype" w:hAnsi="Palatino Linotype" w:cs="Arial"/>
          <w:sz w:val="18"/>
          <w:szCs w:val="18"/>
        </w:rPr>
        <w:t xml:space="preserve">Lgs. </w:t>
      </w:r>
      <w:r w:rsidR="003E1CE2">
        <w:rPr>
          <w:rFonts w:ascii="Palatino Linotype" w:hAnsi="Palatino Linotype" w:cs="Arial"/>
          <w:sz w:val="18"/>
          <w:szCs w:val="18"/>
        </w:rPr>
        <w:t>36/2023</w:t>
      </w:r>
    </w:p>
    <w:p w14:paraId="78C56868"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484367E0"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5CF4CD39" w14:textId="093FA334"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impresa retista mandante</w:t>
      </w:r>
      <w:r w:rsidRPr="006F1DE2">
        <w:rPr>
          <w:rFonts w:ascii="Palatino Linotype" w:hAnsi="Palatino Linotype" w:cs="Arial"/>
          <w:sz w:val="18"/>
          <w:szCs w:val="18"/>
        </w:rPr>
        <w:t xml:space="preserve"> di una rete d’imprese, sprovvista di soggettività giuridica, aderente al contratto di rete di cui </w:t>
      </w:r>
      <w:r w:rsidR="003E1CE2" w:rsidRPr="006F1DE2">
        <w:rPr>
          <w:rFonts w:ascii="Palatino Linotype" w:hAnsi="Palatino Linotype" w:cs="Arial"/>
          <w:sz w:val="18"/>
          <w:szCs w:val="18"/>
        </w:rPr>
        <w:t xml:space="preserve">all’art. </w:t>
      </w:r>
      <w:r w:rsidR="003E1CE2">
        <w:rPr>
          <w:rFonts w:ascii="Palatino Linotype" w:hAnsi="Palatino Linotype" w:cs="Arial"/>
          <w:sz w:val="18"/>
          <w:szCs w:val="18"/>
        </w:rPr>
        <w:t>6</w:t>
      </w:r>
      <w:r w:rsidR="003E1CE2" w:rsidRPr="006F1DE2">
        <w:rPr>
          <w:rFonts w:ascii="Palatino Linotype" w:hAnsi="Palatino Linotype" w:cs="Arial"/>
          <w:sz w:val="18"/>
          <w:szCs w:val="18"/>
        </w:rPr>
        <w:t xml:space="preserve">5, comma </w:t>
      </w:r>
      <w:r w:rsidR="003E1CE2">
        <w:rPr>
          <w:rFonts w:ascii="Palatino Linotype" w:hAnsi="Palatino Linotype" w:cs="Arial"/>
          <w:sz w:val="18"/>
          <w:szCs w:val="18"/>
        </w:rPr>
        <w:t>2</w:t>
      </w:r>
      <w:r w:rsidR="003E1CE2" w:rsidRPr="006F1DE2">
        <w:rPr>
          <w:rFonts w:ascii="Palatino Linotype" w:hAnsi="Palatino Linotype" w:cs="Arial"/>
          <w:sz w:val="18"/>
          <w:szCs w:val="18"/>
        </w:rPr>
        <w:t xml:space="preserve"> lett. </w:t>
      </w:r>
      <w:r w:rsidR="003E1CE2">
        <w:rPr>
          <w:rFonts w:ascii="Palatino Linotype" w:hAnsi="Palatino Linotype" w:cs="Arial"/>
          <w:sz w:val="18"/>
          <w:szCs w:val="18"/>
        </w:rPr>
        <w:t>g</w:t>
      </w:r>
      <w:r w:rsidR="003E1CE2" w:rsidRPr="006F1DE2">
        <w:rPr>
          <w:rFonts w:ascii="Palatino Linotype" w:hAnsi="Palatino Linotype" w:cs="Arial"/>
          <w:sz w:val="18"/>
          <w:szCs w:val="18"/>
        </w:rPr>
        <w:t>), D.</w:t>
      </w:r>
      <w:r w:rsidR="0020013C">
        <w:rPr>
          <w:rFonts w:ascii="Palatino Linotype" w:hAnsi="Palatino Linotype" w:cs="Arial"/>
          <w:sz w:val="18"/>
          <w:szCs w:val="18"/>
        </w:rPr>
        <w:t xml:space="preserve"> </w:t>
      </w:r>
      <w:r w:rsidR="003E1CE2" w:rsidRPr="006F1DE2">
        <w:rPr>
          <w:rFonts w:ascii="Palatino Linotype" w:hAnsi="Palatino Linotype" w:cs="Arial"/>
          <w:sz w:val="18"/>
          <w:szCs w:val="18"/>
        </w:rPr>
        <w:t xml:space="preserve">Lgs. </w:t>
      </w:r>
      <w:r w:rsidR="003E1CE2">
        <w:rPr>
          <w:rFonts w:ascii="Palatino Linotype" w:hAnsi="Palatino Linotype" w:cs="Arial"/>
          <w:sz w:val="18"/>
          <w:szCs w:val="18"/>
        </w:rPr>
        <w:t>36/2023</w:t>
      </w:r>
    </w:p>
    <w:p w14:paraId="3671DD2C"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493EB62D"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05DFCA59" w14:textId="40173217"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impresa retista mandante</w:t>
      </w:r>
      <w:r w:rsidRPr="006F1DE2">
        <w:rPr>
          <w:rFonts w:ascii="Palatino Linotype" w:hAnsi="Palatino Linotype" w:cs="Arial"/>
          <w:sz w:val="18"/>
          <w:szCs w:val="18"/>
        </w:rPr>
        <w:t xml:space="preserve"> di una rete d’imprese, provvista di soggettività giuridica, aderente al contratto di rete di cui all’art. </w:t>
      </w:r>
      <w:r w:rsidR="006611D5">
        <w:rPr>
          <w:rFonts w:ascii="Palatino Linotype" w:hAnsi="Palatino Linotype" w:cs="Arial"/>
          <w:sz w:val="18"/>
          <w:szCs w:val="18"/>
        </w:rPr>
        <w:t>6</w:t>
      </w:r>
      <w:r w:rsidRPr="006F1DE2">
        <w:rPr>
          <w:rFonts w:ascii="Palatino Linotype" w:hAnsi="Palatino Linotype" w:cs="Arial"/>
          <w:sz w:val="18"/>
          <w:szCs w:val="18"/>
        </w:rPr>
        <w:t xml:space="preserve">5, comma </w:t>
      </w:r>
      <w:r w:rsidR="006611D5">
        <w:rPr>
          <w:rFonts w:ascii="Palatino Linotype" w:hAnsi="Palatino Linotype" w:cs="Arial"/>
          <w:sz w:val="18"/>
          <w:szCs w:val="18"/>
        </w:rPr>
        <w:t>2</w:t>
      </w:r>
      <w:r w:rsidRPr="006F1DE2">
        <w:rPr>
          <w:rFonts w:ascii="Palatino Linotype" w:hAnsi="Palatino Linotype" w:cs="Arial"/>
          <w:sz w:val="18"/>
          <w:szCs w:val="18"/>
        </w:rPr>
        <w:t xml:space="preserve"> lett. </w:t>
      </w:r>
      <w:r w:rsidR="006611D5">
        <w:rPr>
          <w:rFonts w:ascii="Palatino Linotype" w:hAnsi="Palatino Linotype" w:cs="Arial"/>
          <w:sz w:val="18"/>
          <w:szCs w:val="18"/>
        </w:rPr>
        <w:t>g</w:t>
      </w:r>
      <w:r w:rsidRPr="006F1DE2">
        <w:rPr>
          <w:rFonts w:ascii="Palatino Linotype" w:hAnsi="Palatino Linotype" w:cs="Arial"/>
          <w:sz w:val="18"/>
          <w:szCs w:val="18"/>
        </w:rPr>
        <w:t>), D.</w:t>
      </w:r>
      <w:r w:rsidR="0020013C">
        <w:rPr>
          <w:rFonts w:ascii="Palatino Linotype" w:hAnsi="Palatino Linotype" w:cs="Arial"/>
          <w:sz w:val="18"/>
          <w:szCs w:val="18"/>
        </w:rPr>
        <w:t xml:space="preserve"> </w:t>
      </w:r>
      <w:r w:rsidRPr="006F1DE2">
        <w:rPr>
          <w:rFonts w:ascii="Palatino Linotype" w:hAnsi="Palatino Linotype" w:cs="Arial"/>
          <w:sz w:val="18"/>
          <w:szCs w:val="18"/>
        </w:rPr>
        <w:t xml:space="preserve">Lgs. </w:t>
      </w:r>
      <w:r w:rsidR="00EC3C91">
        <w:rPr>
          <w:rFonts w:ascii="Palatino Linotype" w:hAnsi="Palatino Linotype" w:cs="Arial"/>
          <w:sz w:val="18"/>
          <w:szCs w:val="18"/>
        </w:rPr>
        <w:t>36/2023</w:t>
      </w:r>
    </w:p>
    <w:p w14:paraId="75625E51" w14:textId="77777777" w:rsidR="006F1DE2" w:rsidRPr="006F1DE2" w:rsidRDefault="006F1DE2" w:rsidP="006F1DE2">
      <w:pPr>
        <w:widowControl w:val="0"/>
        <w:autoSpaceDE w:val="0"/>
        <w:autoSpaceDN w:val="0"/>
        <w:spacing w:before="240" w:after="60" w:line="240" w:lineRule="atLeast"/>
        <w:outlineLvl w:val="6"/>
        <w:rPr>
          <w:rFonts w:ascii="Palatino Linotype" w:hAnsi="Palatino Linotype" w:cs="Arial"/>
          <w:i/>
          <w:iCs/>
          <w:sz w:val="18"/>
          <w:szCs w:val="18"/>
        </w:rPr>
      </w:pPr>
      <w:r w:rsidRPr="006F1DE2">
        <w:rPr>
          <w:rFonts w:ascii="Palatino Linotype" w:hAnsi="Palatino Linotype" w:cs="Arial"/>
          <w:i/>
          <w:iCs/>
          <w:sz w:val="18"/>
          <w:szCs w:val="18"/>
        </w:rPr>
        <w:t>Oppure</w:t>
      </w:r>
    </w:p>
    <w:p w14:paraId="59C94D26"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1AA1913C" w14:textId="54E96BEE" w:rsidR="006F1DE2" w:rsidRPr="006F1DE2" w:rsidRDefault="006F1DE2" w:rsidP="006F1DE2">
      <w:pPr>
        <w:autoSpaceDE w:val="0"/>
        <w:autoSpaceDN w:val="0"/>
        <w:spacing w:line="240" w:lineRule="atLeast"/>
        <w:jc w:val="both"/>
        <w:rPr>
          <w:rFonts w:ascii="Palatino Linotype" w:hAnsi="Palatino Linotype" w:cs="Arial"/>
          <w:sz w:val="18"/>
          <w:szCs w:val="18"/>
        </w:rPr>
      </w:pPr>
      <w:r w:rsidRPr="006F1DE2">
        <w:rPr>
          <w:rFonts w:ascii="Palatino Linotype" w:hAnsi="Palatino Linotype" w:cs="Arial"/>
          <w:sz w:val="18"/>
          <w:szCs w:val="18"/>
        </w:rPr>
        <w:fldChar w:fldCharType="begin">
          <w:ffData>
            <w:name w:val="Controllo30"/>
            <w:enabled/>
            <w:calcOnExit w:val="0"/>
            <w:checkBox>
              <w:sizeAuto/>
              <w:default w:val="0"/>
              <w:checked w:val="0"/>
            </w:checkBox>
          </w:ffData>
        </w:fldChar>
      </w:r>
      <w:r w:rsidRPr="006F1DE2">
        <w:rPr>
          <w:rFonts w:ascii="Palatino Linotype" w:hAnsi="Palatino Linotype" w:cs="Arial"/>
          <w:sz w:val="18"/>
          <w:szCs w:val="18"/>
        </w:rPr>
        <w:instrText xml:space="preserve"> FORMCHECKBOX </w:instrText>
      </w:r>
      <w:r w:rsidR="00000000">
        <w:rPr>
          <w:rFonts w:ascii="Palatino Linotype" w:hAnsi="Palatino Linotype" w:cs="Arial"/>
          <w:sz w:val="18"/>
          <w:szCs w:val="18"/>
        </w:rPr>
      </w:r>
      <w:r w:rsidR="00000000">
        <w:rPr>
          <w:rFonts w:ascii="Palatino Linotype" w:hAnsi="Palatino Linotype" w:cs="Arial"/>
          <w:sz w:val="18"/>
          <w:szCs w:val="18"/>
        </w:rPr>
        <w:fldChar w:fldCharType="separate"/>
      </w:r>
      <w:r w:rsidRPr="006F1DE2">
        <w:rPr>
          <w:rFonts w:ascii="Palatino Linotype" w:hAnsi="Palatino Linotype" w:cs="Arial"/>
          <w:sz w:val="18"/>
          <w:szCs w:val="18"/>
        </w:rPr>
        <w:fldChar w:fldCharType="end"/>
      </w:r>
      <w:r w:rsidRPr="006F1DE2">
        <w:rPr>
          <w:rFonts w:ascii="Palatino Linotype" w:hAnsi="Palatino Linotype" w:cs="Arial"/>
          <w:sz w:val="18"/>
          <w:szCs w:val="18"/>
        </w:rPr>
        <w:t xml:space="preserve"> </w:t>
      </w:r>
      <w:r w:rsidRPr="006F1DE2">
        <w:rPr>
          <w:rFonts w:ascii="Palatino Linotype" w:hAnsi="Palatino Linotype" w:cs="Arial"/>
          <w:b/>
          <w:sz w:val="18"/>
          <w:szCs w:val="18"/>
        </w:rPr>
        <w:t>mandante di una rete d’impresa,</w:t>
      </w:r>
      <w:r w:rsidRPr="006F1DE2">
        <w:rPr>
          <w:rFonts w:ascii="Palatino Linotype" w:hAnsi="Palatino Linotype" w:cs="Arial"/>
          <w:sz w:val="18"/>
          <w:szCs w:val="18"/>
        </w:rPr>
        <w:t xml:space="preserve"> dotata di organo comune privo di potere di rappresentanza o sprovvista di organo comune, aderente al contratto di rete di cui all’art. </w:t>
      </w:r>
      <w:r w:rsidR="006611D5">
        <w:rPr>
          <w:rFonts w:ascii="Palatino Linotype" w:hAnsi="Palatino Linotype" w:cs="Arial"/>
          <w:sz w:val="18"/>
          <w:szCs w:val="18"/>
        </w:rPr>
        <w:t>6</w:t>
      </w:r>
      <w:r w:rsidRPr="006F1DE2">
        <w:rPr>
          <w:rFonts w:ascii="Palatino Linotype" w:hAnsi="Palatino Linotype" w:cs="Arial"/>
          <w:sz w:val="18"/>
          <w:szCs w:val="18"/>
        </w:rPr>
        <w:t xml:space="preserve">5, comma </w:t>
      </w:r>
      <w:r w:rsidR="006611D5">
        <w:rPr>
          <w:rFonts w:ascii="Palatino Linotype" w:hAnsi="Palatino Linotype" w:cs="Arial"/>
          <w:sz w:val="18"/>
          <w:szCs w:val="18"/>
        </w:rPr>
        <w:t>2</w:t>
      </w:r>
      <w:r w:rsidRPr="006F1DE2">
        <w:rPr>
          <w:rFonts w:ascii="Palatino Linotype" w:hAnsi="Palatino Linotype" w:cs="Arial"/>
          <w:sz w:val="18"/>
          <w:szCs w:val="18"/>
        </w:rPr>
        <w:t xml:space="preserve"> lett. </w:t>
      </w:r>
      <w:r w:rsidR="006611D5">
        <w:rPr>
          <w:rFonts w:ascii="Palatino Linotype" w:hAnsi="Palatino Linotype" w:cs="Arial"/>
          <w:sz w:val="18"/>
          <w:szCs w:val="18"/>
        </w:rPr>
        <w:t>g</w:t>
      </w:r>
      <w:r w:rsidRPr="006F1DE2">
        <w:rPr>
          <w:rFonts w:ascii="Palatino Linotype" w:hAnsi="Palatino Linotype" w:cs="Arial"/>
          <w:sz w:val="18"/>
          <w:szCs w:val="18"/>
        </w:rPr>
        <w:t>), D.</w:t>
      </w:r>
      <w:r w:rsidR="0020013C">
        <w:rPr>
          <w:rFonts w:ascii="Palatino Linotype" w:hAnsi="Palatino Linotype" w:cs="Arial"/>
          <w:sz w:val="18"/>
          <w:szCs w:val="18"/>
        </w:rPr>
        <w:t xml:space="preserve"> </w:t>
      </w:r>
      <w:r w:rsidRPr="006F1DE2">
        <w:rPr>
          <w:rFonts w:ascii="Palatino Linotype" w:hAnsi="Palatino Linotype" w:cs="Arial"/>
          <w:sz w:val="18"/>
          <w:szCs w:val="18"/>
        </w:rPr>
        <w:t xml:space="preserve">Lgs. </w:t>
      </w:r>
      <w:r w:rsidR="00EC3C91">
        <w:rPr>
          <w:rFonts w:ascii="Palatino Linotype" w:hAnsi="Palatino Linotype" w:cs="Arial"/>
          <w:sz w:val="18"/>
          <w:szCs w:val="18"/>
        </w:rPr>
        <w:t>36/2023</w:t>
      </w:r>
      <w:r w:rsidRPr="006F1DE2">
        <w:rPr>
          <w:rFonts w:ascii="Palatino Linotype" w:hAnsi="Palatino Linotype" w:cs="Arial"/>
          <w:sz w:val="18"/>
          <w:szCs w:val="18"/>
        </w:rPr>
        <w:t>;</w:t>
      </w:r>
    </w:p>
    <w:p w14:paraId="0BE4010F" w14:textId="77777777" w:rsidR="006F1DE2" w:rsidRPr="006F1DE2" w:rsidRDefault="006F1DE2" w:rsidP="006F1DE2">
      <w:pPr>
        <w:autoSpaceDE w:val="0"/>
        <w:autoSpaceDN w:val="0"/>
        <w:spacing w:line="240" w:lineRule="atLeast"/>
        <w:jc w:val="both"/>
        <w:rPr>
          <w:rFonts w:ascii="Palatino Linotype" w:hAnsi="Palatino Linotype" w:cs="Arial"/>
          <w:sz w:val="18"/>
          <w:szCs w:val="18"/>
        </w:rPr>
      </w:pPr>
    </w:p>
    <w:p w14:paraId="133D5266" w14:textId="77777777" w:rsidR="006F1DE2" w:rsidRPr="006F1DE2" w:rsidRDefault="006F1DE2" w:rsidP="006F1DE2">
      <w:pPr>
        <w:tabs>
          <w:tab w:val="left" w:pos="5400"/>
        </w:tabs>
        <w:spacing w:line="240" w:lineRule="atLeast"/>
        <w:rPr>
          <w:rFonts w:ascii="Palatino Linotype" w:hAnsi="Palatino Linotype" w:cs="Arial"/>
          <w:b/>
          <w:sz w:val="18"/>
          <w:szCs w:val="18"/>
          <w:u w:val="single"/>
        </w:rPr>
      </w:pPr>
    </w:p>
    <w:p w14:paraId="328ED60B" w14:textId="77777777" w:rsidR="006F1DE2" w:rsidRPr="006F1DE2" w:rsidRDefault="006F1DE2" w:rsidP="006F1DE2">
      <w:pPr>
        <w:tabs>
          <w:tab w:val="left" w:pos="5400"/>
        </w:tabs>
        <w:spacing w:line="240" w:lineRule="atLeast"/>
        <w:rPr>
          <w:rFonts w:ascii="Palatino Linotype" w:hAnsi="Palatino Linotype" w:cs="Arial"/>
          <w:bCs/>
        </w:rPr>
      </w:pPr>
      <w:r w:rsidRPr="006F1DE2">
        <w:rPr>
          <w:rFonts w:ascii="Palatino Linotype" w:hAnsi="Palatino Linotype" w:cs="Arial"/>
          <w:b/>
          <w:i/>
          <w:color w:val="FF0000"/>
        </w:rPr>
        <w:t>(SOLO per Società Cooperative)</w:t>
      </w:r>
      <w:r w:rsidRPr="006F1DE2">
        <w:rPr>
          <w:rFonts w:ascii="Palatino Linotype" w:hAnsi="Palatino Linotype" w:cs="Arial"/>
          <w:bCs/>
        </w:rPr>
        <w:t xml:space="preserve"> </w:t>
      </w:r>
    </w:p>
    <w:p w14:paraId="2CB6264F" w14:textId="77777777" w:rsidR="006F1DE2" w:rsidRPr="006F1DE2" w:rsidRDefault="006F1DE2" w:rsidP="006F1DE2">
      <w:pPr>
        <w:tabs>
          <w:tab w:val="left" w:pos="5400"/>
        </w:tabs>
        <w:spacing w:line="240" w:lineRule="atLeast"/>
        <w:rPr>
          <w:rFonts w:ascii="Palatino Linotype" w:hAnsi="Palatino Linotype" w:cs="Arial"/>
          <w:bCs/>
          <w:sz w:val="18"/>
          <w:szCs w:val="18"/>
        </w:rPr>
      </w:pPr>
    </w:p>
    <w:p w14:paraId="62E87505" w14:textId="77777777" w:rsidR="006F1DE2" w:rsidRPr="0020013C" w:rsidRDefault="006F1DE2" w:rsidP="006F1DE2">
      <w:pPr>
        <w:tabs>
          <w:tab w:val="left" w:pos="5400"/>
        </w:tabs>
        <w:spacing w:line="240" w:lineRule="atLeast"/>
        <w:jc w:val="both"/>
        <w:rPr>
          <w:rFonts w:ascii="Palatino Linotype" w:hAnsi="Palatino Linotype" w:cs="Arial"/>
          <w:bCs/>
          <w:sz w:val="18"/>
          <w:szCs w:val="18"/>
        </w:rPr>
      </w:pPr>
      <w:r w:rsidRPr="006F1DE2">
        <w:rPr>
          <w:rFonts w:ascii="Palatino Linotype" w:hAnsi="Palatino Linotype" w:cs="Arial"/>
          <w:bCs/>
          <w:sz w:val="18"/>
          <w:szCs w:val="18"/>
        </w:rPr>
        <w:t xml:space="preserve">è iscritta nel Registro od Albo delle società cooperative presso il Ministero delle attività produttive (D.M. 23/06/2004) per la </w:t>
      </w:r>
      <w:r w:rsidRPr="0020013C">
        <w:rPr>
          <w:rFonts w:ascii="Palatino Linotype" w:hAnsi="Palatino Linotype" w:cs="Arial"/>
          <w:bCs/>
          <w:sz w:val="18"/>
          <w:szCs w:val="18"/>
        </w:rPr>
        <w:t>seguente attività _________________________________________ n. di iscrizione _____________________ data di iscrizione ______________________________</w:t>
      </w:r>
    </w:p>
    <w:p w14:paraId="0ADE363C" w14:textId="77777777" w:rsidR="006F1DE2" w:rsidRPr="0020013C" w:rsidRDefault="006F1DE2" w:rsidP="006F1DE2">
      <w:pPr>
        <w:tabs>
          <w:tab w:val="left" w:pos="5400"/>
        </w:tabs>
        <w:spacing w:line="240" w:lineRule="atLeast"/>
        <w:jc w:val="both"/>
        <w:rPr>
          <w:rFonts w:ascii="Palatino Linotype" w:hAnsi="Palatino Linotype" w:cs="Arial"/>
          <w:b/>
          <w:sz w:val="18"/>
          <w:szCs w:val="18"/>
          <w:u w:val="single"/>
        </w:rPr>
      </w:pPr>
    </w:p>
    <w:p w14:paraId="09D3411D" w14:textId="77777777" w:rsidR="006F1DE2" w:rsidRPr="0020013C" w:rsidRDefault="006F1DE2" w:rsidP="006F1DE2">
      <w:pPr>
        <w:autoSpaceDE w:val="0"/>
        <w:spacing w:line="240" w:lineRule="atLeast"/>
        <w:rPr>
          <w:rFonts w:ascii="Palatino Linotype" w:hAnsi="Palatino Linotype" w:cs="Arial"/>
          <w:i/>
          <w:sz w:val="18"/>
          <w:szCs w:val="18"/>
        </w:rPr>
      </w:pPr>
      <w:r w:rsidRPr="0020013C">
        <w:rPr>
          <w:rFonts w:ascii="Palatino Linotype" w:hAnsi="Palatino Linotype" w:cs="Arial"/>
          <w:i/>
          <w:sz w:val="18"/>
          <w:szCs w:val="18"/>
        </w:rPr>
        <w:t xml:space="preserve">A tal fine, </w:t>
      </w:r>
      <w:r w:rsidRPr="0020013C">
        <w:rPr>
          <w:rFonts w:ascii="Palatino Linotype" w:hAnsi="Palatino Linotype" w:cs="Arial"/>
          <w:i/>
          <w:sz w:val="18"/>
          <w:szCs w:val="18"/>
          <w:u w:val="single"/>
        </w:rPr>
        <w:t>sotto la propria personale responsabilità</w:t>
      </w:r>
      <w:r w:rsidRPr="0020013C">
        <w:rPr>
          <w:rFonts w:ascii="Palatino Linotype" w:hAnsi="Palatino Linotype" w:cs="Arial"/>
          <w:i/>
          <w:sz w:val="18"/>
          <w:szCs w:val="18"/>
        </w:rPr>
        <w:t>, consapevole che ai sensi:</w:t>
      </w:r>
    </w:p>
    <w:p w14:paraId="5EA67752" w14:textId="77777777" w:rsidR="00804589" w:rsidRPr="0020013C" w:rsidRDefault="00804589" w:rsidP="00804589">
      <w:pPr>
        <w:suppressAutoHyphens/>
        <w:autoSpaceDE w:val="0"/>
        <w:spacing w:line="240" w:lineRule="atLeast"/>
        <w:jc w:val="both"/>
        <w:rPr>
          <w:rFonts w:ascii="Palatino Linotype" w:hAnsi="Palatino Linotype" w:cs="Arial"/>
          <w:i/>
          <w:sz w:val="18"/>
          <w:szCs w:val="18"/>
        </w:rPr>
      </w:pPr>
    </w:p>
    <w:p w14:paraId="5AD1DF53" w14:textId="236D838A" w:rsidR="00804589" w:rsidRPr="0020013C" w:rsidRDefault="00804589" w:rsidP="00804589">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20013C">
        <w:rPr>
          <w:rFonts w:ascii="Palatino Linotype" w:hAnsi="Palatino Linotype" w:cs="Arial"/>
          <w:i/>
          <w:sz w:val="18"/>
          <w:szCs w:val="18"/>
        </w:rPr>
        <w:t>degli articoli 46 e 47 del DPR n. 445/2000;</w:t>
      </w:r>
    </w:p>
    <w:p w14:paraId="27824B80" w14:textId="2202A71E" w:rsidR="006F1DE2" w:rsidRPr="0020013C"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20013C">
        <w:rPr>
          <w:rFonts w:ascii="Palatino Linotype" w:hAnsi="Palatino Linotype" w:cs="Arial"/>
          <w:i/>
          <w:sz w:val="18"/>
          <w:szCs w:val="18"/>
        </w:rPr>
        <w:t>dell’articolo 76, comma 1, del D.P.R. n. 445/2000, le dichiarazioni mendaci, le falsità in atti, l’uso di atti falsi, nei casi previsti dalla legge, sono puniti ai sensi del codice penale e delle leggi speciali in materia;</w:t>
      </w:r>
    </w:p>
    <w:p w14:paraId="4C9741A5" w14:textId="77777777" w:rsidR="006F1DE2" w:rsidRPr="0020013C"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20013C">
        <w:rPr>
          <w:rFonts w:ascii="Palatino Linotype" w:hAnsi="Palatino Linotype" w:cs="Arial"/>
          <w:i/>
          <w:sz w:val="18"/>
          <w:szCs w:val="18"/>
        </w:rPr>
        <w:t>dell’articolo 75 del D.P.R. n. 445/2000, il dichiarante e chi per esso decade dai benefici eventualmente conseguiti da provvedimenti emanati sulla base di dichiarazioni non veritiere;</w:t>
      </w:r>
    </w:p>
    <w:p w14:paraId="61BE301B" w14:textId="77777777" w:rsidR="006F1DE2" w:rsidRPr="0020013C" w:rsidRDefault="006F1DE2" w:rsidP="006F1DE2">
      <w:pPr>
        <w:numPr>
          <w:ilvl w:val="0"/>
          <w:numId w:val="24"/>
        </w:numPr>
        <w:suppressAutoHyphens/>
        <w:autoSpaceDE w:val="0"/>
        <w:spacing w:line="240" w:lineRule="atLeast"/>
        <w:ind w:left="284" w:hanging="284"/>
        <w:jc w:val="both"/>
        <w:rPr>
          <w:rFonts w:ascii="Palatino Linotype" w:hAnsi="Palatino Linotype" w:cs="Arial"/>
          <w:i/>
          <w:sz w:val="18"/>
          <w:szCs w:val="18"/>
        </w:rPr>
      </w:pPr>
      <w:r w:rsidRPr="0020013C">
        <w:rPr>
          <w:rFonts w:ascii="Palatino Linotype" w:hAnsi="Palatino Linotype" w:cs="Arial"/>
          <w:i/>
          <w:sz w:val="18"/>
          <w:szCs w:val="18"/>
        </w:rPr>
        <w:t>dell’articolo 71 del D.P.R. n. 445/2000, l’ente pubblico ha l’obbligo di effettuare idonei controlli, anche a campione, sulla veridicità di quanto dichiarato;</w:t>
      </w:r>
    </w:p>
    <w:p w14:paraId="58485B7E" w14:textId="77777777" w:rsidR="006F1DE2" w:rsidRPr="006F1DE2" w:rsidRDefault="006F1DE2" w:rsidP="006F1DE2">
      <w:pPr>
        <w:tabs>
          <w:tab w:val="left" w:pos="5400"/>
        </w:tabs>
        <w:spacing w:line="240" w:lineRule="atLeast"/>
        <w:jc w:val="center"/>
        <w:rPr>
          <w:rFonts w:ascii="Palatino Linotype" w:hAnsi="Palatino Linotype" w:cs="Arial"/>
          <w:b/>
          <w:sz w:val="18"/>
          <w:szCs w:val="18"/>
          <w:u w:val="single"/>
        </w:rPr>
      </w:pPr>
    </w:p>
    <w:p w14:paraId="75284B0D" w14:textId="4EE3B13C" w:rsidR="00C329F8" w:rsidRDefault="00D17170" w:rsidP="00BB5DA9">
      <w:pPr>
        <w:tabs>
          <w:tab w:val="left" w:pos="5400"/>
        </w:tabs>
        <w:spacing w:line="240" w:lineRule="atLeast"/>
        <w:jc w:val="center"/>
        <w:rPr>
          <w:rFonts w:ascii="Palatino Linotype" w:hAnsi="Palatino Linotype" w:cs="Arial"/>
          <w:b/>
          <w:sz w:val="18"/>
          <w:szCs w:val="18"/>
          <w:u w:val="single"/>
        </w:rPr>
      </w:pPr>
      <w:r>
        <w:rPr>
          <w:rFonts w:ascii="Palatino Linotype" w:hAnsi="Palatino Linotype" w:cs="Arial"/>
          <w:b/>
          <w:sz w:val="18"/>
          <w:szCs w:val="18"/>
          <w:u w:val="single"/>
        </w:rPr>
        <w:t xml:space="preserve">CHIEDE DI PARTECIPARE </w:t>
      </w:r>
      <w:r w:rsidR="009E3092">
        <w:rPr>
          <w:rFonts w:ascii="Palatino Linotype" w:hAnsi="Palatino Linotype" w:cs="Arial"/>
          <w:b/>
          <w:sz w:val="18"/>
          <w:szCs w:val="18"/>
          <w:u w:val="single"/>
        </w:rPr>
        <w:t xml:space="preserve">ALLA PROCEDURA IN OGGETTO </w:t>
      </w:r>
    </w:p>
    <w:p w14:paraId="21F804B0" w14:textId="77777777" w:rsidR="004F25EF" w:rsidRDefault="004F25EF" w:rsidP="009E3092">
      <w:pPr>
        <w:tabs>
          <w:tab w:val="left" w:pos="5400"/>
        </w:tabs>
        <w:spacing w:line="240" w:lineRule="atLeast"/>
        <w:jc w:val="center"/>
        <w:rPr>
          <w:rFonts w:ascii="Palatino Linotype" w:hAnsi="Palatino Linotype" w:cs="Arial"/>
          <w:b/>
          <w:sz w:val="18"/>
          <w:szCs w:val="18"/>
          <w:u w:val="single"/>
        </w:rPr>
      </w:pPr>
    </w:p>
    <w:p w14:paraId="4C299DAE" w14:textId="54281D47" w:rsidR="006F1DE2" w:rsidRPr="006F1DE2" w:rsidRDefault="00D17170" w:rsidP="009E3092">
      <w:pPr>
        <w:tabs>
          <w:tab w:val="left" w:pos="5400"/>
        </w:tabs>
        <w:spacing w:line="240" w:lineRule="atLeast"/>
        <w:jc w:val="center"/>
        <w:rPr>
          <w:rFonts w:ascii="Palatino Linotype" w:hAnsi="Palatino Linotype" w:cs="Arial"/>
          <w:b/>
          <w:sz w:val="18"/>
          <w:szCs w:val="18"/>
          <w:u w:val="single"/>
        </w:rPr>
      </w:pPr>
      <w:r>
        <w:rPr>
          <w:rFonts w:ascii="Palatino Linotype" w:hAnsi="Palatino Linotype" w:cs="Arial"/>
          <w:b/>
          <w:sz w:val="18"/>
          <w:szCs w:val="18"/>
          <w:u w:val="single"/>
        </w:rPr>
        <w:t xml:space="preserve">e a tal fine </w:t>
      </w:r>
      <w:r w:rsidR="006F1DE2" w:rsidRPr="006F1DE2">
        <w:rPr>
          <w:rFonts w:ascii="Palatino Linotype" w:hAnsi="Palatino Linotype" w:cs="Arial"/>
          <w:b/>
          <w:sz w:val="18"/>
          <w:szCs w:val="18"/>
          <w:u w:val="single"/>
        </w:rPr>
        <w:t>D I C H I A R A</w:t>
      </w:r>
    </w:p>
    <w:p w14:paraId="5F255643" w14:textId="366B2746" w:rsidR="00AE0DE7" w:rsidRDefault="00AE0DE7" w:rsidP="0081181C">
      <w:pPr>
        <w:widowControl w:val="0"/>
        <w:autoSpaceDE w:val="0"/>
        <w:autoSpaceDN w:val="0"/>
        <w:jc w:val="both"/>
        <w:rPr>
          <w:rFonts w:ascii="Palatino Linotype" w:hAnsi="Palatino Linotype" w:cs="Arial"/>
          <w:sz w:val="20"/>
          <w:szCs w:val="20"/>
        </w:rPr>
      </w:pPr>
    </w:p>
    <w:p w14:paraId="5237F9F1" w14:textId="2F94BB22" w:rsidR="00B7175B" w:rsidRDefault="00B7175B" w:rsidP="00B7175B">
      <w:pPr>
        <w:autoSpaceDE w:val="0"/>
        <w:autoSpaceDN w:val="0"/>
        <w:adjustRightInd w:val="0"/>
        <w:jc w:val="both"/>
        <w:rPr>
          <w:rFonts w:ascii="Palatino Linotype" w:hAnsi="Palatino Linotype" w:cs="Arial"/>
          <w:bCs/>
          <w:color w:val="000000"/>
          <w:sz w:val="20"/>
          <w:szCs w:val="20"/>
        </w:rPr>
      </w:pPr>
      <w:r>
        <w:rPr>
          <w:rFonts w:ascii="Arial" w:hAnsi="Arial" w:cs="Arial"/>
          <w:sz w:val="18"/>
          <w:szCs w:val="18"/>
        </w:rPr>
        <w:fldChar w:fldCharType="begin">
          <w:ffData>
            <w:name w:val=""/>
            <w:enabled/>
            <w:calcOnExit w:val="0"/>
            <w:checkBox>
              <w:size w:val="24"/>
              <w:default w:val="0"/>
            </w:checkBox>
          </w:ffData>
        </w:fldChar>
      </w:r>
      <w:r>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sidRPr="00B7175B">
        <w:rPr>
          <w:rFonts w:ascii="Palatino Linotype" w:hAnsi="Palatino Linotype" w:cs="Arial"/>
          <w:bCs/>
          <w:color w:val="000000"/>
          <w:sz w:val="20"/>
          <w:szCs w:val="20"/>
        </w:rPr>
        <w:t xml:space="preserve">che i nominativi e le generalità dei soggetti </w:t>
      </w:r>
      <w:r w:rsidR="00AA4BF5">
        <w:rPr>
          <w:rFonts w:ascii="Palatino Linotype" w:hAnsi="Palatino Linotype" w:cs="Arial"/>
          <w:bCs/>
          <w:color w:val="000000"/>
          <w:sz w:val="20"/>
          <w:szCs w:val="20"/>
        </w:rPr>
        <w:t>di cui</w:t>
      </w:r>
      <w:r w:rsidRPr="00B7175B">
        <w:rPr>
          <w:rFonts w:ascii="Palatino Linotype" w:hAnsi="Palatino Linotype" w:cs="Arial"/>
          <w:bCs/>
          <w:color w:val="000000"/>
          <w:sz w:val="20"/>
          <w:szCs w:val="20"/>
        </w:rPr>
        <w:t xml:space="preserve"> all’art. </w:t>
      </w:r>
      <w:r w:rsidR="00EC3C91">
        <w:rPr>
          <w:rFonts w:ascii="Palatino Linotype" w:hAnsi="Palatino Linotype" w:cs="Arial"/>
          <w:bCs/>
          <w:color w:val="000000"/>
          <w:sz w:val="20"/>
          <w:szCs w:val="20"/>
        </w:rPr>
        <w:t>94</w:t>
      </w:r>
      <w:r w:rsidRPr="00B7175B">
        <w:rPr>
          <w:rFonts w:ascii="Palatino Linotype" w:hAnsi="Palatino Linotype" w:cs="Arial"/>
          <w:bCs/>
          <w:color w:val="000000"/>
          <w:sz w:val="20"/>
          <w:szCs w:val="20"/>
        </w:rPr>
        <w:t xml:space="preserve">, comma 3, del D. Lgs. n. </w:t>
      </w:r>
      <w:r w:rsidR="0020013C">
        <w:rPr>
          <w:rFonts w:ascii="Palatino Linotype" w:hAnsi="Palatino Linotype" w:cs="Arial"/>
          <w:bCs/>
          <w:color w:val="000000"/>
          <w:sz w:val="20"/>
          <w:szCs w:val="20"/>
        </w:rPr>
        <w:t>36/2023</w:t>
      </w:r>
      <w:r w:rsidRPr="00B7175B">
        <w:rPr>
          <w:rFonts w:ascii="Palatino Linotype" w:hAnsi="Palatino Linotype" w:cs="Arial"/>
          <w:bCs/>
          <w:color w:val="000000"/>
          <w:sz w:val="20"/>
          <w:szCs w:val="20"/>
        </w:rPr>
        <w:t xml:space="preserve"> sono i seguenti</w:t>
      </w:r>
      <w:r w:rsidR="00AA4BF5">
        <w:rPr>
          <w:rStyle w:val="Rimandonotaapidipagina"/>
          <w:rFonts w:ascii="Palatino Linotype" w:hAnsi="Palatino Linotype"/>
          <w:bCs/>
          <w:color w:val="000000"/>
          <w:sz w:val="20"/>
          <w:szCs w:val="20"/>
        </w:rPr>
        <w:footnoteReference w:id="5"/>
      </w:r>
      <w:r w:rsidRPr="00B7175B">
        <w:rPr>
          <w:rFonts w:ascii="Palatino Linotype" w:hAnsi="Palatino Linotype" w:cs="Arial"/>
          <w:bCs/>
          <w:color w:val="000000"/>
          <w:sz w:val="20"/>
          <w:szCs w:val="20"/>
        </w:rPr>
        <w:t>:</w:t>
      </w:r>
    </w:p>
    <w:p w14:paraId="4F0FCBF6" w14:textId="211361D8"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lastRenderedPageBreak/>
        <w:t>Nome Cognome ____________________________________________________________</w:t>
      </w:r>
      <w:r>
        <w:rPr>
          <w:rFonts w:ascii="Palatino Linotype" w:hAnsi="Palatino Linotype" w:cs="Arial"/>
          <w:bCs/>
          <w:color w:val="000000"/>
          <w:sz w:val="20"/>
          <w:szCs w:val="20"/>
        </w:rPr>
        <w:t>____________________</w:t>
      </w:r>
      <w:r w:rsidRPr="00F043AF">
        <w:rPr>
          <w:rFonts w:ascii="Palatino Linotype" w:hAnsi="Palatino Linotype" w:cs="Arial"/>
          <w:bCs/>
          <w:color w:val="000000"/>
          <w:sz w:val="20"/>
          <w:szCs w:val="20"/>
        </w:rPr>
        <w:t>,</w:t>
      </w:r>
    </w:p>
    <w:p w14:paraId="2C106A38" w14:textId="0A432061"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nato a _____________________________________________________</w:t>
      </w:r>
      <w:r>
        <w:rPr>
          <w:rFonts w:ascii="Palatino Linotype" w:hAnsi="Palatino Linotype" w:cs="Arial"/>
          <w:bCs/>
          <w:color w:val="000000"/>
          <w:sz w:val="20"/>
          <w:szCs w:val="20"/>
        </w:rPr>
        <w:t>__</w:t>
      </w:r>
      <w:proofErr w:type="gramStart"/>
      <w:r>
        <w:rPr>
          <w:rFonts w:ascii="Palatino Linotype" w:hAnsi="Palatino Linotype" w:cs="Arial"/>
          <w:bCs/>
          <w:color w:val="000000"/>
          <w:sz w:val="20"/>
          <w:szCs w:val="20"/>
        </w:rPr>
        <w:t>_</w:t>
      </w:r>
      <w:r w:rsidRPr="00F043AF">
        <w:rPr>
          <w:rFonts w:ascii="Palatino Linotype" w:hAnsi="Palatino Linotype" w:cs="Arial"/>
          <w:bCs/>
          <w:color w:val="000000"/>
          <w:sz w:val="20"/>
          <w:szCs w:val="20"/>
        </w:rPr>
        <w:t>,  il</w:t>
      </w:r>
      <w:proofErr w:type="gramEnd"/>
      <w:r w:rsidRPr="00F043AF">
        <w:rPr>
          <w:rFonts w:ascii="Palatino Linotype" w:hAnsi="Palatino Linotype" w:cs="Arial"/>
          <w:bCs/>
          <w:color w:val="000000"/>
          <w:sz w:val="20"/>
          <w:szCs w:val="20"/>
        </w:rPr>
        <w:t xml:space="preserve"> ______________________________,</w:t>
      </w:r>
    </w:p>
    <w:p w14:paraId="0CC7B59F" w14:textId="4C3DD67F"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codice fiscale ___________________________________________________________________________________,</w:t>
      </w:r>
    </w:p>
    <w:p w14:paraId="648F4EFB" w14:textId="5D0E9EA2"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residente in via ______________________________________________________________________, n.________, </w:t>
      </w:r>
    </w:p>
    <w:p w14:paraId="68D5D231" w14:textId="36E30D37"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CAP______________, città _______________________________________, Provincia _______________________,</w:t>
      </w:r>
    </w:p>
    <w:p w14:paraId="6DED87ED" w14:textId="4A7CBFAA" w:rsidR="00F043AF" w:rsidRPr="00F043AF" w:rsidRDefault="00F043AF" w:rsidP="00F043AF">
      <w:pPr>
        <w:autoSpaceDE w:val="0"/>
        <w:autoSpaceDN w:val="0"/>
        <w:adjustRightInd w:val="0"/>
        <w:spacing w:line="360" w:lineRule="auto"/>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in qualità di ____________________________________________________________________________________</w:t>
      </w:r>
      <w:r>
        <w:rPr>
          <w:rFonts w:ascii="Palatino Linotype" w:hAnsi="Palatino Linotype" w:cs="Arial"/>
          <w:bCs/>
          <w:color w:val="000000"/>
          <w:sz w:val="20"/>
          <w:szCs w:val="20"/>
        </w:rPr>
        <w:t xml:space="preserve"> dell’operatore economico ____________________________________P.IVA_______________________________</w:t>
      </w:r>
      <w:r w:rsidRPr="00F043AF">
        <w:rPr>
          <w:rFonts w:ascii="Palatino Linotype" w:hAnsi="Palatino Linotype" w:cs="Arial"/>
          <w:bCs/>
          <w:color w:val="000000"/>
          <w:sz w:val="20"/>
          <w:szCs w:val="20"/>
        </w:rPr>
        <w:t xml:space="preserve">. </w:t>
      </w:r>
    </w:p>
    <w:p w14:paraId="76945AA9" w14:textId="77777777" w:rsidR="00F043AF" w:rsidRDefault="00F043AF" w:rsidP="00F043AF">
      <w:pPr>
        <w:autoSpaceDE w:val="0"/>
        <w:autoSpaceDN w:val="0"/>
        <w:adjustRightInd w:val="0"/>
        <w:jc w:val="both"/>
        <w:rPr>
          <w:rFonts w:ascii="Palatino Linotype" w:hAnsi="Palatino Linotype" w:cs="Arial"/>
          <w:bCs/>
          <w:color w:val="000000"/>
          <w:sz w:val="20"/>
          <w:szCs w:val="20"/>
        </w:rPr>
      </w:pPr>
    </w:p>
    <w:p w14:paraId="4C847F0A" w14:textId="03E4AB82" w:rsidR="00F043AF" w:rsidRP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Ripetere tante volte quanto necessario.</w:t>
      </w:r>
    </w:p>
    <w:p w14:paraId="77C7E1ED" w14:textId="13CC5F8A" w:rsidR="00F043AF" w:rsidRDefault="00F043AF" w:rsidP="00F043AF">
      <w:pPr>
        <w:autoSpaceDE w:val="0"/>
        <w:autoSpaceDN w:val="0"/>
        <w:adjustRightInd w:val="0"/>
        <w:jc w:val="both"/>
        <w:rPr>
          <w:rFonts w:ascii="Palatino Linotype" w:hAnsi="Palatino Linotype" w:cs="Arial"/>
          <w:bCs/>
          <w:color w:val="000000"/>
          <w:sz w:val="20"/>
          <w:szCs w:val="20"/>
        </w:rPr>
      </w:pPr>
      <w:r w:rsidRPr="00F043AF">
        <w:rPr>
          <w:rFonts w:ascii="Palatino Linotype" w:hAnsi="Palatino Linotype" w:cs="Arial"/>
          <w:bCs/>
          <w:color w:val="000000"/>
          <w:sz w:val="20"/>
          <w:szCs w:val="20"/>
        </w:rPr>
        <w:t xml:space="preserve">In caso di </w:t>
      </w:r>
      <w:r>
        <w:rPr>
          <w:rFonts w:ascii="Palatino Linotype" w:hAnsi="Palatino Linotype" w:cs="Arial"/>
          <w:bCs/>
          <w:color w:val="000000"/>
          <w:sz w:val="20"/>
          <w:szCs w:val="20"/>
        </w:rPr>
        <w:t>R</w:t>
      </w:r>
      <w:r w:rsidRPr="00F043AF">
        <w:rPr>
          <w:rFonts w:ascii="Palatino Linotype" w:hAnsi="Palatino Linotype" w:cs="Arial"/>
          <w:bCs/>
          <w:color w:val="000000"/>
          <w:sz w:val="20"/>
          <w:szCs w:val="20"/>
        </w:rPr>
        <w:t>TI ripetere per ciascun soggetto raggruppato.</w:t>
      </w:r>
    </w:p>
    <w:p w14:paraId="2951D042" w14:textId="4011E12B" w:rsidR="00F043AF" w:rsidRDefault="00F043AF" w:rsidP="00B7175B">
      <w:pPr>
        <w:autoSpaceDE w:val="0"/>
        <w:autoSpaceDN w:val="0"/>
        <w:adjustRightInd w:val="0"/>
        <w:jc w:val="both"/>
        <w:rPr>
          <w:rFonts w:ascii="Palatino Linotype" w:hAnsi="Palatino Linotype" w:cs="Arial"/>
          <w:bCs/>
          <w:color w:val="000000"/>
          <w:sz w:val="20"/>
          <w:szCs w:val="20"/>
        </w:rPr>
      </w:pPr>
    </w:p>
    <w:p w14:paraId="08F7F715" w14:textId="7EBDE17C" w:rsidR="00F043AF" w:rsidRDefault="00F043AF" w:rsidP="00B7175B">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043AF">
        <w:rPr>
          <w:rFonts w:ascii="Palatino Linotype" w:hAnsi="Palatino Linotype" w:cs="Arial"/>
          <w:bCs/>
          <w:color w:val="000000"/>
          <w:sz w:val="20"/>
          <w:szCs w:val="20"/>
        </w:rPr>
        <w:t>di non partecipare alla medesima gara in altra forma singola o associata, né come ausiliaria per altro concorrente;</w:t>
      </w:r>
    </w:p>
    <w:p w14:paraId="55803B78" w14:textId="33765A50" w:rsidR="00F043AF" w:rsidRDefault="00F043AF" w:rsidP="00B7175B">
      <w:pPr>
        <w:autoSpaceDE w:val="0"/>
        <w:autoSpaceDN w:val="0"/>
        <w:adjustRightInd w:val="0"/>
        <w:jc w:val="both"/>
        <w:rPr>
          <w:rFonts w:ascii="Palatino Linotype" w:hAnsi="Palatino Linotype" w:cs="Arial"/>
          <w:bCs/>
          <w:color w:val="000000"/>
          <w:sz w:val="20"/>
          <w:szCs w:val="20"/>
        </w:rPr>
      </w:pPr>
    </w:p>
    <w:p w14:paraId="0F8960FB" w14:textId="77C3047D" w:rsidR="00B7175B" w:rsidRDefault="00F043AF" w:rsidP="004D03CD">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043AF">
        <w:rPr>
          <w:rFonts w:ascii="Palatino Linotype" w:hAnsi="Palatino Linotype" w:cs="Arial"/>
          <w:bCs/>
          <w:color w:val="000000"/>
          <w:sz w:val="20"/>
          <w:szCs w:val="20"/>
        </w:rPr>
        <w:t>di accettare, senza condizione o riserva alcuna, tutte le norme e disposizioni contenute nella documentazione gara, inclusi i criteri ambientali minimi</w:t>
      </w:r>
      <w:r w:rsidR="00D17170" w:rsidRPr="00D17170">
        <w:t xml:space="preserve"> </w:t>
      </w:r>
      <w:r w:rsidR="00D17170" w:rsidRPr="00D17170">
        <w:rPr>
          <w:rFonts w:ascii="Palatino Linotype" w:hAnsi="Palatino Linotype" w:cs="Arial"/>
          <w:bCs/>
          <w:color w:val="000000"/>
          <w:sz w:val="20"/>
          <w:szCs w:val="20"/>
        </w:rPr>
        <w:t>pertinenti con le prestazioni oggetto di affidamento</w:t>
      </w:r>
      <w:r w:rsidRPr="00F043AF">
        <w:rPr>
          <w:rFonts w:ascii="Palatino Linotype" w:hAnsi="Palatino Linotype" w:cs="Arial"/>
          <w:bCs/>
          <w:color w:val="000000"/>
          <w:sz w:val="20"/>
          <w:szCs w:val="20"/>
        </w:rPr>
        <w:t>;</w:t>
      </w:r>
    </w:p>
    <w:p w14:paraId="09DCB71B" w14:textId="77777777" w:rsidR="00655E20" w:rsidRDefault="00655E20" w:rsidP="004D03CD">
      <w:pPr>
        <w:autoSpaceDE w:val="0"/>
        <w:autoSpaceDN w:val="0"/>
        <w:adjustRightInd w:val="0"/>
        <w:jc w:val="both"/>
        <w:rPr>
          <w:rFonts w:ascii="Palatino Linotype" w:hAnsi="Palatino Linotype" w:cs="Arial"/>
          <w:bCs/>
          <w:color w:val="000000"/>
          <w:sz w:val="20"/>
          <w:szCs w:val="20"/>
        </w:rPr>
      </w:pPr>
    </w:p>
    <w:p w14:paraId="0D6B314F" w14:textId="10B6D888" w:rsidR="00BC621F" w:rsidRDefault="00BC621F" w:rsidP="00BC621F">
      <w:pPr>
        <w:autoSpaceDE w:val="0"/>
        <w:autoSpaceDN w:val="0"/>
        <w:adjustRightInd w:val="0"/>
        <w:jc w:val="both"/>
        <w:rPr>
          <w:rFonts w:ascii="Palatino Linotype" w:hAnsi="Palatino Linotype" w:cs="Arial"/>
          <w:bCs/>
          <w:color w:val="000000"/>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bCs/>
          <w:color w:val="000000"/>
          <w:sz w:val="20"/>
          <w:szCs w:val="20"/>
        </w:rPr>
        <w:t>di aver assolto agli obblighi di cui alla legge n. 68/1999;</w:t>
      </w:r>
    </w:p>
    <w:p w14:paraId="6725BD47"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2DDB4A73"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(mettere una crocetta)</w:t>
      </w:r>
    </w:p>
    <w:p w14:paraId="50C3E8B4"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06C333CF" w14:textId="2F8FA2AF" w:rsidR="0064554B" w:rsidRPr="0093099C" w:rsidRDefault="0064554B" w:rsidP="0064554B">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la propria ottemperanza agli obblighi di assunzioni obbligatorie di cui alla legge 12 marzo 1999, n. 68 (nel caso di concorrente che occupa più di 35 dipendenti oppure nel caso di concorrente che occupa da 15 a 35 dipendenti che abbia effettuato una nuova assunzione dopo il 18 gennaio 2000) e che l’ufficio competente ad attestare l’avvenuta ottemperanza da parte del concorrente è l’ufficio ________________________________________  presso la provincia di __________________________________;</w:t>
      </w:r>
    </w:p>
    <w:p w14:paraId="09A74DB1"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725C2955" w14:textId="77777777" w:rsidR="0064554B" w:rsidRPr="0093099C" w:rsidRDefault="0064554B" w:rsidP="0064554B">
      <w:pPr>
        <w:autoSpaceDE w:val="0"/>
        <w:autoSpaceDN w:val="0"/>
        <w:adjustRightInd w:val="0"/>
        <w:jc w:val="center"/>
        <w:rPr>
          <w:rFonts w:ascii="Palatino Linotype" w:hAnsi="Palatino Linotype" w:cs="Arial"/>
          <w:sz w:val="20"/>
          <w:szCs w:val="20"/>
        </w:rPr>
      </w:pPr>
      <w:r w:rsidRPr="0093099C">
        <w:rPr>
          <w:rFonts w:ascii="Palatino Linotype" w:hAnsi="Palatino Linotype" w:cs="Arial"/>
          <w:sz w:val="20"/>
          <w:szCs w:val="20"/>
        </w:rPr>
        <w:t>ovvero</w:t>
      </w:r>
    </w:p>
    <w:p w14:paraId="54AA9E42" w14:textId="77777777" w:rsidR="0064554B" w:rsidRPr="0093099C" w:rsidRDefault="0064554B" w:rsidP="0064554B">
      <w:pPr>
        <w:autoSpaceDE w:val="0"/>
        <w:autoSpaceDN w:val="0"/>
        <w:adjustRightInd w:val="0"/>
        <w:jc w:val="both"/>
        <w:rPr>
          <w:rFonts w:ascii="Palatino Linotype" w:hAnsi="Palatino Linotype" w:cs="Arial"/>
          <w:sz w:val="20"/>
          <w:szCs w:val="20"/>
        </w:rPr>
      </w:pPr>
    </w:p>
    <w:p w14:paraId="7936C1DB" w14:textId="41EA4D53" w:rsidR="00C52816" w:rsidRDefault="0064554B" w:rsidP="00655E20">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 xml:space="preserve">la propria condizione di non assoggettabilità agli obblighi di assunzioni obbligatorie di cui alla legge n. 68/99 (nel caso di concorrente che occupa non più di 15 dipendenti oppure nel caso di concorrente che occupa da 15 a 35 dipendenti qualora non abbia effettuato nuove assunzioni dopo il 18 gennaio 2000) [Art. </w:t>
      </w:r>
      <w:r w:rsidR="00C9756B">
        <w:rPr>
          <w:rFonts w:ascii="Palatino Linotype" w:hAnsi="Palatino Linotype" w:cs="Arial"/>
          <w:sz w:val="20"/>
          <w:szCs w:val="20"/>
        </w:rPr>
        <w:t>94</w:t>
      </w:r>
      <w:r w:rsidRPr="0093099C">
        <w:rPr>
          <w:rFonts w:ascii="Palatino Linotype" w:hAnsi="Palatino Linotype" w:cs="Arial"/>
          <w:sz w:val="20"/>
          <w:szCs w:val="20"/>
        </w:rPr>
        <w:t xml:space="preserve"> comma 5, lettera </w:t>
      </w:r>
      <w:proofErr w:type="gramStart"/>
      <w:r w:rsidR="00C9756B">
        <w:rPr>
          <w:rFonts w:ascii="Palatino Linotype" w:hAnsi="Palatino Linotype" w:cs="Arial"/>
          <w:sz w:val="20"/>
          <w:szCs w:val="20"/>
        </w:rPr>
        <w:t>b</w:t>
      </w:r>
      <w:r w:rsidRPr="0093099C">
        <w:rPr>
          <w:rFonts w:ascii="Palatino Linotype" w:hAnsi="Palatino Linotype" w:cs="Arial"/>
          <w:sz w:val="20"/>
          <w:szCs w:val="20"/>
        </w:rPr>
        <w:t>];</w:t>
      </w:r>
      <w:proofErr w:type="gramEnd"/>
      <w:r w:rsidRPr="0093099C">
        <w:rPr>
          <w:rFonts w:ascii="Palatino Linotype" w:hAnsi="Palatino Linotype" w:cs="Arial"/>
          <w:sz w:val="20"/>
          <w:szCs w:val="20"/>
        </w:rPr>
        <w:t xml:space="preserve"> </w:t>
      </w:r>
    </w:p>
    <w:p w14:paraId="05A407FF" w14:textId="1E3AA8A0" w:rsidR="00F043AF" w:rsidRDefault="00F043AF" w:rsidP="004D03CD">
      <w:pPr>
        <w:autoSpaceDE w:val="0"/>
        <w:autoSpaceDN w:val="0"/>
        <w:adjustRightInd w:val="0"/>
        <w:jc w:val="both"/>
        <w:rPr>
          <w:rFonts w:ascii="Palatino Linotype" w:hAnsi="Palatino Linotype" w:cs="Arial"/>
          <w:sz w:val="20"/>
          <w:szCs w:val="20"/>
        </w:rPr>
      </w:pPr>
    </w:p>
    <w:p w14:paraId="4B63BB4B" w14:textId="7C0B5C12" w:rsidR="00F043AF" w:rsidRDefault="00BC621F" w:rsidP="004D03CD">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BC621F">
        <w:rPr>
          <w:rFonts w:ascii="Palatino Linotype" w:hAnsi="Palatino Linotype" w:cs="Arial"/>
          <w:sz w:val="20"/>
          <w:szCs w:val="20"/>
        </w:rPr>
        <w:t>di impegnarsi a sottoscrivere la dichiarazione di conformità agli standard sociali minimi di cui all’allegato I al decreto del Ministero dell’Ambiente e della Tutela del Territorio e del Mare del 6 giugno 2012</w:t>
      </w:r>
      <w:r>
        <w:rPr>
          <w:rFonts w:ascii="Palatino Linotype" w:hAnsi="Palatino Linotype" w:cs="Arial"/>
          <w:sz w:val="20"/>
          <w:szCs w:val="20"/>
        </w:rPr>
        <w:t xml:space="preserve"> per quanto applicabile del </w:t>
      </w:r>
      <w:r w:rsidRPr="00BC621F">
        <w:rPr>
          <w:rFonts w:ascii="Palatino Linotype" w:hAnsi="Palatino Linotype" w:cs="Arial"/>
          <w:sz w:val="20"/>
          <w:szCs w:val="20"/>
        </w:rPr>
        <w:t>“Piano d’azione nazionale per la sostenibilità ambientale dei consumi della Pubblica Amministrazione”;</w:t>
      </w:r>
    </w:p>
    <w:p w14:paraId="7C783667" w14:textId="77777777" w:rsidR="00655E20" w:rsidRDefault="00655E20" w:rsidP="004D03CD">
      <w:pPr>
        <w:autoSpaceDE w:val="0"/>
        <w:autoSpaceDN w:val="0"/>
        <w:adjustRightInd w:val="0"/>
        <w:jc w:val="both"/>
        <w:rPr>
          <w:rFonts w:ascii="Palatino Linotype" w:hAnsi="Palatino Linotype" w:cs="Arial"/>
          <w:sz w:val="20"/>
          <w:szCs w:val="20"/>
        </w:rPr>
      </w:pPr>
    </w:p>
    <w:p w14:paraId="5AD81320" w14:textId="7C870017" w:rsidR="00BC621F" w:rsidRDefault="00655E20" w:rsidP="004D03CD">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655E20">
        <w:rPr>
          <w:rFonts w:ascii="Palatino Linotype" w:hAnsi="Palatino Linotype" w:cs="Arial"/>
          <w:sz w:val="20"/>
          <w:szCs w:val="20"/>
        </w:rPr>
        <w:t xml:space="preserve">di essere edotto degli obblighi derivanti dal Codice di comportamento adottato dalla stazione appaltante Comunità Montana </w:t>
      </w:r>
      <w:r w:rsidR="002A4EEF">
        <w:rPr>
          <w:rFonts w:ascii="Palatino Linotype" w:hAnsi="Palatino Linotype" w:cs="Arial"/>
          <w:sz w:val="20"/>
          <w:szCs w:val="20"/>
        </w:rPr>
        <w:t>___________</w:t>
      </w:r>
      <w:r w:rsidRPr="00655E20">
        <w:rPr>
          <w:rFonts w:ascii="Palatino Linotype" w:hAnsi="Palatino Linotype" w:cs="Arial"/>
          <w:sz w:val="20"/>
          <w:szCs w:val="20"/>
        </w:rPr>
        <w:t xml:space="preserve"> reperibile sul sito istituzionale dell’Ente </w:t>
      </w:r>
      <w:r w:rsidR="002A4EEF">
        <w:rPr>
          <w:rFonts w:ascii="Palatino Linotype" w:hAnsi="Palatino Linotype" w:cs="Arial"/>
          <w:sz w:val="20"/>
          <w:szCs w:val="20"/>
        </w:rPr>
        <w:t>_________</w:t>
      </w:r>
      <w:r w:rsidRPr="00655E20">
        <w:rPr>
          <w:rFonts w:ascii="Palatino Linotype" w:hAnsi="Palatino Linotype" w:cs="Arial"/>
          <w:sz w:val="20"/>
          <w:szCs w:val="20"/>
        </w:rPr>
        <w:t xml:space="preserve"> e di impegnarsi, in caso di aggiudicazione, ad osservare e a far osservare ai propri dipendenti e collaboratori, per quanto applicabile, il suddetto codice, pena la risoluzione del contratto;</w:t>
      </w:r>
    </w:p>
    <w:p w14:paraId="14759A8E" w14:textId="77777777" w:rsidR="00655E20" w:rsidRDefault="00655E20" w:rsidP="004D03CD">
      <w:pPr>
        <w:autoSpaceDE w:val="0"/>
        <w:autoSpaceDN w:val="0"/>
        <w:adjustRightInd w:val="0"/>
        <w:jc w:val="both"/>
        <w:rPr>
          <w:rFonts w:ascii="Palatino Linotype" w:hAnsi="Palatino Linotype" w:cs="Arial"/>
          <w:sz w:val="20"/>
          <w:szCs w:val="20"/>
        </w:rPr>
      </w:pPr>
    </w:p>
    <w:p w14:paraId="4718F31B" w14:textId="64E0FE6B" w:rsidR="00BC621F" w:rsidRPr="00FE6061" w:rsidRDefault="00BC621F" w:rsidP="00BC621F">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t>Per gli operatori economici non residenti e privi di stabile organizzazione in Italia</w:t>
      </w:r>
    </w:p>
    <w:p w14:paraId="58E59431" w14:textId="2893EC26" w:rsidR="00BC621F" w:rsidRDefault="00BC621F" w:rsidP="009377EE">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sidRPr="00FE6061">
        <w:rPr>
          <w:rFonts w:ascii="Palatino Linotype" w:hAnsi="Palatino Linotype" w:cs="Arial"/>
        </w:rPr>
        <w:t xml:space="preserve"> si impegna ad uniformarsi, in caso di aggiudicazione, alla disciplina di cui agli articoli 17, comma 2, e 53, comma 3 del d.p.r. 633/1972 e a comunicare alla stazione appaltante la nomina del proprio rappresentante fiscale, nelle forme di legge;</w:t>
      </w:r>
    </w:p>
    <w:p w14:paraId="4DD74219" w14:textId="77777777" w:rsidR="009377EE" w:rsidRDefault="009377EE" w:rsidP="009377EE">
      <w:pPr>
        <w:pStyle w:val="Paragrafoelenco2"/>
        <w:tabs>
          <w:tab w:val="left" w:pos="300"/>
          <w:tab w:val="left" w:pos="8496"/>
        </w:tabs>
        <w:suppressAutoHyphens/>
        <w:spacing w:line="240" w:lineRule="atLeast"/>
        <w:ind w:left="300" w:hanging="300"/>
        <w:jc w:val="both"/>
        <w:rPr>
          <w:rFonts w:ascii="Palatino Linotype" w:hAnsi="Palatino Linotype" w:cs="Arial"/>
        </w:rPr>
      </w:pPr>
    </w:p>
    <w:p w14:paraId="03E5C49E" w14:textId="6E929F13" w:rsidR="00BC621F" w:rsidRDefault="00BC621F" w:rsidP="00BC621F">
      <w:pPr>
        <w:spacing w:before="60" w:after="60" w:line="276" w:lineRule="auto"/>
        <w:jc w:val="both"/>
        <w:rPr>
          <w:rFonts w:ascii="Palatino Linotype" w:hAnsi="Palatino Linotype" w:cs="Arial"/>
          <w:sz w:val="20"/>
          <w:szCs w:val="20"/>
        </w:rPr>
      </w:pPr>
      <w:r>
        <w:rPr>
          <w:rFonts w:ascii="Palatino Linotype" w:hAnsi="Palatino Linotype" w:cs="Arial"/>
          <w:sz w:val="20"/>
          <w:szCs w:val="20"/>
        </w:rPr>
        <w:t xml:space="preserve">Per </w:t>
      </w:r>
      <w:r w:rsidRPr="00BC621F">
        <w:rPr>
          <w:rFonts w:ascii="Palatino Linotype" w:hAnsi="Palatino Linotype" w:cs="Arial"/>
          <w:sz w:val="20"/>
          <w:szCs w:val="20"/>
        </w:rPr>
        <w:t>operatori economici non residenti e privi di stabile organizzazione in Italia</w:t>
      </w:r>
      <w:r>
        <w:rPr>
          <w:rFonts w:ascii="Palatino Linotype" w:hAnsi="Palatino Linotype" w:cs="Arial"/>
          <w:sz w:val="20"/>
          <w:szCs w:val="20"/>
        </w:rPr>
        <w:t>:</w:t>
      </w:r>
    </w:p>
    <w:p w14:paraId="4A6F8438" w14:textId="4C87D9EA" w:rsidR="00BC621F" w:rsidRPr="00BC621F" w:rsidRDefault="00BC621F" w:rsidP="00BC621F">
      <w:pPr>
        <w:spacing w:before="60" w:after="60" w:line="276" w:lineRule="auto"/>
        <w:jc w:val="both"/>
        <w:rPr>
          <w:rFonts w:ascii="Palatino Linotype" w:hAnsi="Palatino Linotype" w:cs="Arial"/>
          <w:sz w:val="20"/>
          <w:szCs w:val="20"/>
        </w:rPr>
      </w:pPr>
      <w:r w:rsidRPr="00FE6061">
        <w:rPr>
          <w:rFonts w:ascii="Palatino Linotype" w:hAnsi="Palatino Linotype" w:cs="Arial"/>
        </w:rPr>
        <w:fldChar w:fldCharType="begin">
          <w:ffData>
            <w:name w:val=""/>
            <w:enabled/>
            <w:calcOnExit w:val="0"/>
            <w:checkBox>
              <w:size w:val="24"/>
              <w:default w:val="0"/>
            </w:checkBox>
          </w:ffData>
        </w:fldChar>
      </w:r>
      <w:r w:rsidRPr="00FE6061">
        <w:rPr>
          <w:rFonts w:ascii="Palatino Linotype" w:hAnsi="Palatino Linotype" w:cs="Arial"/>
        </w:rPr>
        <w:instrText xml:space="preserve"> FORMCHECKBOX </w:instrText>
      </w:r>
      <w:r w:rsidR="00000000">
        <w:rPr>
          <w:rFonts w:ascii="Palatino Linotype" w:hAnsi="Palatino Linotype" w:cs="Arial"/>
        </w:rPr>
      </w:r>
      <w:r w:rsidR="00000000">
        <w:rPr>
          <w:rFonts w:ascii="Palatino Linotype" w:hAnsi="Palatino Linotype" w:cs="Arial"/>
        </w:rPr>
        <w:fldChar w:fldCharType="separate"/>
      </w:r>
      <w:r w:rsidRPr="00FE6061">
        <w:rPr>
          <w:rFonts w:ascii="Palatino Linotype" w:hAnsi="Palatino Linotype" w:cs="Arial"/>
        </w:rPr>
        <w:fldChar w:fldCharType="end"/>
      </w:r>
      <w:r w:rsidRPr="00FE6061">
        <w:rPr>
          <w:rFonts w:ascii="Palatino Linotype" w:hAnsi="Palatino Linotype" w:cs="Arial"/>
        </w:rPr>
        <w:t xml:space="preserve"> </w:t>
      </w:r>
      <w:r w:rsidRPr="00BC621F">
        <w:rPr>
          <w:rFonts w:ascii="Palatino Linotype" w:hAnsi="Palatino Linotype" w:cs="Arial"/>
          <w:sz w:val="20"/>
          <w:szCs w:val="20"/>
        </w:rPr>
        <w:t xml:space="preserve">il domicilio fiscale </w:t>
      </w:r>
      <w:r>
        <w:rPr>
          <w:rFonts w:ascii="Palatino Linotype" w:hAnsi="Palatino Linotype" w:cs="Arial"/>
          <w:sz w:val="20"/>
          <w:szCs w:val="20"/>
        </w:rPr>
        <w:t>…………………………</w:t>
      </w:r>
      <w:r w:rsidRPr="00BC621F">
        <w:rPr>
          <w:rFonts w:ascii="Palatino Linotype" w:hAnsi="Palatino Linotype" w:cs="Arial"/>
          <w:sz w:val="20"/>
          <w:szCs w:val="20"/>
        </w:rPr>
        <w:t xml:space="preserve">…, il codice fiscale </w:t>
      </w:r>
      <w:r>
        <w:rPr>
          <w:rFonts w:ascii="Palatino Linotype" w:hAnsi="Palatino Linotype" w:cs="Arial"/>
          <w:sz w:val="20"/>
          <w:szCs w:val="20"/>
        </w:rPr>
        <w:t>…………………</w:t>
      </w:r>
      <w:proofErr w:type="gramStart"/>
      <w:r>
        <w:rPr>
          <w:rFonts w:ascii="Palatino Linotype" w:hAnsi="Palatino Linotype" w:cs="Arial"/>
          <w:sz w:val="20"/>
          <w:szCs w:val="20"/>
        </w:rPr>
        <w:t>…….</w:t>
      </w:r>
      <w:proofErr w:type="gramEnd"/>
      <w:r w:rsidRPr="00BC621F">
        <w:rPr>
          <w:rFonts w:ascii="Palatino Linotype" w:hAnsi="Palatino Linotype" w:cs="Arial"/>
          <w:sz w:val="20"/>
          <w:szCs w:val="20"/>
        </w:rPr>
        <w:t xml:space="preserve">…, la partita IVA </w:t>
      </w:r>
      <w:r>
        <w:rPr>
          <w:rFonts w:ascii="Palatino Linotype" w:hAnsi="Palatino Linotype" w:cs="Arial"/>
          <w:sz w:val="20"/>
          <w:szCs w:val="20"/>
        </w:rPr>
        <w:t>………………………….</w:t>
      </w:r>
      <w:r w:rsidRPr="00BC621F">
        <w:rPr>
          <w:rFonts w:ascii="Palatino Linotype" w:hAnsi="Palatino Linotype" w:cs="Arial"/>
          <w:sz w:val="20"/>
          <w:szCs w:val="20"/>
        </w:rPr>
        <w:t>…</w:t>
      </w:r>
      <w:r w:rsidR="0064554B">
        <w:rPr>
          <w:rFonts w:ascii="Palatino Linotype" w:hAnsi="Palatino Linotype" w:cs="Arial"/>
          <w:sz w:val="20"/>
          <w:szCs w:val="20"/>
        </w:rPr>
        <w:t>;</w:t>
      </w:r>
    </w:p>
    <w:p w14:paraId="7663C03D" w14:textId="60CE5526" w:rsidR="0064554B" w:rsidRPr="00FE6061" w:rsidRDefault="0064554B" w:rsidP="0064554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FE6061">
        <w:rPr>
          <w:rFonts w:ascii="Palatino Linotype" w:hAnsi="Palatino Linotype" w:cs="Arial"/>
          <w:lang w:val="it-IT"/>
        </w:rPr>
        <w:t xml:space="preserve">l’indirizzo di posta elettronica certificata al quale vanno inviate, ai sensi del D.P.R. 445/2000, eventuali comunicazioni è il seguente </w:t>
      </w:r>
      <w:r w:rsidRPr="00FE6061">
        <w:rPr>
          <w:rFonts w:ascii="Palatino Linotype" w:hAnsi="Palatino Linotype" w:cs="Arial"/>
          <w:b/>
          <w:bCs/>
          <w:lang w:val="it-IT"/>
        </w:rPr>
        <w:t>(scrivere in stampatello)</w:t>
      </w:r>
      <w:r w:rsidRPr="00FE6061">
        <w:rPr>
          <w:rFonts w:ascii="Palatino Linotype" w:hAnsi="Palatino Linotype" w:cs="Arial"/>
          <w:lang w:val="it-IT"/>
        </w:rPr>
        <w:t>:</w:t>
      </w:r>
    </w:p>
    <w:p w14:paraId="6BD2D214" w14:textId="77777777" w:rsidR="0064554B" w:rsidRPr="00FE6061" w:rsidRDefault="0064554B" w:rsidP="0064554B">
      <w:pPr>
        <w:pStyle w:val="Paragrafoelenco2"/>
        <w:tabs>
          <w:tab w:val="left" w:pos="300"/>
          <w:tab w:val="left" w:pos="8496"/>
        </w:tabs>
        <w:suppressAutoHyphens/>
        <w:spacing w:line="240" w:lineRule="atLeast"/>
        <w:ind w:left="300" w:hanging="300"/>
        <w:jc w:val="both"/>
        <w:rPr>
          <w:rFonts w:ascii="Palatino Linotype" w:hAnsi="Palatino Linotype" w:cs="Arial"/>
        </w:rPr>
      </w:pPr>
      <w:r w:rsidRPr="00FE6061">
        <w:rPr>
          <w:rFonts w:ascii="Palatino Linotype" w:hAnsi="Palatino Linotype" w:cs="Arial"/>
        </w:rPr>
        <w:t>pec____________________________________________________________________________________________;</w:t>
      </w:r>
    </w:p>
    <w:p w14:paraId="11D23517" w14:textId="77777777" w:rsidR="0064554B" w:rsidRPr="00FE6061" w:rsidRDefault="0064554B" w:rsidP="0064554B">
      <w:pPr>
        <w:pStyle w:val="sche3"/>
        <w:spacing w:line="240" w:lineRule="atLeast"/>
        <w:rPr>
          <w:rFonts w:ascii="Palatino Linotype" w:hAnsi="Palatino Linotype" w:cs="Arial"/>
          <w:lang w:val="it-IT"/>
        </w:rPr>
      </w:pPr>
      <w:r w:rsidRPr="00FE6061">
        <w:rPr>
          <w:rFonts w:ascii="Palatino Linotype" w:hAnsi="Palatino Linotype" w:cs="Arial"/>
          <w:lang w:val="it-IT"/>
        </w:rPr>
        <w:t>oppure, solo in caso di concorrenti aventi sede in altri Stati membri, l’indirizzo di posta elettronica _______________________________________________________________________________________________;</w:t>
      </w:r>
    </w:p>
    <w:p w14:paraId="484B7584" w14:textId="402F25DA" w:rsidR="0064554B" w:rsidRDefault="0064554B" w:rsidP="0064554B">
      <w:pPr>
        <w:pStyle w:val="sche3"/>
        <w:spacing w:line="240" w:lineRule="atLeast"/>
        <w:rPr>
          <w:rFonts w:ascii="Palatino Linotype" w:hAnsi="Palatino Linotype" w:cs="Arial"/>
          <w:lang w:val="it-IT"/>
        </w:rPr>
      </w:pPr>
      <w:r w:rsidRPr="00FE6061">
        <w:rPr>
          <w:rFonts w:ascii="Palatino Linotype" w:hAnsi="Palatino Linotype" w:cs="Arial"/>
          <w:lang w:val="it-IT"/>
        </w:rPr>
        <w:t xml:space="preserve">ed autorizza la S.A. all’utilizzo dei dati inseriti (dichiarazione da rendere solo da parte del capogruppo in caso di R.T, Consorzi, GEIE o Reti di Impresa) ai fini delle comunicazioni di cui all’art. </w:t>
      </w:r>
      <w:r w:rsidR="00C9756B">
        <w:rPr>
          <w:rFonts w:ascii="Palatino Linotype" w:hAnsi="Palatino Linotype" w:cs="Arial"/>
          <w:lang w:val="it-IT"/>
        </w:rPr>
        <w:t>90</w:t>
      </w:r>
      <w:r w:rsidRPr="00FE6061">
        <w:rPr>
          <w:rFonts w:ascii="Palatino Linotype" w:hAnsi="Palatino Linotype" w:cs="Arial"/>
          <w:lang w:val="it-IT"/>
        </w:rPr>
        <w:t xml:space="preserve">, comma </w:t>
      </w:r>
      <w:r w:rsidR="00C9756B">
        <w:rPr>
          <w:rFonts w:ascii="Palatino Linotype" w:hAnsi="Palatino Linotype" w:cs="Arial"/>
          <w:lang w:val="it-IT"/>
        </w:rPr>
        <w:t>1</w:t>
      </w:r>
      <w:r w:rsidRPr="00FE6061">
        <w:rPr>
          <w:rFonts w:ascii="Palatino Linotype" w:hAnsi="Palatino Linotype" w:cs="Arial"/>
          <w:lang w:val="it-IT"/>
        </w:rPr>
        <w:t xml:space="preserve"> del Codice;</w:t>
      </w:r>
    </w:p>
    <w:p w14:paraId="5C756BF5" w14:textId="77777777" w:rsidR="00312815" w:rsidRDefault="00312815" w:rsidP="0064554B">
      <w:pPr>
        <w:pStyle w:val="sche3"/>
        <w:spacing w:line="240" w:lineRule="atLeast"/>
        <w:rPr>
          <w:rFonts w:ascii="Palatino Linotype" w:hAnsi="Palatino Linotype" w:cs="Arial"/>
          <w:lang w:val="it-IT"/>
        </w:rPr>
      </w:pPr>
    </w:p>
    <w:p w14:paraId="7830FB6F" w14:textId="5F218E7F" w:rsidR="00312815" w:rsidRPr="00FE6061" w:rsidRDefault="00312815" w:rsidP="0064554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312815">
        <w:rPr>
          <w:rFonts w:ascii="Palatino Linotype" w:hAnsi="Palatino Linotype" w:cs="Arial"/>
          <w:lang w:val="it-IT"/>
        </w:rPr>
        <w:t>di aver preso visione e di accettare il trattamento dei dati personali</w:t>
      </w:r>
      <w:r>
        <w:rPr>
          <w:rFonts w:ascii="Palatino Linotype" w:hAnsi="Palatino Linotype" w:cs="Arial"/>
          <w:lang w:val="it-IT"/>
        </w:rPr>
        <w:t>;</w:t>
      </w:r>
    </w:p>
    <w:p w14:paraId="32CC7778" w14:textId="69100976" w:rsidR="00F043AF" w:rsidRDefault="00F043AF" w:rsidP="004D03CD">
      <w:pPr>
        <w:autoSpaceDE w:val="0"/>
        <w:autoSpaceDN w:val="0"/>
        <w:adjustRightInd w:val="0"/>
        <w:jc w:val="both"/>
        <w:rPr>
          <w:rFonts w:ascii="Palatino Linotype" w:hAnsi="Palatino Linotype" w:cs="Arial"/>
          <w:sz w:val="20"/>
          <w:szCs w:val="20"/>
        </w:rPr>
      </w:pPr>
    </w:p>
    <w:p w14:paraId="21B66F8E" w14:textId="34C34B35" w:rsidR="0064554B" w:rsidRDefault="0064554B" w:rsidP="0064554B">
      <w:pPr>
        <w:autoSpaceDE w:val="0"/>
        <w:autoSpaceDN w:val="0"/>
        <w:adjustRightInd w:val="0"/>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207EAE">
        <w:rPr>
          <w:rFonts w:ascii="Palatino Linotype" w:hAnsi="Palatino Linotype" w:cs="Arial"/>
          <w:sz w:val="20"/>
          <w:szCs w:val="20"/>
        </w:rPr>
        <w:t xml:space="preserve">di non incorrere nelle cause di esclusione di cui all’art. </w:t>
      </w:r>
      <w:r w:rsidR="00595E07">
        <w:rPr>
          <w:rFonts w:ascii="Palatino Linotype" w:hAnsi="Palatino Linotype" w:cs="Arial"/>
          <w:sz w:val="20"/>
          <w:szCs w:val="20"/>
        </w:rPr>
        <w:t>94</w:t>
      </w:r>
      <w:r w:rsidRPr="00207EAE">
        <w:rPr>
          <w:rFonts w:ascii="Palatino Linotype" w:hAnsi="Palatino Linotype" w:cs="Arial"/>
          <w:sz w:val="20"/>
          <w:szCs w:val="20"/>
        </w:rPr>
        <w:t>, comma 5 lett.</w:t>
      </w:r>
      <w:r w:rsidR="005C6DA1">
        <w:rPr>
          <w:rFonts w:ascii="Palatino Linotype" w:hAnsi="Palatino Linotype" w:cs="Arial"/>
          <w:sz w:val="20"/>
          <w:szCs w:val="20"/>
        </w:rPr>
        <w:t xml:space="preserve"> </w:t>
      </w:r>
      <w:r w:rsidRPr="00207EAE">
        <w:rPr>
          <w:rFonts w:ascii="Palatino Linotype" w:hAnsi="Palatino Linotype" w:cs="Arial"/>
          <w:sz w:val="20"/>
          <w:szCs w:val="20"/>
        </w:rPr>
        <w:t>e</w:t>
      </w:r>
      <w:r w:rsidR="005C6DA1">
        <w:rPr>
          <w:rFonts w:ascii="Palatino Linotype" w:hAnsi="Palatino Linotype" w:cs="Arial"/>
          <w:sz w:val="20"/>
          <w:szCs w:val="20"/>
        </w:rPr>
        <w:t>)</w:t>
      </w:r>
      <w:r w:rsidRPr="00207EAE">
        <w:rPr>
          <w:rFonts w:ascii="Palatino Linotype" w:hAnsi="Palatino Linotype" w:cs="Arial"/>
          <w:sz w:val="20"/>
          <w:szCs w:val="20"/>
        </w:rPr>
        <w:t xml:space="preserve"> del Codice;</w:t>
      </w:r>
    </w:p>
    <w:p w14:paraId="178286EC" w14:textId="057ECE59" w:rsidR="00F646CF" w:rsidRDefault="00F646CF" w:rsidP="00207EAE">
      <w:pPr>
        <w:autoSpaceDE w:val="0"/>
        <w:autoSpaceDN w:val="0"/>
        <w:adjustRightInd w:val="0"/>
        <w:jc w:val="both"/>
        <w:rPr>
          <w:rFonts w:ascii="Palatino Linotype" w:hAnsi="Palatino Linotype" w:cs="Arial"/>
          <w:sz w:val="20"/>
          <w:szCs w:val="20"/>
        </w:rPr>
      </w:pPr>
    </w:p>
    <w:p w14:paraId="745D1A2F" w14:textId="571DBEDB" w:rsidR="00F646CF" w:rsidRPr="00F646CF" w:rsidRDefault="00F646CF" w:rsidP="00F646CF">
      <w:pPr>
        <w:autoSpaceDE w:val="0"/>
        <w:autoSpaceDN w:val="0"/>
        <w:adjustRightInd w:val="0"/>
        <w:spacing w:after="80"/>
        <w:contextualSpacing/>
        <w:jc w:val="both"/>
        <w:rPr>
          <w:rFonts w:ascii="Palatino Linotype" w:hAnsi="Palatino Linotype" w:cs="Arial"/>
          <w:sz w:val="20"/>
          <w:szCs w:val="20"/>
        </w:rPr>
      </w:pPr>
      <w:r w:rsidRPr="00FB7B41">
        <w:rPr>
          <w:rFonts w:ascii="Palatino Linotype" w:hAnsi="Palatino Linotype" w:cs="Arial"/>
          <w:sz w:val="20"/>
          <w:szCs w:val="20"/>
        </w:rPr>
        <w:fldChar w:fldCharType="begin">
          <w:ffData>
            <w:name w:val=""/>
            <w:enabled/>
            <w:calcOnExit w:val="0"/>
            <w:checkBox>
              <w:size w:val="24"/>
              <w:default w:val="0"/>
            </w:checkBox>
          </w:ffData>
        </w:fldChar>
      </w:r>
      <w:r w:rsidRPr="00FB7B41">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sidRPr="00FB7B41">
        <w:rPr>
          <w:rFonts w:ascii="Palatino Linotype" w:hAnsi="Palatino Linotype" w:cs="Arial"/>
          <w:sz w:val="20"/>
          <w:szCs w:val="20"/>
        </w:rPr>
        <w:fldChar w:fldCharType="end"/>
      </w:r>
      <w:r w:rsidRPr="00FB7B41">
        <w:rPr>
          <w:rFonts w:ascii="Palatino Linotype" w:hAnsi="Palatino Linotype" w:cs="Arial"/>
          <w:sz w:val="20"/>
          <w:szCs w:val="20"/>
        </w:rPr>
        <w:t xml:space="preserve"> </w:t>
      </w:r>
      <w:r w:rsidRPr="00F646CF">
        <w:rPr>
          <w:rFonts w:ascii="Palatino Linotype" w:hAnsi="Palatino Linotype" w:cs="Arial"/>
          <w:sz w:val="20"/>
          <w:szCs w:val="20"/>
        </w:rPr>
        <w:t xml:space="preserve">che, in merito alla insussistenza delle condizioni di cui alla Legge 22 novembre 2002, n. 266 </w:t>
      </w:r>
      <w:r w:rsidRPr="00F646CF">
        <w:rPr>
          <w:rFonts w:ascii="Palatino Linotype" w:hAnsi="Palatino Linotype" w:cs="Arial"/>
          <w:sz w:val="16"/>
          <w:szCs w:val="16"/>
        </w:rPr>
        <w:t>(</w:t>
      </w:r>
      <w:r w:rsidRPr="00F646CF">
        <w:rPr>
          <w:rFonts w:ascii="Palatino Linotype" w:hAnsi="Palatino Linotype" w:cs="Arial"/>
          <w:i/>
          <w:sz w:val="16"/>
          <w:szCs w:val="16"/>
        </w:rPr>
        <w:t>apporre una X accanto alla circostanza che interessa</w:t>
      </w:r>
      <w:r w:rsidRPr="00F646CF">
        <w:rPr>
          <w:rFonts w:ascii="Palatino Linotype" w:hAnsi="Palatino Linotype" w:cs="Arial"/>
          <w:sz w:val="16"/>
          <w:szCs w:val="16"/>
        </w:rPr>
        <w:t>)</w:t>
      </w:r>
      <w:r w:rsidRPr="00F646CF">
        <w:rPr>
          <w:rFonts w:ascii="Palatino Linotype" w:hAnsi="Palatino Linotype" w:cs="Arial"/>
          <w:sz w:val="20"/>
          <w:szCs w:val="20"/>
        </w:rPr>
        <w:t xml:space="preserve">: </w:t>
      </w:r>
    </w:p>
    <w:p w14:paraId="32C270B1" w14:textId="77777777" w:rsidR="00F646CF" w:rsidRPr="00954C07"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954C07">
        <w:rPr>
          <w:rFonts w:ascii="Palatino Linotype" w:hAnsi="Palatino Linotype" w:cs="Arial"/>
          <w:sz w:val="20"/>
          <w:szCs w:val="20"/>
        </w:rPr>
        <w:t>non si è avvalso di piani individuali di emersione di cui all’art. 1-bis), comma 14</w:t>
      </w:r>
      <w:r>
        <w:rPr>
          <w:rFonts w:ascii="Palatino Linotype" w:hAnsi="Palatino Linotype" w:cs="Arial"/>
          <w:sz w:val="20"/>
          <w:szCs w:val="20"/>
        </w:rPr>
        <w:t>,</w:t>
      </w:r>
      <w:r w:rsidRPr="00954C07">
        <w:rPr>
          <w:rFonts w:ascii="Palatino Linotype" w:hAnsi="Palatino Linotype" w:cs="Arial"/>
          <w:sz w:val="20"/>
          <w:szCs w:val="20"/>
        </w:rPr>
        <w:t xml:space="preserve"> del D.L. 25.</w:t>
      </w:r>
      <w:r>
        <w:rPr>
          <w:rFonts w:ascii="Palatino Linotype" w:hAnsi="Palatino Linotype" w:cs="Arial"/>
          <w:sz w:val="20"/>
          <w:szCs w:val="20"/>
        </w:rPr>
        <w:t>0</w:t>
      </w:r>
      <w:r w:rsidRPr="00954C07">
        <w:rPr>
          <w:rFonts w:ascii="Palatino Linotype" w:hAnsi="Palatino Linotype" w:cs="Arial"/>
          <w:sz w:val="20"/>
          <w:szCs w:val="20"/>
        </w:rPr>
        <w:t xml:space="preserve">9.2002, n. 210, convertito, con modificazioni, dalla </w:t>
      </w:r>
      <w:r>
        <w:rPr>
          <w:rFonts w:ascii="Palatino Linotype" w:hAnsi="Palatino Linotype" w:cs="Arial"/>
          <w:sz w:val="20"/>
          <w:szCs w:val="20"/>
        </w:rPr>
        <w:t>L</w:t>
      </w:r>
      <w:r w:rsidRPr="00954C07">
        <w:rPr>
          <w:rFonts w:ascii="Palatino Linotype" w:hAnsi="Palatino Linotype" w:cs="Arial"/>
          <w:sz w:val="20"/>
          <w:szCs w:val="20"/>
        </w:rPr>
        <w:t>egge 22.11.2002, n. 266 (i soggetti che si avvalgono dei piani individuali di emersione sono esclusi dalle gare di appalto pubblico fino alla conclus</w:t>
      </w:r>
      <w:r>
        <w:rPr>
          <w:rFonts w:ascii="Palatino Linotype" w:hAnsi="Palatino Linotype" w:cs="Arial"/>
          <w:sz w:val="20"/>
          <w:szCs w:val="20"/>
        </w:rPr>
        <w:t>ione del periodo di emersione);</w:t>
      </w:r>
    </w:p>
    <w:p w14:paraId="6869F444" w14:textId="77777777" w:rsidR="00F646CF" w:rsidRPr="00F42C9D" w:rsidRDefault="00F646CF" w:rsidP="00F646CF">
      <w:pPr>
        <w:numPr>
          <w:ilvl w:val="1"/>
          <w:numId w:val="7"/>
        </w:numPr>
        <w:autoSpaceDE w:val="0"/>
        <w:autoSpaceDN w:val="0"/>
        <w:adjustRightInd w:val="0"/>
        <w:spacing w:after="80"/>
        <w:ind w:left="641" w:hanging="357"/>
        <w:jc w:val="both"/>
        <w:rPr>
          <w:rFonts w:ascii="Palatino Linotype" w:hAnsi="Palatino Linotype" w:cs="Arial"/>
          <w:sz w:val="20"/>
          <w:szCs w:val="20"/>
        </w:rPr>
      </w:pPr>
      <w:r w:rsidRPr="00F42C9D">
        <w:rPr>
          <w:rFonts w:ascii="Palatino Linotype" w:hAnsi="Palatino Linotype" w:cs="Arial"/>
          <w:sz w:val="20"/>
          <w:szCs w:val="20"/>
        </w:rPr>
        <w:t>si è avvalso di piani individuali di emersione di cui alla suddetta legge, ma il peri</w:t>
      </w:r>
      <w:r>
        <w:rPr>
          <w:rFonts w:ascii="Palatino Linotype" w:hAnsi="Palatino Linotype" w:cs="Arial"/>
          <w:sz w:val="20"/>
          <w:szCs w:val="20"/>
        </w:rPr>
        <w:t>odo di emersione si è concluso;</w:t>
      </w:r>
    </w:p>
    <w:p w14:paraId="621D521E"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2FC5FF7C" w14:textId="560FA02F" w:rsidR="002F4DA3" w:rsidRPr="002F4DA3" w:rsidRDefault="002F4DA3" w:rsidP="002F4DA3">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0"/>
            <w:enabled/>
            <w:calcOnExit w:val="0"/>
            <w:checkBox>
              <w:sizeAuto/>
              <w:default w:val="0"/>
            </w:checkBox>
          </w:ffData>
        </w:fldChar>
      </w:r>
      <w:bookmarkStart w:id="0" w:name="Controllo10"/>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0"/>
      <w:r w:rsidR="009377EE">
        <w:rPr>
          <w:rFonts w:ascii="Palatino Linotype" w:hAnsi="Palatino Linotype" w:cs="Arial"/>
          <w:sz w:val="20"/>
          <w:szCs w:val="20"/>
        </w:rPr>
        <w:t xml:space="preserve"> </w:t>
      </w:r>
      <w:r w:rsidRPr="002F4DA3">
        <w:rPr>
          <w:rFonts w:ascii="Palatino Linotype" w:hAnsi="Palatino Linotype" w:cs="Arial"/>
          <w:sz w:val="20"/>
          <w:szCs w:val="20"/>
        </w:rPr>
        <w:t>remunerativa l’offerta economica presentata giacché per la sua formulazione ha preso atto e tenuto conto:</w:t>
      </w:r>
    </w:p>
    <w:p w14:paraId="59E70406" w14:textId="63377A40"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a)</w:t>
      </w:r>
      <w:r>
        <w:rPr>
          <w:rFonts w:ascii="Palatino Linotype" w:hAnsi="Palatino Linotype" w:cs="Arial"/>
          <w:sz w:val="20"/>
          <w:szCs w:val="20"/>
        </w:rPr>
        <w:t xml:space="preserve"> </w:t>
      </w:r>
      <w:r w:rsidRPr="002F4DA3">
        <w:rPr>
          <w:rFonts w:ascii="Palatino Linotype" w:hAnsi="Palatino Linotype" w:cs="Arial"/>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14:paraId="0E923B11" w14:textId="28B7F9DD" w:rsidR="002F4DA3" w:rsidRPr="002F4DA3" w:rsidRDefault="002F4DA3" w:rsidP="002F4DA3">
      <w:pPr>
        <w:autoSpaceDE w:val="0"/>
        <w:autoSpaceDN w:val="0"/>
        <w:adjustRightInd w:val="0"/>
        <w:jc w:val="both"/>
        <w:rPr>
          <w:rFonts w:ascii="Palatino Linotype" w:hAnsi="Palatino Linotype" w:cs="Arial"/>
          <w:sz w:val="20"/>
          <w:szCs w:val="20"/>
        </w:rPr>
      </w:pPr>
      <w:r w:rsidRPr="002F4DA3">
        <w:rPr>
          <w:rFonts w:ascii="Palatino Linotype" w:hAnsi="Palatino Linotype" w:cs="Arial"/>
          <w:sz w:val="20"/>
          <w:szCs w:val="20"/>
        </w:rPr>
        <w:t>b)</w:t>
      </w:r>
      <w:r>
        <w:rPr>
          <w:rFonts w:ascii="Palatino Linotype" w:hAnsi="Palatino Linotype" w:cs="Arial"/>
          <w:sz w:val="20"/>
          <w:szCs w:val="20"/>
        </w:rPr>
        <w:t xml:space="preserve"> </w:t>
      </w:r>
      <w:r w:rsidRPr="002F4DA3">
        <w:rPr>
          <w:rFonts w:ascii="Palatino Linotype" w:hAnsi="Palatino Linotype" w:cs="Arial"/>
          <w:sz w:val="20"/>
          <w:szCs w:val="20"/>
        </w:rPr>
        <w:t>di tutte le circostanze generali, particolari e locali, nessuna esclusa ed eccettuata, che possono avere influito o influire sia sulla prestazione dei servizi, sia sulla determinazione della propria offerta;</w:t>
      </w:r>
    </w:p>
    <w:p w14:paraId="1AF0A956" w14:textId="77777777" w:rsidR="002F4DA3" w:rsidRPr="002F4DA3" w:rsidRDefault="002F4DA3" w:rsidP="002F4DA3">
      <w:pPr>
        <w:autoSpaceDE w:val="0"/>
        <w:autoSpaceDN w:val="0"/>
        <w:adjustRightInd w:val="0"/>
        <w:jc w:val="both"/>
        <w:rPr>
          <w:rFonts w:ascii="Palatino Linotype" w:hAnsi="Palatino Linotype" w:cs="Arial"/>
          <w:sz w:val="20"/>
          <w:szCs w:val="20"/>
        </w:rPr>
      </w:pPr>
    </w:p>
    <w:p w14:paraId="33216240" w14:textId="6EE26031" w:rsidR="00126625" w:rsidRDefault="002F4DA3" w:rsidP="004D03CD">
      <w:pPr>
        <w:autoSpaceDE w:val="0"/>
        <w:autoSpaceDN w:val="0"/>
        <w:adjustRightInd w:val="0"/>
        <w:jc w:val="both"/>
        <w:rPr>
          <w:rFonts w:ascii="Palatino Linotype" w:hAnsi="Palatino Linotype" w:cs="Arial"/>
          <w:sz w:val="20"/>
          <w:szCs w:val="20"/>
        </w:rPr>
      </w:pPr>
      <w:r>
        <w:rPr>
          <w:rFonts w:ascii="Palatino Linotype" w:hAnsi="Palatino Linotype" w:cs="Arial"/>
          <w:sz w:val="20"/>
          <w:szCs w:val="20"/>
        </w:rPr>
        <w:fldChar w:fldCharType="begin">
          <w:ffData>
            <w:name w:val="Controllo11"/>
            <w:enabled/>
            <w:calcOnExit w:val="0"/>
            <w:checkBox>
              <w:sizeAuto/>
              <w:default w:val="0"/>
            </w:checkBox>
          </w:ffData>
        </w:fldChar>
      </w:r>
      <w:bookmarkStart w:id="1" w:name="Controllo11"/>
      <w:r>
        <w:rPr>
          <w:rFonts w:ascii="Palatino Linotype" w:hAnsi="Palatino Linotype" w:cs="Arial"/>
          <w:sz w:val="20"/>
          <w:szCs w:val="20"/>
        </w:rPr>
        <w:instrText xml:space="preserve"> FORMCHECKBOX </w:instrText>
      </w:r>
      <w:r w:rsidR="00000000">
        <w:rPr>
          <w:rFonts w:ascii="Palatino Linotype" w:hAnsi="Palatino Linotype" w:cs="Arial"/>
          <w:sz w:val="20"/>
          <w:szCs w:val="20"/>
        </w:rPr>
      </w:r>
      <w:r w:rsidR="00000000">
        <w:rPr>
          <w:rFonts w:ascii="Palatino Linotype" w:hAnsi="Palatino Linotype" w:cs="Arial"/>
          <w:sz w:val="20"/>
          <w:szCs w:val="20"/>
        </w:rPr>
        <w:fldChar w:fldCharType="separate"/>
      </w:r>
      <w:r>
        <w:rPr>
          <w:rFonts w:ascii="Palatino Linotype" w:hAnsi="Palatino Linotype" w:cs="Arial"/>
          <w:sz w:val="20"/>
          <w:szCs w:val="20"/>
        </w:rPr>
        <w:fldChar w:fldCharType="end"/>
      </w:r>
      <w:bookmarkEnd w:id="1"/>
      <w:r>
        <w:rPr>
          <w:rFonts w:ascii="Palatino Linotype" w:hAnsi="Palatino Linotype" w:cs="Arial"/>
          <w:sz w:val="20"/>
          <w:szCs w:val="20"/>
        </w:rPr>
        <w:t xml:space="preserve"> </w:t>
      </w:r>
      <w:r w:rsidRPr="002F4DA3">
        <w:rPr>
          <w:rFonts w:ascii="Palatino Linotype" w:hAnsi="Palatino Linotype" w:cs="Arial"/>
          <w:sz w:val="20"/>
          <w:szCs w:val="20"/>
        </w:rPr>
        <w:t>accetta, senza condizione o riserva alcuna, tutte le norme e disposizioni contenute nella documentazione gara ivi inclusa la documentazione progettuale e di gara;</w:t>
      </w:r>
    </w:p>
    <w:p w14:paraId="50B753A0" w14:textId="77777777" w:rsidR="00FE6061" w:rsidRPr="00FE6061" w:rsidRDefault="00FE6061" w:rsidP="00FE6061">
      <w:pPr>
        <w:pStyle w:val="Paragrafoelenco2"/>
        <w:tabs>
          <w:tab w:val="left" w:pos="300"/>
          <w:tab w:val="left" w:pos="8496"/>
        </w:tabs>
        <w:suppressAutoHyphens/>
        <w:spacing w:line="240" w:lineRule="atLeast"/>
        <w:ind w:left="300" w:hanging="300"/>
        <w:jc w:val="both"/>
        <w:rPr>
          <w:rFonts w:ascii="Palatino Linotype" w:hAnsi="Palatino Linotype" w:cs="Arial"/>
        </w:rPr>
      </w:pPr>
    </w:p>
    <w:p w14:paraId="2DB3666B" w14:textId="61E6047C"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16"/>
          <w:szCs w:val="16"/>
        </w:rPr>
        <w:t>(</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566CDE8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 xml:space="preserve">di non avere la sede, </w:t>
      </w:r>
      <w:r w:rsidRPr="00B9681F">
        <w:rPr>
          <w:rFonts w:ascii="Palatino Linotype" w:hAnsi="Palatino Linotype"/>
          <w:sz w:val="20"/>
          <w:szCs w:val="20"/>
        </w:rPr>
        <w:t>residenza/domicilio in uno dei Paesi inseriti nella cosiddetta “</w:t>
      </w:r>
      <w:r w:rsidRPr="00B9681F">
        <w:rPr>
          <w:rFonts w:ascii="Palatino Linotype" w:hAnsi="Palatino Linotype"/>
          <w:i/>
          <w:sz w:val="20"/>
          <w:szCs w:val="20"/>
        </w:rPr>
        <w:t>black lis</w:t>
      </w:r>
      <w:r w:rsidRPr="00B9681F">
        <w:rPr>
          <w:rFonts w:ascii="Palatino Linotype" w:hAnsi="Palatino Linotype"/>
          <w:sz w:val="20"/>
          <w:szCs w:val="20"/>
        </w:rPr>
        <w:t>t”</w:t>
      </w:r>
      <w:r w:rsidRPr="00B9681F">
        <w:rPr>
          <w:rFonts w:ascii="Palatino Linotype" w:hAnsi="Palatino Linotype" w:cs="Arial"/>
          <w:sz w:val="20"/>
          <w:szCs w:val="20"/>
        </w:rPr>
        <w:t xml:space="preserve"> di cui al Decreto del Ministro delle Finanze del 4 maggio 1999 e al Decreto del Ministro dell’Economia e delle Finanze del 21 novembre 2001;</w:t>
      </w:r>
    </w:p>
    <w:p w14:paraId="29A0C738" w14:textId="77777777" w:rsidR="00E759A1" w:rsidRPr="007D5624"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7D5624">
        <w:rPr>
          <w:rFonts w:ascii="Palatino Linotype" w:hAnsi="Palatino Linotype"/>
          <w:sz w:val="20"/>
          <w:szCs w:val="20"/>
        </w:rPr>
        <w:t>che, avendo la sede dell’</w:t>
      </w:r>
      <w:r>
        <w:rPr>
          <w:rFonts w:ascii="Palatino Linotype" w:hAnsi="Palatino Linotype"/>
          <w:sz w:val="20"/>
          <w:szCs w:val="20"/>
        </w:rPr>
        <w:t>operatore economico</w:t>
      </w:r>
      <w:r w:rsidRPr="007D5624">
        <w:rPr>
          <w:rFonts w:ascii="Palatino Linotype" w:hAnsi="Palatino Linotype"/>
          <w:sz w:val="20"/>
          <w:szCs w:val="20"/>
        </w:rPr>
        <w:t>, residenza/domicilio in uno dei Paesi inseriti nella cosiddetta “</w:t>
      </w:r>
      <w:r w:rsidRPr="007D5624">
        <w:rPr>
          <w:rFonts w:ascii="Palatino Linotype" w:hAnsi="Palatino Linotype"/>
          <w:i/>
          <w:sz w:val="20"/>
          <w:szCs w:val="20"/>
        </w:rPr>
        <w:t>black lis</w:t>
      </w:r>
      <w:r w:rsidRPr="007D5624">
        <w:rPr>
          <w:rFonts w:ascii="Palatino Linotype" w:hAnsi="Palatino Linotype"/>
          <w:sz w:val="20"/>
          <w:szCs w:val="20"/>
        </w:rPr>
        <w:t>t”, _____________________________ (</w:t>
      </w:r>
      <w:r w:rsidRPr="007A2A51">
        <w:rPr>
          <w:rFonts w:ascii="Palatino Linotype" w:hAnsi="Palatino Linotype"/>
          <w:i/>
          <w:sz w:val="20"/>
          <w:szCs w:val="20"/>
        </w:rPr>
        <w:t>riportare il Paese</w:t>
      </w:r>
      <w:r w:rsidRPr="007D5624">
        <w:rPr>
          <w:rFonts w:ascii="Palatino Linotype" w:hAnsi="Palatino Linotype"/>
          <w:sz w:val="20"/>
          <w:szCs w:val="20"/>
        </w:rPr>
        <w:t xml:space="preserve">), </w:t>
      </w:r>
      <w:r w:rsidRPr="007D5624">
        <w:rPr>
          <w:rFonts w:ascii="Palatino Linotype" w:hAnsi="Palatino Linotype" w:cs="Arial"/>
          <w:sz w:val="20"/>
          <w:szCs w:val="20"/>
        </w:rPr>
        <w:t xml:space="preserve">di cui al </w:t>
      </w:r>
      <w:r>
        <w:rPr>
          <w:rFonts w:ascii="Palatino Linotype" w:hAnsi="Palatino Linotype" w:cs="Arial"/>
          <w:sz w:val="20"/>
          <w:szCs w:val="20"/>
        </w:rPr>
        <w:t>D</w:t>
      </w:r>
      <w:r w:rsidRPr="007D5624">
        <w:rPr>
          <w:rFonts w:ascii="Palatino Linotype" w:hAnsi="Palatino Linotype" w:cs="Arial"/>
          <w:sz w:val="20"/>
          <w:szCs w:val="20"/>
        </w:rPr>
        <w:t xml:space="preserve">ecreto del Ministro delle Finanze del 4 maggio 1999 e al </w:t>
      </w:r>
      <w:r>
        <w:rPr>
          <w:rFonts w:ascii="Palatino Linotype" w:hAnsi="Palatino Linotype" w:cs="Arial"/>
          <w:sz w:val="20"/>
          <w:szCs w:val="20"/>
        </w:rPr>
        <w:t>D</w:t>
      </w:r>
      <w:r w:rsidRPr="007D5624">
        <w:rPr>
          <w:rFonts w:ascii="Palatino Linotype" w:hAnsi="Palatino Linotype" w:cs="Arial"/>
          <w:sz w:val="20"/>
          <w:szCs w:val="20"/>
        </w:rPr>
        <w:t>ecreto del Ministro dell’Economia e delle Finanze del 21 novembre 2001</w:t>
      </w:r>
      <w:r w:rsidRPr="007D5624">
        <w:rPr>
          <w:rFonts w:ascii="Palatino Linotype" w:hAnsi="Palatino Linotype"/>
          <w:sz w:val="20"/>
          <w:szCs w:val="20"/>
        </w:rPr>
        <w:t xml:space="preserve">, è in </w:t>
      </w:r>
      <w:r w:rsidRPr="007D5624">
        <w:rPr>
          <w:rFonts w:ascii="Palatino Linotype" w:hAnsi="Palatino Linotype"/>
          <w:sz w:val="20"/>
          <w:szCs w:val="20"/>
        </w:rPr>
        <w:lastRenderedPageBreak/>
        <w:t xml:space="preserve">possesso dell’autorizzazione n. ___________ del _________, rilasciata ai sensi del </w:t>
      </w:r>
      <w:r>
        <w:rPr>
          <w:rFonts w:ascii="Palatino Linotype" w:hAnsi="Palatino Linotype"/>
          <w:sz w:val="20"/>
          <w:szCs w:val="20"/>
        </w:rPr>
        <w:t>D</w:t>
      </w:r>
      <w:r w:rsidRPr="007D5624">
        <w:rPr>
          <w:rFonts w:ascii="Palatino Linotype" w:hAnsi="Palatino Linotype"/>
          <w:sz w:val="20"/>
          <w:szCs w:val="20"/>
        </w:rPr>
        <w:t xml:space="preserve">ecreto del Ministro dell’Economia e delle Finanze del 14 dicembre 2010 ai sensi dell’art. 37 del </w:t>
      </w:r>
      <w:r>
        <w:rPr>
          <w:rFonts w:ascii="Palatino Linotype" w:hAnsi="Palatino Linotype"/>
          <w:sz w:val="20"/>
          <w:szCs w:val="20"/>
        </w:rPr>
        <w:t>D</w:t>
      </w:r>
      <w:r w:rsidRPr="007D5624">
        <w:rPr>
          <w:rFonts w:ascii="Palatino Linotype" w:hAnsi="Palatino Linotype"/>
          <w:sz w:val="20"/>
          <w:szCs w:val="20"/>
        </w:rPr>
        <w:t xml:space="preserve">ecreto </w:t>
      </w:r>
      <w:r>
        <w:rPr>
          <w:rFonts w:ascii="Palatino Linotype" w:hAnsi="Palatino Linotype"/>
          <w:sz w:val="20"/>
          <w:szCs w:val="20"/>
        </w:rPr>
        <w:t>L</w:t>
      </w:r>
      <w:r w:rsidRPr="007D5624">
        <w:rPr>
          <w:rFonts w:ascii="Palatino Linotype" w:hAnsi="Palatino Linotype"/>
          <w:sz w:val="20"/>
          <w:szCs w:val="20"/>
        </w:rPr>
        <w:t xml:space="preserve">egge 3 maggio 2010, n. 78, come convertito dalla </w:t>
      </w:r>
      <w:r>
        <w:rPr>
          <w:rFonts w:ascii="Palatino Linotype" w:hAnsi="Palatino Linotype"/>
          <w:sz w:val="20"/>
          <w:szCs w:val="20"/>
        </w:rPr>
        <w:t>L</w:t>
      </w:r>
      <w:r w:rsidRPr="007D5624">
        <w:rPr>
          <w:rFonts w:ascii="Palatino Linotype" w:hAnsi="Palatino Linotype"/>
          <w:sz w:val="20"/>
          <w:szCs w:val="20"/>
        </w:rPr>
        <w:t>egge 30 luglio 2010, n. 122 (</w:t>
      </w:r>
      <w:r w:rsidRPr="007D5624">
        <w:rPr>
          <w:rFonts w:ascii="Palatino Linotype" w:hAnsi="Palatino Linotype"/>
          <w:i/>
          <w:sz w:val="20"/>
          <w:szCs w:val="20"/>
        </w:rPr>
        <w:t>allegare copia della predetta autorizzazione</w:t>
      </w:r>
      <w:r w:rsidRPr="007D5624">
        <w:rPr>
          <w:rFonts w:ascii="Palatino Linotype" w:hAnsi="Palatino Linotype"/>
          <w:sz w:val="20"/>
          <w:szCs w:val="20"/>
        </w:rPr>
        <w:t>);</w:t>
      </w:r>
    </w:p>
    <w:p w14:paraId="1CB07593" w14:textId="5C3217FD" w:rsidR="00E759A1" w:rsidRPr="00E759A1" w:rsidRDefault="00E759A1" w:rsidP="00E759A1">
      <w:pPr>
        <w:autoSpaceDE w:val="0"/>
        <w:autoSpaceDN w:val="0"/>
        <w:adjustRightInd w:val="0"/>
        <w:spacing w:after="80"/>
        <w:contextualSpacing/>
        <w:jc w:val="both"/>
        <w:rPr>
          <w:rFonts w:ascii="Palatino Linotype" w:hAnsi="Palatino Linotype" w:cs="Arial"/>
          <w:sz w:val="20"/>
          <w:szCs w:val="20"/>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sz w:val="20"/>
          <w:szCs w:val="20"/>
        </w:rPr>
        <w:t>qualora un partecipante alla gara eserciti ai sensi della Legge 241/90 la facoltà di accesso agli atti</w:t>
      </w:r>
      <w:r w:rsidRPr="00E759A1">
        <w:rPr>
          <w:rFonts w:ascii="Palatino Linotype" w:hAnsi="Palatino Linotype" w:cs="Arial"/>
          <w:sz w:val="16"/>
          <w:szCs w:val="16"/>
        </w:rPr>
        <w:t xml:space="preserve"> (</w:t>
      </w:r>
      <w:r w:rsidRPr="00E759A1">
        <w:rPr>
          <w:rFonts w:ascii="Palatino Linotype" w:hAnsi="Palatino Linotype" w:cs="Arial"/>
          <w:i/>
          <w:sz w:val="16"/>
          <w:szCs w:val="16"/>
        </w:rPr>
        <w:t>apporre una X accanto alla circostanza che interessa</w:t>
      </w:r>
      <w:r w:rsidRPr="00E759A1">
        <w:rPr>
          <w:rFonts w:ascii="Palatino Linotype" w:hAnsi="Palatino Linotype" w:cs="Arial"/>
          <w:sz w:val="16"/>
          <w:szCs w:val="16"/>
        </w:rPr>
        <w:t>)</w:t>
      </w:r>
      <w:r w:rsidRPr="00E759A1">
        <w:rPr>
          <w:rFonts w:ascii="Palatino Linotype" w:hAnsi="Palatino Linotype" w:cs="Arial"/>
          <w:sz w:val="20"/>
          <w:szCs w:val="20"/>
        </w:rPr>
        <w:t>:</w:t>
      </w:r>
    </w:p>
    <w:p w14:paraId="389B5030" w14:textId="77777777" w:rsidR="00E759A1" w:rsidRPr="00B9681F" w:rsidRDefault="00E759A1" w:rsidP="00E759A1">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autorizzare l’Amministrazione a rilasciare copia di tutta la documentazione presentata per la partecipazione alla gara;</w:t>
      </w:r>
    </w:p>
    <w:p w14:paraId="0C117733" w14:textId="4767317A" w:rsidR="00207EAE" w:rsidRPr="0064554B" w:rsidRDefault="00E759A1" w:rsidP="004D03CD">
      <w:pPr>
        <w:numPr>
          <w:ilvl w:val="1"/>
          <w:numId w:val="7"/>
        </w:numPr>
        <w:autoSpaceDE w:val="0"/>
        <w:autoSpaceDN w:val="0"/>
        <w:adjustRightInd w:val="0"/>
        <w:spacing w:after="80"/>
        <w:ind w:left="641" w:hanging="357"/>
        <w:jc w:val="both"/>
        <w:rPr>
          <w:rFonts w:ascii="Palatino Linotype" w:hAnsi="Palatino Linotype" w:cs="Arial"/>
          <w:sz w:val="20"/>
          <w:szCs w:val="20"/>
        </w:rPr>
      </w:pPr>
      <w:r w:rsidRPr="00B9681F">
        <w:rPr>
          <w:rFonts w:ascii="Palatino Linotype" w:hAnsi="Palatino Linotype" w:cs="Arial"/>
          <w:sz w:val="20"/>
          <w:szCs w:val="20"/>
        </w:rPr>
        <w:t>di non autorizzare l’Amministrazione a rilasciare copia delle parti relative all’offerta che saranno espressamente indicate con la presentazione della stessa, in quanto coperte da segreto commerciale;</w:t>
      </w:r>
    </w:p>
    <w:p w14:paraId="57BB6523" w14:textId="46D7A20F" w:rsidR="00E759A1" w:rsidRP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r w:rsidRPr="00E759A1">
        <w:rPr>
          <w:rFonts w:ascii="Arial" w:hAnsi="Arial" w:cs="Arial"/>
          <w:b/>
          <w:sz w:val="18"/>
          <w:szCs w:val="18"/>
        </w:rPr>
        <w:fldChar w:fldCharType="begin">
          <w:ffData>
            <w:name w:val=""/>
            <w:enabled/>
            <w:calcOnExit w:val="0"/>
            <w:checkBox>
              <w:size w:val="24"/>
              <w:default w:val="0"/>
            </w:checkBox>
          </w:ffData>
        </w:fldChar>
      </w:r>
      <w:r w:rsidRPr="00E759A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E759A1">
        <w:rPr>
          <w:rFonts w:ascii="Arial" w:hAnsi="Arial" w:cs="Arial"/>
          <w:b/>
          <w:sz w:val="18"/>
          <w:szCs w:val="18"/>
        </w:rPr>
        <w:fldChar w:fldCharType="end"/>
      </w:r>
      <w:r w:rsidRPr="00E759A1">
        <w:rPr>
          <w:rFonts w:ascii="Arial" w:hAnsi="Arial" w:cs="Arial"/>
          <w:b/>
          <w:sz w:val="18"/>
          <w:szCs w:val="18"/>
        </w:rPr>
        <w:t xml:space="preserve"> </w:t>
      </w:r>
      <w:r w:rsidRPr="00E759A1">
        <w:rPr>
          <w:rFonts w:ascii="Palatino Linotype" w:hAnsi="Palatino Linotype" w:cs="Arial"/>
        </w:rPr>
        <w:t xml:space="preserve">di non aver contenziosi in atto con </w:t>
      </w:r>
      <w:r w:rsidR="0064554B">
        <w:rPr>
          <w:rFonts w:ascii="Palatino Linotype" w:hAnsi="Palatino Linotype" w:cs="Arial"/>
        </w:rPr>
        <w:t>l’Ente</w:t>
      </w:r>
      <w:r w:rsidRPr="00E759A1">
        <w:rPr>
          <w:rFonts w:ascii="Palatino Linotype" w:hAnsi="Palatino Linotype" w:cs="Arial"/>
        </w:rPr>
        <w:t xml:space="preserve"> Committente né con una qualsiasi Amministrazione Pubblica per materie inerenti </w:t>
      </w:r>
      <w:r w:rsidR="00167388" w:rsidRPr="00E759A1">
        <w:rPr>
          <w:rFonts w:ascii="Palatino Linotype" w:hAnsi="Palatino Linotype" w:cs="Arial"/>
        </w:rPr>
        <w:t>all’oggetto</w:t>
      </w:r>
      <w:r w:rsidRPr="00E759A1">
        <w:rPr>
          <w:rFonts w:ascii="Palatino Linotype" w:hAnsi="Palatino Linotype" w:cs="Arial"/>
        </w:rPr>
        <w:t xml:space="preserve"> del bando;</w:t>
      </w:r>
    </w:p>
    <w:p w14:paraId="4B23E341"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3AD211E6" w14:textId="77777777" w:rsidR="00E759A1" w:rsidRPr="002C0649"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Pr="00E759A1">
        <w:rPr>
          <w:rFonts w:ascii="Palatino Linotype" w:hAnsi="Palatino Linotype" w:cs="Arial"/>
        </w:rPr>
        <w:t>di impegnarsi a mantenere valida e vincolante l'offerta per 180 (centottanta) giorni consecutivi a decorrere dalla scadenza del termine per la presentazione delle offerte;</w:t>
      </w:r>
    </w:p>
    <w:p w14:paraId="280583DE"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pacing w:val="-2"/>
          <w:sz w:val="18"/>
          <w:szCs w:val="18"/>
        </w:rPr>
      </w:pPr>
    </w:p>
    <w:p w14:paraId="5AD3F5D9" w14:textId="732A1535" w:rsidR="0064554B" w:rsidRDefault="00E759A1" w:rsidP="00E759A1">
      <w:pPr>
        <w:pStyle w:val="Paragrafoelenco2"/>
        <w:tabs>
          <w:tab w:val="left" w:pos="300"/>
          <w:tab w:val="left" w:pos="8496"/>
        </w:tabs>
        <w:suppressAutoHyphens/>
        <w:spacing w:line="240" w:lineRule="atLeast"/>
        <w:ind w:left="0"/>
        <w:jc w:val="both"/>
        <w:rPr>
          <w:rFonts w:ascii="Arial" w:hAnsi="Arial" w:cs="Arial"/>
          <w:b/>
          <w:sz w:val="18"/>
          <w:szCs w:val="18"/>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64554B" w:rsidRPr="0064554B">
        <w:rPr>
          <w:rFonts w:ascii="Palatino Linotype" w:hAnsi="Palatino Linotype" w:cs="Arial"/>
        </w:rPr>
        <w:t>di essere in regola con la normativa vigente in materia di sicurezza e salute sui luoghi di lavoro e con le norme generali sull'igiene del lavoro; di aver adempiuto al proprio interno tutti gli obblighi previsti dal D. Lgs. 81/2008 in materia di sicurezza;</w:t>
      </w:r>
    </w:p>
    <w:p w14:paraId="4D35A2EA" w14:textId="77777777" w:rsidR="0064554B" w:rsidRDefault="0064554B" w:rsidP="00E759A1">
      <w:pPr>
        <w:pStyle w:val="Paragrafoelenco2"/>
        <w:tabs>
          <w:tab w:val="left" w:pos="300"/>
          <w:tab w:val="left" w:pos="8496"/>
        </w:tabs>
        <w:suppressAutoHyphens/>
        <w:spacing w:line="240" w:lineRule="atLeast"/>
        <w:ind w:left="0"/>
        <w:jc w:val="both"/>
        <w:rPr>
          <w:rFonts w:ascii="Arial" w:hAnsi="Arial" w:cs="Arial"/>
          <w:b/>
          <w:sz w:val="18"/>
          <w:szCs w:val="18"/>
        </w:rPr>
      </w:pPr>
    </w:p>
    <w:p w14:paraId="76A090EB" w14:textId="38ACFCA2" w:rsidR="00E759A1" w:rsidRDefault="0064554B" w:rsidP="00E759A1">
      <w:pPr>
        <w:pStyle w:val="Paragrafoelenco2"/>
        <w:tabs>
          <w:tab w:val="left" w:pos="300"/>
          <w:tab w:val="left" w:pos="8496"/>
        </w:tabs>
        <w:suppressAutoHyphens/>
        <w:spacing w:line="240" w:lineRule="atLeast"/>
        <w:ind w:left="0"/>
        <w:jc w:val="both"/>
        <w:rPr>
          <w:rFonts w:ascii="Palatino Linotype" w:hAnsi="Palatino Linotype" w:cs="Arial"/>
        </w:rPr>
      </w:pPr>
      <w:r w:rsidRPr="002C0649">
        <w:rPr>
          <w:rFonts w:ascii="Arial" w:hAnsi="Arial" w:cs="Arial"/>
          <w:b/>
          <w:sz w:val="18"/>
          <w:szCs w:val="18"/>
        </w:rPr>
        <w:fldChar w:fldCharType="begin">
          <w:ffData>
            <w:name w:val=""/>
            <w:enabled/>
            <w:calcOnExit w:val="0"/>
            <w:checkBox>
              <w:size w:val="24"/>
              <w:default w:val="0"/>
            </w:checkBox>
          </w:ffData>
        </w:fldChar>
      </w:r>
      <w:r w:rsidRPr="002C0649">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2C0649">
        <w:rPr>
          <w:rFonts w:ascii="Arial" w:hAnsi="Arial" w:cs="Arial"/>
          <w:b/>
          <w:sz w:val="18"/>
          <w:szCs w:val="18"/>
        </w:rPr>
        <w:t xml:space="preserve"> </w:t>
      </w:r>
      <w:r w:rsidR="00E759A1" w:rsidRPr="00E759A1">
        <w:rPr>
          <w:rFonts w:ascii="Palatino Linotype" w:hAnsi="Palatino Linotype" w:cs="Arial"/>
        </w:rPr>
        <w:t xml:space="preserve">di applicare integralmente tutte le norme contenute nel contratto collettivo nazionale di lavoro e nei relativi accordi integrativi, in vigore per il tempo e nella località in cui si svolgono </w:t>
      </w:r>
      <w:r>
        <w:rPr>
          <w:rFonts w:ascii="Palatino Linotype" w:hAnsi="Palatino Linotype" w:cs="Arial"/>
        </w:rPr>
        <w:t>le prestazioni</w:t>
      </w:r>
      <w:r w:rsidR="00E759A1" w:rsidRPr="00E759A1">
        <w:rPr>
          <w:rFonts w:ascii="Palatino Linotype" w:hAnsi="Palatino Linotype" w:cs="Arial"/>
        </w:rPr>
        <w:t>, e di impegnarsi all'osservanza di tutte le norme anzidette;</w:t>
      </w:r>
    </w:p>
    <w:p w14:paraId="5F649E27" w14:textId="77777777" w:rsidR="009377EE" w:rsidRDefault="009377EE" w:rsidP="00E759A1">
      <w:pPr>
        <w:pStyle w:val="Paragrafoelenco2"/>
        <w:tabs>
          <w:tab w:val="left" w:pos="300"/>
          <w:tab w:val="left" w:pos="8496"/>
        </w:tabs>
        <w:suppressAutoHyphens/>
        <w:spacing w:line="240" w:lineRule="atLeast"/>
        <w:ind w:left="0"/>
        <w:jc w:val="both"/>
        <w:rPr>
          <w:rFonts w:ascii="Palatino Linotype" w:hAnsi="Palatino Linotype" w:cs="Arial"/>
        </w:rPr>
      </w:pPr>
    </w:p>
    <w:bookmarkStart w:id="2" w:name="_Hlk26613909"/>
    <w:p w14:paraId="50C88BEE" w14:textId="77777777" w:rsidR="009377EE" w:rsidRPr="00D55AEC" w:rsidRDefault="009377EE" w:rsidP="009377EE">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di aver tenuto conto nell’offerta degli oneri per la sicurezza interni e delle spese relative al costo orario del personale che non potranno in alcun modo essere oggetto di ribasso;</w:t>
      </w:r>
    </w:p>
    <w:bookmarkEnd w:id="2"/>
    <w:p w14:paraId="08E48D32" w14:textId="77777777" w:rsidR="00E759A1" w:rsidRDefault="00E759A1" w:rsidP="00E759A1">
      <w:pPr>
        <w:pStyle w:val="Paragrafoelenco2"/>
        <w:tabs>
          <w:tab w:val="left" w:pos="300"/>
          <w:tab w:val="left" w:pos="8496"/>
        </w:tabs>
        <w:suppressAutoHyphens/>
        <w:spacing w:line="240" w:lineRule="atLeast"/>
        <w:ind w:left="300" w:hanging="300"/>
        <w:jc w:val="both"/>
        <w:rPr>
          <w:rFonts w:ascii="Arial" w:hAnsi="Arial" w:cs="Arial"/>
          <w:b/>
          <w:sz w:val="18"/>
          <w:szCs w:val="18"/>
        </w:rPr>
      </w:pPr>
    </w:p>
    <w:p w14:paraId="43097A86" w14:textId="6C946E7E" w:rsidR="00E759A1" w:rsidRPr="002C0649" w:rsidRDefault="00E759A1" w:rsidP="00E759A1">
      <w:pPr>
        <w:pStyle w:val="sche3"/>
        <w:spacing w:line="240" w:lineRule="atLeast"/>
        <w:rPr>
          <w:rFonts w:ascii="Arial" w:hAnsi="Arial" w:cs="Arial"/>
          <w:b/>
          <w:color w:val="000000"/>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E759A1">
        <w:rPr>
          <w:rFonts w:ascii="Palatino Linotype" w:hAnsi="Palatino Linotype" w:cs="Arial"/>
          <w:lang w:val="it-IT"/>
        </w:rPr>
        <w:t xml:space="preserve">(se pertinente) Con riguardo alle primalità previste per la riduzione della cauzione </w:t>
      </w:r>
      <w:r w:rsidR="0064554B">
        <w:rPr>
          <w:rFonts w:ascii="Palatino Linotype" w:hAnsi="Palatino Linotype" w:cs="Arial"/>
          <w:lang w:val="it-IT"/>
        </w:rPr>
        <w:t xml:space="preserve">PROVVISORIA e </w:t>
      </w:r>
      <w:r w:rsidRPr="00E759A1">
        <w:rPr>
          <w:rFonts w:ascii="Palatino Linotype" w:hAnsi="Palatino Linotype" w:cs="Arial"/>
          <w:lang w:val="it-IT"/>
        </w:rPr>
        <w:t>DEFINITIVA di possedere le seguenti certificazioni di cui allega copia con attestazione di conformità all’originale.</w:t>
      </w:r>
    </w:p>
    <w:p w14:paraId="62944162" w14:textId="5E63BE70" w:rsidR="00E759A1" w:rsidRDefault="00E759A1" w:rsidP="004D03CD">
      <w:pPr>
        <w:autoSpaceDE w:val="0"/>
        <w:autoSpaceDN w:val="0"/>
        <w:adjustRightInd w:val="0"/>
        <w:jc w:val="both"/>
        <w:rPr>
          <w:rFonts w:ascii="Palatino Linotype" w:hAnsi="Palatino Linotype" w:cs="Arial"/>
          <w:sz w:val="20"/>
          <w:szCs w:val="20"/>
        </w:rPr>
      </w:pPr>
      <w:r w:rsidRPr="00E759A1">
        <w:rPr>
          <w:rFonts w:ascii="Palatino Linotype" w:hAnsi="Palatino Linotype" w:cs="Arial"/>
          <w:sz w:val="20"/>
          <w:szCs w:val="20"/>
        </w:rPr>
        <w:t>Si precisa inoltre che in caso di R.T.I. o in caso di consorzio ordinario la riduzione della garanzia sarà possibile solo se tutte le imprese riunite e/o consorziate risultino certificate. In questo caso è necessario allegare le certificazioni di ciascuna impresa</w:t>
      </w:r>
      <w:r w:rsidR="00ED6F7C">
        <w:rPr>
          <w:rFonts w:ascii="Palatino Linotype" w:hAnsi="Palatino Linotype" w:cs="Arial"/>
          <w:sz w:val="20"/>
          <w:szCs w:val="20"/>
        </w:rPr>
        <w:t xml:space="preserve"> per le riduzioni di cui all’art. 106 comma 8 del Codice</w:t>
      </w:r>
      <w:r w:rsidRPr="00E759A1">
        <w:rPr>
          <w:rFonts w:ascii="Palatino Linotype" w:hAnsi="Palatino Linotype" w:cs="Arial"/>
          <w:sz w:val="20"/>
          <w:szCs w:val="20"/>
        </w:rPr>
        <w:t>.</w:t>
      </w:r>
    </w:p>
    <w:p w14:paraId="5D5CEBBF" w14:textId="62799A20" w:rsidR="00CA4E31" w:rsidRPr="00412E2C" w:rsidRDefault="00CA4E31" w:rsidP="00412E2C">
      <w:pPr>
        <w:spacing w:line="276" w:lineRule="auto"/>
        <w:jc w:val="both"/>
        <w:rPr>
          <w:rFonts w:asciiTheme="minorHAnsi" w:hAnsiTheme="minorHAnsi"/>
          <w:sz w:val="20"/>
          <w:szCs w:val="20"/>
        </w:rPr>
      </w:pPr>
    </w:p>
    <w:p w14:paraId="3FE13319" w14:textId="005A483D" w:rsidR="00E759A1" w:rsidRDefault="0093099C" w:rsidP="0093099C">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93099C">
        <w:rPr>
          <w:rFonts w:ascii="Palatino Linotype" w:hAnsi="Palatino Linotype" w:cs="Arial"/>
          <w:sz w:val="20"/>
          <w:szCs w:val="20"/>
        </w:rPr>
        <w:t xml:space="preserve">di assumere l’impegno ad accettare la eventuale consegna </w:t>
      </w:r>
      <w:r w:rsidR="0064554B">
        <w:rPr>
          <w:rFonts w:ascii="Palatino Linotype" w:hAnsi="Palatino Linotype" w:cs="Arial"/>
          <w:sz w:val="20"/>
          <w:szCs w:val="20"/>
        </w:rPr>
        <w:t>delle prestazioni</w:t>
      </w:r>
      <w:r w:rsidRPr="0093099C">
        <w:rPr>
          <w:rFonts w:ascii="Palatino Linotype" w:hAnsi="Palatino Linotype" w:cs="Arial"/>
          <w:sz w:val="20"/>
          <w:szCs w:val="20"/>
        </w:rPr>
        <w:t xml:space="preserve"> anche sotto riserva di legge nelle more della stipulazione del contratto;</w:t>
      </w:r>
    </w:p>
    <w:p w14:paraId="17532421" w14:textId="6B9DD3E9" w:rsidR="00D24A84" w:rsidRPr="00167388" w:rsidRDefault="00D24A84" w:rsidP="0093099C">
      <w:pPr>
        <w:autoSpaceDE w:val="0"/>
        <w:autoSpaceDN w:val="0"/>
        <w:adjustRightInd w:val="0"/>
        <w:jc w:val="both"/>
        <w:rPr>
          <w:rFonts w:ascii="Palatino Linotype" w:hAnsi="Palatino Linotype" w:cs="Arial"/>
          <w:sz w:val="12"/>
          <w:szCs w:val="12"/>
        </w:rPr>
      </w:pPr>
    </w:p>
    <w:p w14:paraId="087909CA" w14:textId="0CF92495" w:rsidR="00D24A84" w:rsidRPr="00D24A84" w:rsidRDefault="00D24A84" w:rsidP="00D24A84">
      <w:pPr>
        <w:autoSpaceDE w:val="0"/>
        <w:autoSpaceDN w:val="0"/>
        <w:adjustRightInd w:val="0"/>
        <w:spacing w:after="80"/>
        <w:contextualSpacing/>
        <w:jc w:val="both"/>
        <w:rPr>
          <w:rFonts w:ascii="Palatino Linotype" w:hAnsi="Palatino Linotype" w:cs="Arial"/>
          <w:color w:val="000000"/>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D24A84">
        <w:rPr>
          <w:rFonts w:ascii="Palatino Linotype" w:hAnsi="Palatino Linotype" w:cs="Arial"/>
          <w:color w:val="000000"/>
          <w:sz w:val="20"/>
          <w:szCs w:val="20"/>
        </w:rPr>
        <w:t xml:space="preserve">di non aver nulla a pretendere nei confronti dell’Amministrazione nell’eventualità in cui, per qualsiasi motivo, a suo insindacabile giudizio l’Amministrazione stessa proceda a interrompere o annullare in qualsiasi momento la procedura di gara, ovvero decida di non procedere all’affidamento dei </w:t>
      </w:r>
      <w:r w:rsidR="009C376C">
        <w:rPr>
          <w:rFonts w:ascii="Palatino Linotype" w:hAnsi="Palatino Linotype" w:cs="Arial"/>
          <w:color w:val="000000"/>
          <w:sz w:val="20"/>
          <w:szCs w:val="20"/>
        </w:rPr>
        <w:t>servizi</w:t>
      </w:r>
      <w:r w:rsidRPr="00D24A84">
        <w:rPr>
          <w:rFonts w:ascii="Palatino Linotype" w:hAnsi="Palatino Linotype" w:cs="Arial"/>
          <w:color w:val="000000"/>
          <w:sz w:val="20"/>
          <w:szCs w:val="20"/>
        </w:rPr>
        <w:t xml:space="preserve"> o alla stipulazione del contratto, anche dopo l’aggiudicazione definitiva;</w:t>
      </w:r>
    </w:p>
    <w:p w14:paraId="5F5365FD" w14:textId="0D09D8D6" w:rsidR="00E759A1" w:rsidRPr="00167388" w:rsidRDefault="00E759A1" w:rsidP="004D03CD">
      <w:pPr>
        <w:autoSpaceDE w:val="0"/>
        <w:autoSpaceDN w:val="0"/>
        <w:adjustRightInd w:val="0"/>
        <w:jc w:val="both"/>
        <w:rPr>
          <w:rFonts w:ascii="Palatino Linotype" w:hAnsi="Palatino Linotype" w:cs="Arial"/>
          <w:sz w:val="12"/>
          <w:szCs w:val="12"/>
        </w:rPr>
      </w:pPr>
    </w:p>
    <w:p w14:paraId="4DD032F4" w14:textId="2A587021" w:rsidR="001E57F3" w:rsidRDefault="001E57F3" w:rsidP="004D03CD">
      <w:pPr>
        <w:autoSpaceDE w:val="0"/>
        <w:autoSpaceDN w:val="0"/>
        <w:adjustRightInd w:val="0"/>
        <w:jc w:val="both"/>
        <w:rPr>
          <w:rFonts w:ascii="Palatino Linotype" w:hAnsi="Palatino Linotype" w:cs="Arial"/>
          <w:sz w:val="20"/>
          <w:szCs w:val="20"/>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Pr>
          <w:rFonts w:ascii="Arial" w:hAnsi="Arial" w:cs="Arial"/>
          <w:b/>
          <w:sz w:val="18"/>
          <w:szCs w:val="18"/>
        </w:rPr>
        <w:t xml:space="preserve"> </w:t>
      </w:r>
      <w:r w:rsidRPr="001E57F3">
        <w:rPr>
          <w:rFonts w:ascii="Palatino Linotype" w:hAnsi="Palatino Linotype" w:cs="Arial"/>
          <w:sz w:val="20"/>
          <w:szCs w:val="20"/>
        </w:rPr>
        <w:t>che il concorrente non è incorso nei due anni precedenti alla data della gara nei provvedimenti previsti dall’art. 44 del D.Lgs. 25.7.1998 n. 286 sull’immigrazione per gravi comportamenti ed atti discriminatori;</w:t>
      </w:r>
    </w:p>
    <w:p w14:paraId="2CCBBDDF" w14:textId="77777777" w:rsidR="001E57F3" w:rsidRPr="00167388" w:rsidRDefault="001E57F3" w:rsidP="00167388">
      <w:pPr>
        <w:pStyle w:val="sche3"/>
        <w:rPr>
          <w:rFonts w:ascii="Arial" w:hAnsi="Arial" w:cs="Arial"/>
          <w:b/>
          <w:sz w:val="12"/>
          <w:szCs w:val="12"/>
          <w:lang w:val="it-IT"/>
        </w:rPr>
      </w:pPr>
    </w:p>
    <w:p w14:paraId="0FEC835C" w14:textId="29DE1BB9" w:rsidR="00D2714D" w:rsidRPr="00167388" w:rsidRDefault="00D2714D" w:rsidP="00D2714D">
      <w:pPr>
        <w:pStyle w:val="sche3"/>
        <w:spacing w:line="240" w:lineRule="atLeast"/>
        <w:rPr>
          <w:rFonts w:ascii="Palatino Linotype" w:hAnsi="Palatino Linotype" w:cs="Arial"/>
          <w:spacing w:val="-6"/>
          <w:lang w:val="it-IT"/>
        </w:rPr>
      </w:pPr>
      <w:r w:rsidRPr="00C76AF7">
        <w:rPr>
          <w:rFonts w:ascii="Arial" w:hAnsi="Arial" w:cs="Arial"/>
          <w:b/>
          <w:sz w:val="18"/>
          <w:szCs w:val="18"/>
        </w:rPr>
        <w:fldChar w:fldCharType="begin">
          <w:ffData>
            <w:name w:val=""/>
            <w:enabled/>
            <w:calcOnExit w:val="0"/>
            <w:checkBox>
              <w:size w:val="24"/>
              <w:default w:val="0"/>
            </w:checkBox>
          </w:ffData>
        </w:fldChar>
      </w:r>
      <w:r w:rsidRPr="00C76AF7">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C76AF7">
        <w:rPr>
          <w:rFonts w:ascii="Arial" w:hAnsi="Arial" w:cs="Arial"/>
          <w:b/>
          <w:sz w:val="18"/>
          <w:szCs w:val="18"/>
        </w:rPr>
        <w:fldChar w:fldCharType="end"/>
      </w:r>
      <w:r w:rsidRPr="00C76AF7">
        <w:rPr>
          <w:rFonts w:ascii="Arial" w:hAnsi="Arial" w:cs="Arial"/>
          <w:b/>
          <w:sz w:val="18"/>
          <w:szCs w:val="18"/>
          <w:lang w:val="it-IT"/>
        </w:rPr>
        <w:t xml:space="preserve"> </w:t>
      </w:r>
      <w:r w:rsidRPr="00167388">
        <w:rPr>
          <w:rFonts w:ascii="Palatino Linotype" w:hAnsi="Palatino Linotype" w:cs="Arial"/>
          <w:b/>
          <w:bCs/>
          <w:spacing w:val="-6"/>
          <w:lang w:val="it-IT"/>
        </w:rPr>
        <w:t xml:space="preserve">Di essere in possesso dei requisiti di idoneità professionale (art. </w:t>
      </w:r>
      <w:r w:rsidR="00ED6F7C">
        <w:rPr>
          <w:rFonts w:ascii="Palatino Linotype" w:hAnsi="Palatino Linotype" w:cs="Arial"/>
          <w:b/>
          <w:bCs/>
          <w:spacing w:val="-6"/>
          <w:lang w:val="it-IT"/>
        </w:rPr>
        <w:t>100</w:t>
      </w:r>
      <w:r w:rsidR="00167388">
        <w:rPr>
          <w:rFonts w:ascii="Palatino Linotype" w:hAnsi="Palatino Linotype" w:cs="Arial"/>
          <w:b/>
          <w:bCs/>
          <w:spacing w:val="-6"/>
          <w:lang w:val="it-IT"/>
        </w:rPr>
        <w:t>,</w:t>
      </w:r>
      <w:r w:rsidRPr="00167388">
        <w:rPr>
          <w:rFonts w:ascii="Palatino Linotype" w:hAnsi="Palatino Linotype" w:cs="Arial"/>
          <w:b/>
          <w:bCs/>
          <w:spacing w:val="-6"/>
          <w:lang w:val="it-IT"/>
        </w:rPr>
        <w:t xml:space="preserve"> co</w:t>
      </w:r>
      <w:r w:rsidR="00167388">
        <w:rPr>
          <w:rFonts w:ascii="Palatino Linotype" w:hAnsi="Palatino Linotype" w:cs="Arial"/>
          <w:b/>
          <w:bCs/>
          <w:spacing w:val="-6"/>
          <w:lang w:val="it-IT"/>
        </w:rPr>
        <w:t>.</w:t>
      </w:r>
      <w:r w:rsidRPr="00167388">
        <w:rPr>
          <w:rFonts w:ascii="Palatino Linotype" w:hAnsi="Palatino Linotype" w:cs="Arial"/>
          <w:b/>
          <w:bCs/>
          <w:spacing w:val="-6"/>
          <w:lang w:val="it-IT"/>
        </w:rPr>
        <w:t xml:space="preserve"> </w:t>
      </w:r>
      <w:proofErr w:type="gramStart"/>
      <w:r w:rsidRPr="00167388">
        <w:rPr>
          <w:rFonts w:ascii="Palatino Linotype" w:hAnsi="Palatino Linotype" w:cs="Arial"/>
          <w:b/>
          <w:bCs/>
          <w:spacing w:val="-6"/>
          <w:lang w:val="it-IT"/>
        </w:rPr>
        <w:t xml:space="preserve">1 </w:t>
      </w:r>
      <w:r w:rsidR="00167388">
        <w:rPr>
          <w:rFonts w:ascii="Palatino Linotype" w:hAnsi="Palatino Linotype" w:cs="Arial"/>
          <w:b/>
          <w:bCs/>
          <w:spacing w:val="-6"/>
          <w:lang w:val="it-IT"/>
        </w:rPr>
        <w:t>,</w:t>
      </w:r>
      <w:proofErr w:type="gramEnd"/>
      <w:r w:rsidR="00167388">
        <w:rPr>
          <w:rFonts w:ascii="Palatino Linotype" w:hAnsi="Palatino Linotype" w:cs="Arial"/>
          <w:b/>
          <w:bCs/>
          <w:spacing w:val="-6"/>
          <w:lang w:val="it-IT"/>
        </w:rPr>
        <w:t xml:space="preserve"> </w:t>
      </w:r>
      <w:r w:rsidRPr="00167388">
        <w:rPr>
          <w:rFonts w:ascii="Palatino Linotype" w:hAnsi="Palatino Linotype" w:cs="Arial"/>
          <w:b/>
          <w:bCs/>
          <w:spacing w:val="-6"/>
          <w:lang w:val="it-IT"/>
        </w:rPr>
        <w:t>lett. a</w:t>
      </w:r>
      <w:r w:rsidR="00167388">
        <w:rPr>
          <w:rFonts w:ascii="Palatino Linotype" w:hAnsi="Palatino Linotype" w:cs="Arial"/>
          <w:b/>
          <w:bCs/>
          <w:spacing w:val="-6"/>
          <w:lang w:val="it-IT"/>
        </w:rPr>
        <w:t>,</w:t>
      </w:r>
      <w:r w:rsidRPr="00167388">
        <w:rPr>
          <w:rFonts w:ascii="Palatino Linotype" w:hAnsi="Palatino Linotype" w:cs="Arial"/>
          <w:b/>
          <w:bCs/>
          <w:spacing w:val="-6"/>
          <w:lang w:val="it-IT"/>
        </w:rPr>
        <w:t xml:space="preserve"> D. Lgs. </w:t>
      </w:r>
      <w:r w:rsidR="00ED6F7C">
        <w:rPr>
          <w:rFonts w:ascii="Palatino Linotype" w:hAnsi="Palatino Linotype" w:cs="Arial"/>
          <w:b/>
          <w:bCs/>
          <w:spacing w:val="-6"/>
          <w:lang w:val="it-IT"/>
        </w:rPr>
        <w:t>36/2023</w:t>
      </w:r>
      <w:r w:rsidRPr="00167388">
        <w:rPr>
          <w:rFonts w:ascii="Palatino Linotype" w:hAnsi="Palatino Linotype" w:cs="Arial"/>
          <w:b/>
          <w:bCs/>
          <w:spacing w:val="-6"/>
          <w:lang w:val="it-IT"/>
        </w:rPr>
        <w:t>), in particolare</w:t>
      </w:r>
      <w:r w:rsidRPr="00167388">
        <w:rPr>
          <w:rFonts w:ascii="Palatino Linotype" w:hAnsi="Palatino Linotype" w:cs="Arial"/>
          <w:b/>
          <w:bCs/>
          <w:spacing w:val="-6"/>
          <w:vertAlign w:val="superscript"/>
          <w:lang w:val="it-IT"/>
        </w:rPr>
        <w:footnoteReference w:id="6"/>
      </w:r>
      <w:r w:rsidRPr="00167388">
        <w:rPr>
          <w:rFonts w:ascii="Palatino Linotype" w:hAnsi="Palatino Linotype" w:cs="Arial"/>
          <w:b/>
          <w:bCs/>
          <w:spacing w:val="-6"/>
          <w:lang w:val="it-IT"/>
        </w:rPr>
        <w:t>:</w:t>
      </w:r>
    </w:p>
    <w:p w14:paraId="7F781E9C" w14:textId="15779922" w:rsidR="00D2714D" w:rsidRDefault="00D2714D" w:rsidP="00D2714D">
      <w:pPr>
        <w:numPr>
          <w:ilvl w:val="0"/>
          <w:numId w:val="16"/>
        </w:numPr>
        <w:tabs>
          <w:tab w:val="left" w:pos="141"/>
        </w:tabs>
        <w:suppressAutoHyphens/>
        <w:spacing w:line="240" w:lineRule="atLeast"/>
        <w:jc w:val="both"/>
        <w:rPr>
          <w:rFonts w:ascii="Palatino Linotype" w:hAnsi="Palatino Linotype" w:cs="Arial"/>
          <w:sz w:val="20"/>
          <w:szCs w:val="20"/>
        </w:rPr>
      </w:pPr>
      <w:r w:rsidRPr="00D2714D">
        <w:rPr>
          <w:rFonts w:ascii="Palatino Linotype" w:hAnsi="Palatino Linotype" w:cs="Arial"/>
          <w:sz w:val="20"/>
          <w:szCs w:val="20"/>
        </w:rPr>
        <w:lastRenderedPageBreak/>
        <w:t xml:space="preserve">iscrizione nel registro tenuto dalla Camera di commercio industria, artigianato e agricoltura oppure nel registro delle commissioni provinciali per l’artigianato per attività coerenti con </w:t>
      </w:r>
      <w:r w:rsidR="00554A8B" w:rsidRPr="00554A8B">
        <w:rPr>
          <w:rFonts w:ascii="Palatino Linotype" w:hAnsi="Palatino Linotype" w:cs="Arial"/>
          <w:sz w:val="20"/>
          <w:szCs w:val="20"/>
        </w:rPr>
        <w:t xml:space="preserve">le prestazioni del lotto di partecipazione </w:t>
      </w:r>
      <w:r w:rsidRPr="00D2714D">
        <w:rPr>
          <w:rFonts w:ascii="Palatino Linotype" w:hAnsi="Palatino Linotype" w:cs="Arial"/>
          <w:sz w:val="20"/>
          <w:szCs w:val="20"/>
        </w:rPr>
        <w:t>(da allegare in copi</w:t>
      </w:r>
      <w:r w:rsidR="009377EE">
        <w:rPr>
          <w:rFonts w:ascii="Palatino Linotype" w:hAnsi="Palatino Linotype" w:cs="Arial"/>
          <w:sz w:val="20"/>
          <w:szCs w:val="20"/>
        </w:rPr>
        <w:t>a</w:t>
      </w:r>
      <w:r w:rsidRPr="00D2714D">
        <w:rPr>
          <w:rFonts w:ascii="Palatino Linotype" w:hAnsi="Palatino Linotype" w:cs="Arial"/>
          <w:sz w:val="20"/>
          <w:szCs w:val="20"/>
        </w:rPr>
        <w:t>)</w:t>
      </w:r>
    </w:p>
    <w:p w14:paraId="1F8CE87B" w14:textId="77777777" w:rsidR="009377EE" w:rsidRPr="009377EE" w:rsidRDefault="009377EE" w:rsidP="009377EE">
      <w:pPr>
        <w:pStyle w:val="Paragrafoelenco"/>
        <w:tabs>
          <w:tab w:val="left" w:pos="141"/>
        </w:tabs>
        <w:spacing w:line="240" w:lineRule="atLeast"/>
        <w:ind w:left="720"/>
        <w:jc w:val="both"/>
        <w:rPr>
          <w:rFonts w:ascii="Palatino Linotype" w:hAnsi="Palatino Linotype" w:cs="Arial"/>
          <w:sz w:val="20"/>
          <w:szCs w:val="20"/>
        </w:rPr>
      </w:pPr>
      <w:r w:rsidRPr="009377EE">
        <w:rPr>
          <w:rFonts w:ascii="Palatino Linotype" w:hAnsi="Palatino Linotype"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DCF418" w14:textId="77777777" w:rsidR="009377EE" w:rsidRPr="00D2714D" w:rsidRDefault="009377EE" w:rsidP="009377EE">
      <w:pPr>
        <w:tabs>
          <w:tab w:val="left" w:pos="141"/>
        </w:tabs>
        <w:suppressAutoHyphens/>
        <w:spacing w:line="240" w:lineRule="atLeast"/>
        <w:ind w:left="720"/>
        <w:jc w:val="both"/>
        <w:rPr>
          <w:rFonts w:ascii="Palatino Linotype" w:hAnsi="Palatino Linotype" w:cs="Arial"/>
          <w:sz w:val="20"/>
          <w:szCs w:val="20"/>
        </w:rPr>
      </w:pPr>
    </w:p>
    <w:p w14:paraId="3E3B3DBC" w14:textId="77777777" w:rsidR="00D2714D" w:rsidRPr="00D2714D" w:rsidRDefault="00D2714D" w:rsidP="00D2714D">
      <w:pPr>
        <w:tabs>
          <w:tab w:val="left" w:pos="141"/>
        </w:tabs>
        <w:spacing w:line="240" w:lineRule="atLeast"/>
        <w:ind w:left="720"/>
        <w:jc w:val="both"/>
        <w:rPr>
          <w:rFonts w:ascii="Palatino Linotype" w:hAnsi="Palatino Linotype" w:cs="Arial"/>
          <w:sz w:val="20"/>
          <w:szCs w:val="20"/>
        </w:rPr>
      </w:pPr>
      <w:r w:rsidRPr="00D2714D">
        <w:rPr>
          <w:rFonts w:ascii="Palatino Linotype" w:hAnsi="Palatino Linotype" w:cs="Arial"/>
          <w:sz w:val="20"/>
          <w:szCs w:val="20"/>
        </w:rPr>
        <w:t>Il concorrente non stabilito in Italia ma in altro Stato Membro o in uno dei Paesi di cui all’art. 83, co 3 del Codice, presenta dichiarazione giurata o secondo le modalità vigenti nello Stato nel quale è stabilito.</w:t>
      </w:r>
    </w:p>
    <w:p w14:paraId="01BC20E7" w14:textId="77777777" w:rsidR="00D2714D" w:rsidRPr="00D2714D" w:rsidRDefault="00D2714D" w:rsidP="00D2714D">
      <w:pPr>
        <w:tabs>
          <w:tab w:val="left" w:pos="141"/>
        </w:tabs>
        <w:spacing w:line="240" w:lineRule="atLeast"/>
        <w:ind w:left="720"/>
        <w:jc w:val="both"/>
        <w:rPr>
          <w:rFonts w:ascii="Palatino Linotype" w:hAnsi="Palatino Linotype" w:cs="Arial"/>
          <w:sz w:val="20"/>
          <w:szCs w:val="20"/>
        </w:rPr>
      </w:pPr>
      <w:r w:rsidRPr="00D2714D">
        <w:rPr>
          <w:rFonts w:ascii="Palatino Linotype" w:hAnsi="Palatino Linotype"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9EECF8" w14:textId="77777777" w:rsidR="007B5F1C" w:rsidRPr="00260027" w:rsidRDefault="007B5F1C" w:rsidP="007B5F1C">
      <w:pPr>
        <w:tabs>
          <w:tab w:val="left" w:pos="141"/>
        </w:tabs>
        <w:suppressAutoHyphens/>
        <w:spacing w:line="240" w:lineRule="atLeast"/>
        <w:jc w:val="both"/>
        <w:rPr>
          <w:rFonts w:ascii="Palatino Linotype" w:hAnsi="Palatino Linotype" w:cs="Arial"/>
          <w:b/>
          <w:bCs/>
          <w:sz w:val="20"/>
          <w:szCs w:val="20"/>
        </w:rPr>
      </w:pPr>
      <w:r w:rsidRPr="00260027">
        <w:rPr>
          <w:rFonts w:ascii="Palatino Linotype" w:hAnsi="Palatino Linotype" w:cs="Arial"/>
          <w:b/>
          <w:bCs/>
          <w:sz w:val="20"/>
          <w:szCs w:val="20"/>
        </w:rPr>
        <w:t>N.B.: in caso di RTI per ciascun operatore raggruppato.</w:t>
      </w:r>
    </w:p>
    <w:p w14:paraId="6F454643" w14:textId="3834BB5A" w:rsidR="001E57F3" w:rsidRDefault="001E57F3" w:rsidP="001E57F3">
      <w:pPr>
        <w:tabs>
          <w:tab w:val="left" w:pos="141"/>
        </w:tabs>
        <w:suppressAutoHyphens/>
        <w:spacing w:line="240" w:lineRule="atLeast"/>
        <w:jc w:val="both"/>
        <w:rPr>
          <w:rFonts w:ascii="Palatino Linotype" w:hAnsi="Palatino Linotype" w:cs="Arial"/>
          <w:sz w:val="20"/>
          <w:szCs w:val="20"/>
        </w:rPr>
      </w:pPr>
      <w:r w:rsidRPr="001E57F3">
        <w:rPr>
          <w:rFonts w:ascii="Palatino Linotype" w:hAnsi="Palatino Linotype" w:cs="Arial"/>
          <w:sz w:val="20"/>
          <w:szCs w:val="20"/>
        </w:rPr>
        <w:t xml:space="preserve">RIPETERE TANTE VOLTE PER QUANTO NECESSARIO E PER TUTTI GLI OPERATORI CHE ASSUMONO </w:t>
      </w:r>
      <w:r w:rsidR="007B5F1C">
        <w:rPr>
          <w:rFonts w:ascii="Palatino Linotype" w:hAnsi="Palatino Linotype" w:cs="Arial"/>
          <w:sz w:val="20"/>
          <w:szCs w:val="20"/>
        </w:rPr>
        <w:t>PRESTAZIONI</w:t>
      </w:r>
    </w:p>
    <w:p w14:paraId="163CEA37" w14:textId="39F20E0E" w:rsidR="001E57F3" w:rsidRDefault="001E57F3" w:rsidP="00545CF1">
      <w:pPr>
        <w:tabs>
          <w:tab w:val="left" w:pos="141"/>
        </w:tabs>
        <w:suppressAutoHyphens/>
        <w:spacing w:line="240" w:lineRule="atLeast"/>
        <w:jc w:val="both"/>
        <w:rPr>
          <w:rFonts w:ascii="Palatino Linotype" w:hAnsi="Palatino Linotype" w:cs="Arial"/>
          <w:sz w:val="20"/>
          <w:szCs w:val="20"/>
        </w:rPr>
      </w:pPr>
    </w:p>
    <w:p w14:paraId="48FECC42" w14:textId="23E59434" w:rsidR="00D2714D" w:rsidRPr="00260027" w:rsidRDefault="00D2714D" w:rsidP="00D2714D">
      <w:pPr>
        <w:pStyle w:val="sche3"/>
        <w:spacing w:line="240" w:lineRule="atLeast"/>
        <w:rPr>
          <w:rFonts w:ascii="Arial" w:hAnsi="Arial" w:cs="Arial"/>
          <w:b/>
          <w:sz w:val="18"/>
          <w:szCs w:val="18"/>
          <w:lang w:val="it-IT"/>
        </w:rPr>
      </w:pPr>
      <w:r w:rsidRPr="00260027">
        <w:rPr>
          <w:rFonts w:ascii="Arial" w:hAnsi="Arial" w:cs="Arial"/>
          <w:b/>
          <w:sz w:val="18"/>
          <w:szCs w:val="18"/>
        </w:rPr>
        <w:fldChar w:fldCharType="begin">
          <w:ffData>
            <w:name w:val=""/>
            <w:enabled/>
            <w:calcOnExit w:val="0"/>
            <w:checkBox>
              <w:size w:val="24"/>
              <w:default w:val="0"/>
            </w:checkBox>
          </w:ffData>
        </w:fldChar>
      </w:r>
      <w:r w:rsidRPr="00260027">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60027">
        <w:rPr>
          <w:rFonts w:ascii="Arial" w:hAnsi="Arial" w:cs="Arial"/>
          <w:b/>
          <w:sz w:val="18"/>
          <w:szCs w:val="18"/>
        </w:rPr>
        <w:fldChar w:fldCharType="end"/>
      </w:r>
      <w:r w:rsidRPr="00260027">
        <w:rPr>
          <w:rFonts w:ascii="Arial" w:hAnsi="Arial" w:cs="Arial"/>
          <w:b/>
          <w:sz w:val="18"/>
          <w:szCs w:val="18"/>
          <w:lang w:val="it-IT"/>
        </w:rPr>
        <w:t xml:space="preserve"> </w:t>
      </w:r>
      <w:r w:rsidRPr="00260027">
        <w:rPr>
          <w:rFonts w:ascii="Palatino Linotype" w:hAnsi="Palatino Linotype" w:cs="Arial"/>
          <w:b/>
          <w:bCs/>
          <w:lang w:val="it-IT"/>
        </w:rPr>
        <w:t xml:space="preserve">di essere in possesso dei requisiti di capacità economica e finanziaria (art. </w:t>
      </w:r>
      <w:r w:rsidR="00ED6F7C">
        <w:rPr>
          <w:rFonts w:ascii="Palatino Linotype" w:hAnsi="Palatino Linotype" w:cs="Arial"/>
          <w:b/>
          <w:bCs/>
          <w:lang w:val="it-IT"/>
        </w:rPr>
        <w:t>100</w:t>
      </w:r>
      <w:r w:rsidRPr="00260027">
        <w:rPr>
          <w:rFonts w:ascii="Palatino Linotype" w:hAnsi="Palatino Linotype" w:cs="Arial"/>
          <w:b/>
          <w:bCs/>
          <w:lang w:val="it-IT"/>
        </w:rPr>
        <w:t xml:space="preserve"> comma 1 lett.</w:t>
      </w:r>
      <w:r w:rsidR="00ED6F7C">
        <w:rPr>
          <w:rFonts w:ascii="Palatino Linotype" w:hAnsi="Palatino Linotype" w:cs="Arial"/>
          <w:b/>
          <w:bCs/>
          <w:lang w:val="it-IT"/>
        </w:rPr>
        <w:t xml:space="preserve"> </w:t>
      </w:r>
      <w:r w:rsidRPr="00260027">
        <w:rPr>
          <w:rFonts w:ascii="Palatino Linotype" w:hAnsi="Palatino Linotype" w:cs="Arial"/>
          <w:b/>
          <w:bCs/>
          <w:lang w:val="it-IT"/>
        </w:rPr>
        <w:t>b e</w:t>
      </w:r>
      <w:r w:rsidR="009C5B9A">
        <w:rPr>
          <w:rFonts w:ascii="Palatino Linotype" w:hAnsi="Palatino Linotype" w:cs="Arial"/>
          <w:b/>
          <w:bCs/>
          <w:lang w:val="it-IT"/>
        </w:rPr>
        <w:t xml:space="preserve"> comma 11 </w:t>
      </w:r>
      <w:r w:rsidRPr="00260027">
        <w:rPr>
          <w:rFonts w:ascii="Palatino Linotype" w:hAnsi="Palatino Linotype" w:cs="Arial"/>
          <w:b/>
          <w:bCs/>
          <w:lang w:val="it-IT"/>
        </w:rPr>
        <w:t xml:space="preserve">del D. Lgs. </w:t>
      </w:r>
      <w:r w:rsidR="00ED6F7C">
        <w:rPr>
          <w:rFonts w:ascii="Palatino Linotype" w:hAnsi="Palatino Linotype" w:cs="Arial"/>
          <w:b/>
          <w:bCs/>
          <w:lang w:val="it-IT"/>
        </w:rPr>
        <w:t>36/2023</w:t>
      </w:r>
      <w:r w:rsidRPr="00260027">
        <w:rPr>
          <w:rFonts w:ascii="Palatino Linotype" w:hAnsi="Palatino Linotype" w:cs="Arial"/>
          <w:b/>
          <w:bCs/>
          <w:lang w:val="it-IT"/>
        </w:rPr>
        <w:t>):</w:t>
      </w:r>
    </w:p>
    <w:p w14:paraId="47F5254E" w14:textId="01DB563E" w:rsidR="009C5B9A" w:rsidRDefault="009C5B9A" w:rsidP="007B5F1C">
      <w:pPr>
        <w:pStyle w:val="Paragrafoelenco"/>
        <w:numPr>
          <w:ilvl w:val="0"/>
          <w:numId w:val="20"/>
        </w:numPr>
        <w:jc w:val="both"/>
        <w:rPr>
          <w:rFonts w:ascii="Palatino Linotype" w:hAnsi="Palatino Linotype" w:cs="Arial"/>
          <w:sz w:val="20"/>
          <w:szCs w:val="20"/>
        </w:rPr>
      </w:pPr>
      <w:r>
        <w:rPr>
          <w:rFonts w:ascii="Palatino Linotype" w:hAnsi="Palatino Linotype" w:cs="Arial"/>
          <w:sz w:val="20"/>
          <w:szCs w:val="20"/>
        </w:rPr>
        <w:t xml:space="preserve">di </w:t>
      </w:r>
      <w:bookmarkStart w:id="3" w:name="_Hlk169022876"/>
      <w:r>
        <w:rPr>
          <w:rFonts w:ascii="Palatino Linotype" w:hAnsi="Palatino Linotype" w:cs="Arial"/>
          <w:sz w:val="20"/>
          <w:szCs w:val="20"/>
        </w:rPr>
        <w:t xml:space="preserve">essere in </w:t>
      </w:r>
      <w:bookmarkStart w:id="4" w:name="_Hlk169022681"/>
      <w:r>
        <w:rPr>
          <w:rFonts w:ascii="Palatino Linotype" w:hAnsi="Palatino Linotype" w:cs="Arial"/>
          <w:sz w:val="20"/>
          <w:szCs w:val="20"/>
        </w:rPr>
        <w:t>possesso del f</w:t>
      </w:r>
      <w:r w:rsidRPr="009C5B9A">
        <w:rPr>
          <w:rFonts w:ascii="Palatino Linotype" w:hAnsi="Palatino Linotype" w:cs="Arial"/>
          <w:sz w:val="20"/>
          <w:szCs w:val="20"/>
        </w:rPr>
        <w:t>atturato globale</w:t>
      </w:r>
      <w:r w:rsidR="006B2BA4">
        <w:rPr>
          <w:rFonts w:ascii="Palatino Linotype" w:hAnsi="Palatino Linotype" w:cs="Arial"/>
          <w:sz w:val="20"/>
          <w:szCs w:val="20"/>
        </w:rPr>
        <w:t xml:space="preserve"> </w:t>
      </w:r>
      <w:r>
        <w:rPr>
          <w:rFonts w:ascii="Palatino Linotype" w:hAnsi="Palatino Linotype" w:cs="Arial"/>
          <w:sz w:val="20"/>
          <w:szCs w:val="20"/>
        </w:rPr>
        <w:t xml:space="preserve">pari al valore </w:t>
      </w:r>
      <w:r w:rsidRPr="009C5B9A">
        <w:rPr>
          <w:rFonts w:ascii="Palatino Linotype" w:hAnsi="Palatino Linotype" w:cs="Arial"/>
          <w:sz w:val="20"/>
          <w:szCs w:val="20"/>
        </w:rPr>
        <w:t>stimato dell’appalto</w:t>
      </w:r>
      <w:r>
        <w:rPr>
          <w:rFonts w:ascii="Palatino Linotype" w:hAnsi="Palatino Linotype" w:cs="Arial"/>
          <w:sz w:val="20"/>
          <w:szCs w:val="20"/>
        </w:rPr>
        <w:t xml:space="preserve"> </w:t>
      </w:r>
      <w:r w:rsidRPr="009C5B9A">
        <w:rPr>
          <w:rFonts w:ascii="Palatino Linotype" w:hAnsi="Palatino Linotype" w:cs="Arial"/>
          <w:b/>
          <w:bCs/>
          <w:sz w:val="20"/>
          <w:szCs w:val="20"/>
        </w:rPr>
        <w:t>(€ 235.596,82)</w:t>
      </w:r>
      <w:r w:rsidRPr="009C5B9A">
        <w:rPr>
          <w:rFonts w:ascii="Palatino Linotype" w:hAnsi="Palatino Linotype" w:cs="Arial"/>
          <w:b/>
          <w:bCs/>
          <w:sz w:val="20"/>
          <w:szCs w:val="20"/>
        </w:rPr>
        <w:t>,</w:t>
      </w:r>
      <w:r w:rsidRPr="009C5B9A">
        <w:rPr>
          <w:rFonts w:ascii="Palatino Linotype" w:hAnsi="Palatino Linotype" w:cs="Arial"/>
          <w:sz w:val="20"/>
          <w:szCs w:val="20"/>
        </w:rPr>
        <w:t xml:space="preserve"> maturato nel triennio precedente a quello di indizione della </w:t>
      </w:r>
      <w:r>
        <w:rPr>
          <w:rFonts w:ascii="Palatino Linotype" w:hAnsi="Palatino Linotype" w:cs="Arial"/>
          <w:sz w:val="20"/>
          <w:szCs w:val="20"/>
        </w:rPr>
        <w:t xml:space="preserve">presente </w:t>
      </w:r>
      <w:r w:rsidRPr="009C5B9A">
        <w:rPr>
          <w:rFonts w:ascii="Palatino Linotype" w:hAnsi="Palatino Linotype" w:cs="Arial"/>
          <w:sz w:val="20"/>
          <w:szCs w:val="20"/>
        </w:rPr>
        <w:t>procedura</w:t>
      </w:r>
      <w:bookmarkEnd w:id="3"/>
      <w:bookmarkEnd w:id="4"/>
      <w:r w:rsidR="006B2BA4">
        <w:rPr>
          <w:rFonts w:ascii="Palatino Linotype" w:hAnsi="Palatino Linotype" w:cs="Arial"/>
          <w:sz w:val="20"/>
          <w:szCs w:val="20"/>
        </w:rPr>
        <w:t>:</w:t>
      </w:r>
    </w:p>
    <w:p w14:paraId="2E41DF26" w14:textId="08337B6C" w:rsidR="009C5B9A" w:rsidRDefault="009C5B9A" w:rsidP="009C5B9A">
      <w:pPr>
        <w:jc w:val="both"/>
        <w:rPr>
          <w:rFonts w:ascii="Palatino Linotype" w:hAnsi="Palatino Linotype" w:cs="Arial"/>
          <w:sz w:val="20"/>
          <w:szCs w:val="20"/>
        </w:rPr>
      </w:pPr>
    </w:p>
    <w:tbl>
      <w:tblPr>
        <w:tblStyle w:val="Grigliatabella"/>
        <w:tblW w:w="0" w:type="auto"/>
        <w:tblInd w:w="360" w:type="dxa"/>
        <w:tblLook w:val="04A0" w:firstRow="1" w:lastRow="0" w:firstColumn="1" w:lastColumn="0" w:noHBand="0" w:noVBand="1"/>
      </w:tblPr>
      <w:tblGrid>
        <w:gridCol w:w="2381"/>
        <w:gridCol w:w="2783"/>
        <w:gridCol w:w="1996"/>
        <w:gridCol w:w="2392"/>
      </w:tblGrid>
      <w:tr w:rsidR="009C5B9A" w:rsidRPr="009C5B9A" w14:paraId="069C8D90" w14:textId="77777777" w:rsidTr="009C5B9A">
        <w:tc>
          <w:tcPr>
            <w:tcW w:w="2381" w:type="dxa"/>
            <w:vAlign w:val="center"/>
          </w:tcPr>
          <w:p w14:paraId="7564252D" w14:textId="77777777" w:rsidR="009C5B9A" w:rsidRPr="009C5B9A" w:rsidRDefault="009C5B9A" w:rsidP="00F66E68">
            <w:pPr>
              <w:pStyle w:val="Paragrafoelenco"/>
              <w:spacing w:before="60" w:after="60"/>
              <w:ind w:left="0"/>
              <w:rPr>
                <w:sz w:val="20"/>
              </w:rPr>
            </w:pPr>
            <w:r w:rsidRPr="009C5B9A">
              <w:rPr>
                <w:sz w:val="20"/>
              </w:rPr>
              <w:t>ANNO</w:t>
            </w:r>
          </w:p>
        </w:tc>
        <w:tc>
          <w:tcPr>
            <w:tcW w:w="2783" w:type="dxa"/>
            <w:vAlign w:val="center"/>
          </w:tcPr>
          <w:p w14:paraId="1DF3151A" w14:textId="77777777" w:rsidR="009C5B9A" w:rsidRPr="009C5B9A" w:rsidRDefault="009C5B9A" w:rsidP="00F66E68">
            <w:pPr>
              <w:pStyle w:val="Paragrafoelenco"/>
              <w:spacing w:before="60" w:after="60"/>
              <w:ind w:left="0"/>
              <w:rPr>
                <w:sz w:val="20"/>
              </w:rPr>
            </w:pPr>
            <w:r w:rsidRPr="009C5B9A">
              <w:rPr>
                <w:sz w:val="20"/>
              </w:rPr>
              <w:t xml:space="preserve">Fatturato globale </w:t>
            </w:r>
          </w:p>
        </w:tc>
        <w:tc>
          <w:tcPr>
            <w:tcW w:w="1996" w:type="dxa"/>
            <w:vAlign w:val="center"/>
          </w:tcPr>
          <w:p w14:paraId="63BB323B" w14:textId="6BF88508" w:rsidR="009C5B9A" w:rsidRDefault="009C5B9A" w:rsidP="009C5B9A">
            <w:pPr>
              <w:pStyle w:val="Paragrafoelenco"/>
              <w:spacing w:before="60" w:after="60"/>
              <w:ind w:left="0"/>
              <w:jc w:val="center"/>
              <w:rPr>
                <w:sz w:val="20"/>
              </w:rPr>
            </w:pPr>
            <w:r w:rsidRPr="009C5B9A">
              <w:rPr>
                <w:sz w:val="20"/>
              </w:rPr>
              <w:t>Giustificati allegato</w:t>
            </w:r>
          </w:p>
          <w:p w14:paraId="117D53B3" w14:textId="08F64D1A" w:rsidR="009C5B9A" w:rsidRPr="009C5B9A" w:rsidRDefault="009C5B9A" w:rsidP="009C5B9A">
            <w:pPr>
              <w:pStyle w:val="Paragrafoelenco"/>
              <w:spacing w:before="60" w:after="60"/>
              <w:ind w:left="0"/>
              <w:jc w:val="center"/>
              <w:rPr>
                <w:sz w:val="20"/>
              </w:rPr>
            </w:pPr>
            <w:r>
              <w:rPr>
                <w:sz w:val="20"/>
              </w:rPr>
              <w:t>SI / NO</w:t>
            </w:r>
          </w:p>
        </w:tc>
        <w:tc>
          <w:tcPr>
            <w:tcW w:w="2392" w:type="dxa"/>
            <w:vAlign w:val="center"/>
          </w:tcPr>
          <w:p w14:paraId="1000B7EC" w14:textId="77777777" w:rsidR="009C5B9A" w:rsidRPr="009C5B9A" w:rsidRDefault="009C5B9A" w:rsidP="00F66E68">
            <w:pPr>
              <w:pStyle w:val="Paragrafoelenco"/>
              <w:spacing w:before="60" w:after="60"/>
              <w:ind w:left="0"/>
              <w:rPr>
                <w:sz w:val="20"/>
              </w:rPr>
            </w:pPr>
            <w:r w:rsidRPr="009C5B9A">
              <w:rPr>
                <w:sz w:val="20"/>
              </w:rPr>
              <w:t xml:space="preserve">In caso di RTP indicare l’operatore economico e la relativa quota all’interno dell’RTP </w:t>
            </w:r>
          </w:p>
        </w:tc>
      </w:tr>
      <w:tr w:rsidR="009C5B9A" w:rsidRPr="009C5B9A" w14:paraId="3DB7ACFC" w14:textId="77777777" w:rsidTr="009C5B9A">
        <w:tc>
          <w:tcPr>
            <w:tcW w:w="2381" w:type="dxa"/>
            <w:vAlign w:val="center"/>
          </w:tcPr>
          <w:p w14:paraId="59F008FC" w14:textId="77777777" w:rsidR="009C5B9A" w:rsidRPr="009C5B9A" w:rsidRDefault="009C5B9A" w:rsidP="00F66E68">
            <w:pPr>
              <w:pStyle w:val="Paragrafoelenco"/>
              <w:spacing w:before="60" w:after="60"/>
              <w:ind w:left="0"/>
              <w:rPr>
                <w:sz w:val="20"/>
              </w:rPr>
            </w:pPr>
          </w:p>
        </w:tc>
        <w:tc>
          <w:tcPr>
            <w:tcW w:w="2783" w:type="dxa"/>
            <w:vAlign w:val="center"/>
          </w:tcPr>
          <w:p w14:paraId="68959C76" w14:textId="77777777" w:rsidR="009C5B9A" w:rsidRPr="009C5B9A" w:rsidRDefault="009C5B9A" w:rsidP="00F66E68">
            <w:pPr>
              <w:pStyle w:val="Paragrafoelenco"/>
              <w:spacing w:before="60" w:after="60"/>
              <w:ind w:left="0"/>
              <w:rPr>
                <w:sz w:val="20"/>
              </w:rPr>
            </w:pPr>
          </w:p>
        </w:tc>
        <w:tc>
          <w:tcPr>
            <w:tcW w:w="1996" w:type="dxa"/>
            <w:vAlign w:val="center"/>
          </w:tcPr>
          <w:p w14:paraId="4EA050CE" w14:textId="77777777" w:rsidR="009C5B9A" w:rsidRPr="009C5B9A" w:rsidRDefault="009C5B9A" w:rsidP="00F66E68">
            <w:pPr>
              <w:pStyle w:val="Paragrafoelenco"/>
              <w:spacing w:before="60" w:after="60"/>
              <w:ind w:left="0"/>
              <w:rPr>
                <w:sz w:val="20"/>
              </w:rPr>
            </w:pPr>
          </w:p>
        </w:tc>
        <w:tc>
          <w:tcPr>
            <w:tcW w:w="2392" w:type="dxa"/>
            <w:vAlign w:val="center"/>
          </w:tcPr>
          <w:p w14:paraId="7748C4ED" w14:textId="77777777" w:rsidR="009C5B9A" w:rsidRPr="009C5B9A" w:rsidRDefault="009C5B9A" w:rsidP="00F66E68">
            <w:pPr>
              <w:pStyle w:val="Paragrafoelenco"/>
              <w:spacing w:before="60" w:after="60"/>
              <w:ind w:left="0"/>
              <w:rPr>
                <w:sz w:val="20"/>
              </w:rPr>
            </w:pPr>
          </w:p>
        </w:tc>
      </w:tr>
      <w:tr w:rsidR="009C5B9A" w:rsidRPr="009C5B9A" w14:paraId="08CEA96C" w14:textId="77777777" w:rsidTr="009C5B9A">
        <w:tc>
          <w:tcPr>
            <w:tcW w:w="2381" w:type="dxa"/>
            <w:vAlign w:val="center"/>
          </w:tcPr>
          <w:p w14:paraId="4A74272C" w14:textId="77777777" w:rsidR="009C5B9A" w:rsidRPr="009C5B9A" w:rsidRDefault="009C5B9A" w:rsidP="00F66E68">
            <w:pPr>
              <w:pStyle w:val="Paragrafoelenco"/>
              <w:spacing w:before="60" w:after="60"/>
              <w:ind w:left="0"/>
              <w:rPr>
                <w:sz w:val="20"/>
              </w:rPr>
            </w:pPr>
          </w:p>
        </w:tc>
        <w:tc>
          <w:tcPr>
            <w:tcW w:w="2783" w:type="dxa"/>
            <w:vAlign w:val="center"/>
          </w:tcPr>
          <w:p w14:paraId="650FA4D7" w14:textId="77777777" w:rsidR="009C5B9A" w:rsidRPr="009C5B9A" w:rsidRDefault="009C5B9A" w:rsidP="00F66E68">
            <w:pPr>
              <w:pStyle w:val="Paragrafoelenco"/>
              <w:spacing w:before="60" w:after="60"/>
              <w:ind w:left="0"/>
              <w:rPr>
                <w:sz w:val="20"/>
              </w:rPr>
            </w:pPr>
          </w:p>
        </w:tc>
        <w:tc>
          <w:tcPr>
            <w:tcW w:w="1996" w:type="dxa"/>
            <w:vAlign w:val="center"/>
          </w:tcPr>
          <w:p w14:paraId="2433AE7D" w14:textId="77777777" w:rsidR="009C5B9A" w:rsidRPr="009C5B9A" w:rsidRDefault="009C5B9A" w:rsidP="00F66E68">
            <w:pPr>
              <w:pStyle w:val="Paragrafoelenco"/>
              <w:spacing w:before="60" w:after="60"/>
              <w:ind w:left="0"/>
              <w:rPr>
                <w:sz w:val="20"/>
              </w:rPr>
            </w:pPr>
          </w:p>
        </w:tc>
        <w:tc>
          <w:tcPr>
            <w:tcW w:w="2392" w:type="dxa"/>
            <w:vAlign w:val="center"/>
          </w:tcPr>
          <w:p w14:paraId="6DB9B7D7" w14:textId="77777777" w:rsidR="009C5B9A" w:rsidRPr="009C5B9A" w:rsidRDefault="009C5B9A" w:rsidP="00F66E68">
            <w:pPr>
              <w:pStyle w:val="Paragrafoelenco"/>
              <w:spacing w:before="60" w:after="60"/>
              <w:ind w:left="0"/>
              <w:rPr>
                <w:sz w:val="20"/>
              </w:rPr>
            </w:pPr>
          </w:p>
        </w:tc>
      </w:tr>
      <w:tr w:rsidR="009C5B9A" w:rsidRPr="009C5B9A" w14:paraId="4D8B24A4" w14:textId="77777777" w:rsidTr="009C5B9A">
        <w:tc>
          <w:tcPr>
            <w:tcW w:w="2381" w:type="dxa"/>
            <w:vAlign w:val="center"/>
          </w:tcPr>
          <w:p w14:paraId="7B464084" w14:textId="77777777" w:rsidR="009C5B9A" w:rsidRPr="009C5B9A" w:rsidRDefault="009C5B9A" w:rsidP="00F66E68">
            <w:pPr>
              <w:pStyle w:val="Paragrafoelenco"/>
              <w:spacing w:before="60" w:after="60"/>
              <w:ind w:left="0"/>
              <w:rPr>
                <w:sz w:val="20"/>
              </w:rPr>
            </w:pPr>
          </w:p>
        </w:tc>
        <w:tc>
          <w:tcPr>
            <w:tcW w:w="2783" w:type="dxa"/>
            <w:vAlign w:val="center"/>
          </w:tcPr>
          <w:p w14:paraId="5125EF34" w14:textId="77777777" w:rsidR="009C5B9A" w:rsidRPr="009C5B9A" w:rsidRDefault="009C5B9A" w:rsidP="00F66E68">
            <w:pPr>
              <w:pStyle w:val="Paragrafoelenco"/>
              <w:spacing w:before="60" w:after="60"/>
              <w:ind w:left="0"/>
              <w:rPr>
                <w:sz w:val="20"/>
              </w:rPr>
            </w:pPr>
          </w:p>
        </w:tc>
        <w:tc>
          <w:tcPr>
            <w:tcW w:w="1996" w:type="dxa"/>
            <w:vAlign w:val="center"/>
          </w:tcPr>
          <w:p w14:paraId="3756836B" w14:textId="77777777" w:rsidR="009C5B9A" w:rsidRPr="009C5B9A" w:rsidRDefault="009C5B9A" w:rsidP="00F66E68">
            <w:pPr>
              <w:pStyle w:val="Paragrafoelenco"/>
              <w:spacing w:before="60" w:after="60"/>
              <w:ind w:left="0"/>
              <w:rPr>
                <w:sz w:val="20"/>
              </w:rPr>
            </w:pPr>
          </w:p>
        </w:tc>
        <w:tc>
          <w:tcPr>
            <w:tcW w:w="2392" w:type="dxa"/>
            <w:vAlign w:val="center"/>
          </w:tcPr>
          <w:p w14:paraId="0CFC7E6F" w14:textId="77777777" w:rsidR="009C5B9A" w:rsidRPr="009C5B9A" w:rsidRDefault="009C5B9A" w:rsidP="00F66E68">
            <w:pPr>
              <w:pStyle w:val="Paragrafoelenco"/>
              <w:spacing w:before="60" w:after="60"/>
              <w:ind w:left="0"/>
              <w:rPr>
                <w:sz w:val="20"/>
              </w:rPr>
            </w:pPr>
          </w:p>
        </w:tc>
      </w:tr>
      <w:tr w:rsidR="009C5B9A" w:rsidRPr="009C5B9A" w14:paraId="0D261F51" w14:textId="77777777" w:rsidTr="009C5B9A">
        <w:tc>
          <w:tcPr>
            <w:tcW w:w="2381" w:type="dxa"/>
            <w:vAlign w:val="center"/>
          </w:tcPr>
          <w:p w14:paraId="3EEF82F6" w14:textId="77777777" w:rsidR="009C5B9A" w:rsidRPr="009C5B9A" w:rsidRDefault="009C5B9A" w:rsidP="00F66E68">
            <w:pPr>
              <w:pStyle w:val="Paragrafoelenco"/>
              <w:spacing w:before="60" w:after="60"/>
              <w:ind w:left="0"/>
              <w:rPr>
                <w:sz w:val="20"/>
              </w:rPr>
            </w:pPr>
          </w:p>
        </w:tc>
        <w:tc>
          <w:tcPr>
            <w:tcW w:w="2783" w:type="dxa"/>
            <w:vAlign w:val="center"/>
          </w:tcPr>
          <w:p w14:paraId="057FF34F" w14:textId="77777777" w:rsidR="009C5B9A" w:rsidRPr="009C5B9A" w:rsidRDefault="009C5B9A" w:rsidP="00F66E68">
            <w:pPr>
              <w:pStyle w:val="Paragrafoelenco"/>
              <w:spacing w:before="60" w:after="60"/>
              <w:ind w:left="0"/>
              <w:rPr>
                <w:sz w:val="20"/>
              </w:rPr>
            </w:pPr>
          </w:p>
        </w:tc>
        <w:tc>
          <w:tcPr>
            <w:tcW w:w="1996" w:type="dxa"/>
            <w:vAlign w:val="center"/>
          </w:tcPr>
          <w:p w14:paraId="18A5CC4F" w14:textId="77777777" w:rsidR="009C5B9A" w:rsidRPr="009C5B9A" w:rsidRDefault="009C5B9A" w:rsidP="00F66E68">
            <w:pPr>
              <w:pStyle w:val="Paragrafoelenco"/>
              <w:spacing w:before="60" w:after="60"/>
              <w:ind w:left="0"/>
              <w:rPr>
                <w:sz w:val="20"/>
              </w:rPr>
            </w:pPr>
          </w:p>
        </w:tc>
        <w:tc>
          <w:tcPr>
            <w:tcW w:w="2392" w:type="dxa"/>
            <w:vAlign w:val="center"/>
          </w:tcPr>
          <w:p w14:paraId="2B9BA56D" w14:textId="77777777" w:rsidR="009C5B9A" w:rsidRPr="009C5B9A" w:rsidRDefault="009C5B9A" w:rsidP="00F66E68">
            <w:pPr>
              <w:pStyle w:val="Paragrafoelenco"/>
              <w:spacing w:before="60" w:after="60"/>
              <w:ind w:left="0"/>
              <w:rPr>
                <w:sz w:val="20"/>
              </w:rPr>
            </w:pPr>
          </w:p>
        </w:tc>
      </w:tr>
    </w:tbl>
    <w:p w14:paraId="3A12917C" w14:textId="77777777" w:rsidR="009C5B9A" w:rsidRPr="006B2BA4" w:rsidRDefault="009C5B9A" w:rsidP="009C5B9A">
      <w:pPr>
        <w:jc w:val="both"/>
        <w:rPr>
          <w:rFonts w:ascii="Palatino Linotype" w:hAnsi="Palatino Linotype" w:cs="Arial"/>
          <w:sz w:val="20"/>
          <w:szCs w:val="20"/>
        </w:rPr>
      </w:pPr>
    </w:p>
    <w:p w14:paraId="3C9F8ED8" w14:textId="7F1D608A" w:rsidR="00D2714D" w:rsidRPr="006B2BA4" w:rsidRDefault="00D2714D" w:rsidP="00545CF1">
      <w:pPr>
        <w:tabs>
          <w:tab w:val="left" w:pos="141"/>
        </w:tabs>
        <w:suppressAutoHyphens/>
        <w:spacing w:line="240" w:lineRule="atLeast"/>
        <w:jc w:val="both"/>
        <w:rPr>
          <w:rFonts w:ascii="Palatino Linotype" w:hAnsi="Palatino Linotype" w:cs="Arial"/>
          <w:b/>
          <w:bCs/>
          <w:sz w:val="20"/>
          <w:szCs w:val="20"/>
        </w:rPr>
      </w:pPr>
      <w:r w:rsidRPr="006B2BA4">
        <w:rPr>
          <w:rFonts w:ascii="Palatino Linotype" w:hAnsi="Palatino Linotype" w:cs="Arial"/>
          <w:b/>
          <w:bCs/>
          <w:sz w:val="20"/>
          <w:szCs w:val="20"/>
        </w:rPr>
        <w:t xml:space="preserve">N.B.: </w:t>
      </w:r>
      <w:r w:rsidR="00260027" w:rsidRPr="006B2BA4">
        <w:rPr>
          <w:rFonts w:ascii="Palatino Linotype" w:hAnsi="Palatino Linotype" w:cs="Arial"/>
          <w:b/>
          <w:bCs/>
          <w:sz w:val="20"/>
          <w:szCs w:val="20"/>
        </w:rPr>
        <w:t>in caso di RTI per ciascun operatore raggruppato</w:t>
      </w:r>
      <w:r w:rsidRPr="006B2BA4">
        <w:rPr>
          <w:rFonts w:ascii="Palatino Linotype" w:hAnsi="Palatino Linotype" w:cs="Arial"/>
          <w:b/>
          <w:bCs/>
          <w:sz w:val="20"/>
          <w:szCs w:val="20"/>
        </w:rPr>
        <w:t>.</w:t>
      </w:r>
    </w:p>
    <w:p w14:paraId="4E7A4EAD" w14:textId="7B0B63CE" w:rsidR="00E759A1" w:rsidRPr="006B2BA4" w:rsidRDefault="00E759A1" w:rsidP="00545CF1">
      <w:pPr>
        <w:tabs>
          <w:tab w:val="left" w:pos="141"/>
        </w:tabs>
        <w:suppressAutoHyphens/>
        <w:spacing w:line="240" w:lineRule="atLeast"/>
        <w:jc w:val="both"/>
        <w:rPr>
          <w:rFonts w:ascii="Palatino Linotype" w:hAnsi="Palatino Linotype" w:cs="Arial"/>
          <w:strike/>
          <w:sz w:val="20"/>
          <w:szCs w:val="20"/>
          <w:highlight w:val="yellow"/>
        </w:rPr>
      </w:pPr>
    </w:p>
    <w:p w14:paraId="45CF7DBC" w14:textId="2C16DA59" w:rsidR="00545CF1" w:rsidRPr="006B2BA4" w:rsidRDefault="00545CF1" w:rsidP="00545CF1">
      <w:pPr>
        <w:tabs>
          <w:tab w:val="left" w:pos="141"/>
        </w:tabs>
        <w:suppressAutoHyphens/>
        <w:spacing w:line="240" w:lineRule="atLeast"/>
        <w:jc w:val="both"/>
        <w:rPr>
          <w:rFonts w:ascii="Palatino Linotype" w:hAnsi="Palatino Linotype" w:cs="Arial"/>
          <w:b/>
          <w:bCs/>
          <w:sz w:val="20"/>
          <w:szCs w:val="20"/>
        </w:rPr>
      </w:pPr>
      <w:r w:rsidRPr="006B2BA4">
        <w:rPr>
          <w:rFonts w:ascii="Arial" w:hAnsi="Arial" w:cs="Arial"/>
          <w:b/>
          <w:sz w:val="18"/>
          <w:szCs w:val="18"/>
        </w:rPr>
        <w:fldChar w:fldCharType="begin">
          <w:ffData>
            <w:name w:val=""/>
            <w:enabled/>
            <w:calcOnExit w:val="0"/>
            <w:checkBox>
              <w:size w:val="24"/>
              <w:default w:val="0"/>
            </w:checkBox>
          </w:ffData>
        </w:fldChar>
      </w:r>
      <w:r w:rsidRPr="006B2BA4">
        <w:rPr>
          <w:rFonts w:ascii="Arial" w:hAnsi="Arial" w:cs="Arial"/>
          <w:b/>
          <w:sz w:val="18"/>
          <w:szCs w:val="18"/>
        </w:rPr>
        <w:instrText xml:space="preserve"> FORMCHECKBOX </w:instrText>
      </w:r>
      <w:r w:rsidR="00000000" w:rsidRPr="006B2BA4">
        <w:rPr>
          <w:rFonts w:ascii="Arial" w:hAnsi="Arial" w:cs="Arial"/>
          <w:b/>
          <w:sz w:val="18"/>
          <w:szCs w:val="18"/>
        </w:rPr>
      </w:r>
      <w:r w:rsidR="00000000" w:rsidRPr="006B2BA4">
        <w:rPr>
          <w:rFonts w:ascii="Arial" w:hAnsi="Arial" w:cs="Arial"/>
          <w:b/>
          <w:sz w:val="18"/>
          <w:szCs w:val="18"/>
        </w:rPr>
        <w:fldChar w:fldCharType="separate"/>
      </w:r>
      <w:r w:rsidRPr="006B2BA4">
        <w:rPr>
          <w:rFonts w:ascii="Arial" w:hAnsi="Arial" w:cs="Arial"/>
          <w:b/>
          <w:sz w:val="18"/>
          <w:szCs w:val="18"/>
        </w:rPr>
        <w:fldChar w:fldCharType="end"/>
      </w:r>
      <w:r w:rsidRPr="006B2BA4">
        <w:rPr>
          <w:rFonts w:ascii="Arial" w:hAnsi="Arial" w:cs="Arial"/>
          <w:b/>
          <w:sz w:val="18"/>
          <w:szCs w:val="18"/>
        </w:rPr>
        <w:t xml:space="preserve"> </w:t>
      </w:r>
      <w:r w:rsidRPr="006B2BA4">
        <w:rPr>
          <w:rFonts w:ascii="Palatino Linotype" w:hAnsi="Palatino Linotype" w:cs="Arial"/>
          <w:b/>
          <w:bCs/>
          <w:sz w:val="20"/>
          <w:szCs w:val="20"/>
        </w:rPr>
        <w:t xml:space="preserve">di essere in possesso dei requisiti di </w:t>
      </w:r>
      <w:bookmarkStart w:id="5" w:name="_Hlk169023043"/>
      <w:r w:rsidRPr="006B2BA4">
        <w:rPr>
          <w:rFonts w:ascii="Palatino Linotype" w:hAnsi="Palatino Linotype" w:cs="Arial"/>
          <w:b/>
          <w:bCs/>
          <w:sz w:val="20"/>
          <w:szCs w:val="20"/>
        </w:rPr>
        <w:t xml:space="preserve">capacità tecnica-professionale </w:t>
      </w:r>
      <w:bookmarkEnd w:id="5"/>
      <w:r w:rsidRPr="006B2BA4">
        <w:rPr>
          <w:rFonts w:ascii="Palatino Linotype" w:hAnsi="Palatino Linotype" w:cs="Arial"/>
          <w:b/>
          <w:bCs/>
          <w:sz w:val="20"/>
          <w:szCs w:val="20"/>
        </w:rPr>
        <w:t xml:space="preserve">(art. </w:t>
      </w:r>
      <w:r w:rsidR="00A37296" w:rsidRPr="006B2BA4">
        <w:rPr>
          <w:rFonts w:ascii="Palatino Linotype" w:hAnsi="Palatino Linotype" w:cs="Arial"/>
          <w:b/>
          <w:bCs/>
          <w:sz w:val="20"/>
          <w:szCs w:val="20"/>
        </w:rPr>
        <w:t>100</w:t>
      </w:r>
      <w:r w:rsidRPr="006B2BA4">
        <w:rPr>
          <w:rFonts w:ascii="Palatino Linotype" w:hAnsi="Palatino Linotype" w:cs="Arial"/>
          <w:b/>
          <w:bCs/>
          <w:sz w:val="20"/>
          <w:szCs w:val="20"/>
        </w:rPr>
        <w:t xml:space="preserve"> comma 1 lett.</w:t>
      </w:r>
      <w:r w:rsidR="00A37296" w:rsidRPr="006B2BA4">
        <w:rPr>
          <w:rFonts w:ascii="Palatino Linotype" w:hAnsi="Palatino Linotype" w:cs="Arial"/>
          <w:b/>
          <w:bCs/>
          <w:sz w:val="20"/>
          <w:szCs w:val="20"/>
        </w:rPr>
        <w:t xml:space="preserve"> </w:t>
      </w:r>
      <w:r w:rsidRPr="006B2BA4">
        <w:rPr>
          <w:rFonts w:ascii="Palatino Linotype" w:hAnsi="Palatino Linotype" w:cs="Arial"/>
          <w:b/>
          <w:bCs/>
          <w:sz w:val="20"/>
          <w:szCs w:val="20"/>
        </w:rPr>
        <w:t>c</w:t>
      </w:r>
      <w:r w:rsidR="00A37296" w:rsidRPr="006B2BA4">
        <w:rPr>
          <w:rFonts w:ascii="Palatino Linotype" w:hAnsi="Palatino Linotype" w:cs="Arial"/>
          <w:b/>
          <w:bCs/>
          <w:sz w:val="20"/>
          <w:szCs w:val="20"/>
        </w:rPr>
        <w:t>)</w:t>
      </w:r>
      <w:r w:rsidRPr="006B2BA4">
        <w:rPr>
          <w:rFonts w:ascii="Palatino Linotype" w:hAnsi="Palatino Linotype" w:cs="Arial"/>
          <w:b/>
          <w:bCs/>
          <w:sz w:val="20"/>
          <w:szCs w:val="20"/>
        </w:rPr>
        <w:t xml:space="preserve"> </w:t>
      </w:r>
      <w:r w:rsidR="00A37296" w:rsidRPr="006B2BA4">
        <w:rPr>
          <w:rFonts w:ascii="Palatino Linotype" w:hAnsi="Palatino Linotype" w:cs="Arial"/>
          <w:b/>
          <w:bCs/>
          <w:sz w:val="20"/>
          <w:szCs w:val="20"/>
        </w:rPr>
        <w:t xml:space="preserve">e comma 11 del </w:t>
      </w:r>
      <w:r w:rsidRPr="006B2BA4">
        <w:rPr>
          <w:rFonts w:ascii="Palatino Linotype" w:hAnsi="Palatino Linotype" w:cs="Arial"/>
          <w:b/>
          <w:bCs/>
          <w:sz w:val="20"/>
          <w:szCs w:val="20"/>
        </w:rPr>
        <w:t xml:space="preserve">D. Lgs. </w:t>
      </w:r>
      <w:r w:rsidR="00A37296" w:rsidRPr="006B2BA4">
        <w:rPr>
          <w:rFonts w:ascii="Palatino Linotype" w:hAnsi="Palatino Linotype" w:cs="Arial"/>
          <w:b/>
          <w:bCs/>
          <w:sz w:val="20"/>
          <w:szCs w:val="20"/>
        </w:rPr>
        <w:t>36/2023</w:t>
      </w:r>
      <w:r w:rsidRPr="006B2BA4">
        <w:rPr>
          <w:rFonts w:ascii="Palatino Linotype" w:hAnsi="Palatino Linotype" w:cs="Arial"/>
          <w:b/>
          <w:bCs/>
          <w:sz w:val="20"/>
          <w:szCs w:val="20"/>
        </w:rPr>
        <w:t>), in particolare:</w:t>
      </w:r>
    </w:p>
    <w:p w14:paraId="0AC44B25" w14:textId="0D5BA18D" w:rsidR="005A6D83" w:rsidRPr="006B2BA4" w:rsidRDefault="005A6D83" w:rsidP="005A6D83">
      <w:pPr>
        <w:pStyle w:val="Paragrafoelenco"/>
        <w:numPr>
          <w:ilvl w:val="0"/>
          <w:numId w:val="27"/>
        </w:numPr>
        <w:jc w:val="both"/>
        <w:rPr>
          <w:rFonts w:ascii="Palatino Linotype" w:hAnsi="Palatino Linotype" w:cs="Arial"/>
          <w:sz w:val="20"/>
          <w:szCs w:val="20"/>
        </w:rPr>
      </w:pPr>
      <w:r w:rsidRPr="006B2BA4">
        <w:rPr>
          <w:rFonts w:ascii="Palatino Linotype" w:hAnsi="Palatino Linotype" w:cs="Arial"/>
          <w:sz w:val="20"/>
          <w:szCs w:val="20"/>
        </w:rPr>
        <w:t xml:space="preserve">dichiara </w:t>
      </w:r>
      <w:bookmarkStart w:id="6" w:name="_Hlk169023125"/>
      <w:r w:rsidRPr="006B2BA4">
        <w:rPr>
          <w:rFonts w:ascii="Palatino Linotype" w:hAnsi="Palatino Linotype" w:cs="Arial"/>
          <w:sz w:val="20"/>
          <w:szCs w:val="20"/>
        </w:rPr>
        <w:t xml:space="preserve">di aver svolto, con “buon esito”, negli ultimi </w:t>
      </w:r>
      <w:r w:rsidR="00A37296" w:rsidRPr="006B2BA4">
        <w:rPr>
          <w:rFonts w:ascii="Palatino Linotype" w:hAnsi="Palatino Linotype" w:cs="Arial"/>
          <w:sz w:val="20"/>
          <w:szCs w:val="20"/>
        </w:rPr>
        <w:t>3</w:t>
      </w:r>
      <w:r w:rsidRPr="006B2BA4">
        <w:rPr>
          <w:rFonts w:ascii="Palatino Linotype" w:hAnsi="Palatino Linotype" w:cs="Arial"/>
          <w:sz w:val="20"/>
          <w:szCs w:val="20"/>
        </w:rPr>
        <w:t xml:space="preserve"> anni, antecedenti la data di pubblicazione del bando, prestazioni analoghe a quelle oggetto del lotto di partecipazione, con l’indicazione degli importi, delle date e dei destinatari pubblici e/o privati dei servizi stessi, per un importo complessivo almeno pari </w:t>
      </w:r>
      <w:r w:rsidR="00A37296" w:rsidRPr="006B2BA4">
        <w:rPr>
          <w:rFonts w:ascii="Palatino Linotype" w:hAnsi="Palatino Linotype" w:cs="Arial"/>
          <w:sz w:val="20"/>
          <w:szCs w:val="20"/>
        </w:rPr>
        <w:t>al valore dell’appalto</w:t>
      </w:r>
      <w:r w:rsidR="009C5B9A" w:rsidRPr="006B2BA4">
        <w:rPr>
          <w:rFonts w:ascii="Palatino Linotype" w:hAnsi="Palatino Linotype" w:cs="Arial"/>
          <w:sz w:val="20"/>
          <w:szCs w:val="20"/>
        </w:rPr>
        <w:t xml:space="preserve"> </w:t>
      </w:r>
      <w:r w:rsidR="009C5B9A" w:rsidRPr="006B2BA4">
        <w:rPr>
          <w:rFonts w:ascii="Palatino Linotype" w:hAnsi="Palatino Linotype" w:cs="Arial"/>
          <w:b/>
          <w:bCs/>
          <w:sz w:val="20"/>
          <w:szCs w:val="20"/>
        </w:rPr>
        <w:t>(€ 235.596,82)</w:t>
      </w:r>
      <w:r w:rsidR="00BB5DA9" w:rsidRPr="006B2BA4">
        <w:rPr>
          <w:rFonts w:ascii="Palatino Linotype" w:hAnsi="Palatino Linotype" w:cs="Arial"/>
          <w:sz w:val="20"/>
          <w:szCs w:val="20"/>
        </w:rPr>
        <w:t>.</w:t>
      </w:r>
      <w:bookmarkEnd w:id="6"/>
    </w:p>
    <w:p w14:paraId="3079E9A9" w14:textId="77777777" w:rsidR="005A6D83" w:rsidRPr="006B2BA4" w:rsidRDefault="005A6D83" w:rsidP="005A6D83">
      <w:pPr>
        <w:pStyle w:val="Paragrafoelenco"/>
        <w:ind w:left="720"/>
        <w:jc w:val="both"/>
        <w:rPr>
          <w:rFonts w:ascii="Palatino Linotype" w:hAnsi="Palatino Linotype" w:cs="Arial"/>
          <w:sz w:val="20"/>
          <w:szCs w:val="20"/>
        </w:rPr>
      </w:pPr>
    </w:p>
    <w:p w14:paraId="5005C7F8" w14:textId="4B700A66" w:rsidR="005A6D83" w:rsidRPr="006B2BA4" w:rsidRDefault="005A6D83" w:rsidP="005A6D83">
      <w:pPr>
        <w:tabs>
          <w:tab w:val="left" w:pos="141"/>
        </w:tabs>
        <w:suppressAutoHyphens/>
        <w:spacing w:line="240" w:lineRule="atLeast"/>
        <w:jc w:val="both"/>
        <w:rPr>
          <w:rFonts w:ascii="Palatino Linotype" w:hAnsi="Palatino Linotype" w:cs="Arial"/>
          <w:sz w:val="20"/>
          <w:szCs w:val="20"/>
        </w:rPr>
      </w:pPr>
      <w:r w:rsidRPr="006B2BA4">
        <w:rPr>
          <w:rFonts w:ascii="Palatino Linotype" w:hAnsi="Palatino Linotype" w:cs="Arial"/>
          <w:sz w:val="20"/>
          <w:szCs w:val="20"/>
        </w:rPr>
        <w:t>Dovranno essere indicati: la descrizione della prestazione resa, le date, i destinatari, pubblici o privati, gli importi al netto di Iva:</w:t>
      </w:r>
    </w:p>
    <w:p w14:paraId="0364F915" w14:textId="6CE0783F" w:rsidR="00E60F7E" w:rsidRPr="006B2BA4" w:rsidRDefault="00E60F7E" w:rsidP="00E60F7E">
      <w:pPr>
        <w:jc w:val="both"/>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47"/>
        <w:gridCol w:w="1842"/>
        <w:gridCol w:w="1277"/>
        <w:gridCol w:w="2248"/>
        <w:gridCol w:w="1998"/>
      </w:tblGrid>
      <w:tr w:rsidR="006B2BA4" w:rsidRPr="006B2BA4" w14:paraId="16C5BC20" w14:textId="77777777" w:rsidTr="009C5B9A">
        <w:tc>
          <w:tcPr>
            <w:tcW w:w="1285" w:type="pct"/>
            <w:vAlign w:val="center"/>
          </w:tcPr>
          <w:p w14:paraId="33542A1A" w14:textId="77777777" w:rsidR="005A6D83" w:rsidRPr="006B2BA4" w:rsidRDefault="005A6D83" w:rsidP="004F25EF">
            <w:pPr>
              <w:autoSpaceDE w:val="0"/>
              <w:autoSpaceDN w:val="0"/>
              <w:adjustRightInd w:val="0"/>
              <w:jc w:val="center"/>
              <w:rPr>
                <w:rFonts w:ascii="Palatino" w:hAnsi="Palatino" w:cstheme="minorHAnsi"/>
                <w:b/>
                <w:sz w:val="16"/>
                <w:szCs w:val="16"/>
              </w:rPr>
            </w:pPr>
            <w:r w:rsidRPr="006B2BA4">
              <w:rPr>
                <w:rFonts w:ascii="Palatino" w:hAnsi="Palatino" w:cstheme="minorHAnsi"/>
                <w:b/>
                <w:sz w:val="16"/>
                <w:szCs w:val="16"/>
              </w:rPr>
              <w:t>DESCRIZIONE DELLA PRESTAZIONE</w:t>
            </w:r>
          </w:p>
        </w:tc>
        <w:tc>
          <w:tcPr>
            <w:tcW w:w="929" w:type="pct"/>
            <w:vAlign w:val="center"/>
          </w:tcPr>
          <w:p w14:paraId="3EDFF73F" w14:textId="3EB49E21" w:rsidR="005A6D83" w:rsidRPr="006B2BA4" w:rsidRDefault="005A6D83" w:rsidP="004F25EF">
            <w:pPr>
              <w:autoSpaceDE w:val="0"/>
              <w:autoSpaceDN w:val="0"/>
              <w:adjustRightInd w:val="0"/>
              <w:jc w:val="center"/>
              <w:rPr>
                <w:rFonts w:ascii="Palatino" w:hAnsi="Palatino" w:cstheme="minorHAnsi"/>
                <w:b/>
                <w:sz w:val="16"/>
                <w:szCs w:val="16"/>
              </w:rPr>
            </w:pPr>
            <w:r w:rsidRPr="006B2BA4">
              <w:rPr>
                <w:rFonts w:ascii="Palatino" w:hAnsi="Palatino" w:cstheme="minorHAnsi"/>
                <w:b/>
                <w:sz w:val="16"/>
                <w:szCs w:val="16"/>
              </w:rPr>
              <w:t>Soggetto Committente</w:t>
            </w:r>
          </w:p>
        </w:tc>
        <w:tc>
          <w:tcPr>
            <w:tcW w:w="644" w:type="pct"/>
            <w:vAlign w:val="center"/>
          </w:tcPr>
          <w:p w14:paraId="311CF086" w14:textId="77777777" w:rsidR="005A6D83" w:rsidRPr="006B2BA4" w:rsidRDefault="005A6D83" w:rsidP="004F25EF">
            <w:pPr>
              <w:autoSpaceDE w:val="0"/>
              <w:autoSpaceDN w:val="0"/>
              <w:adjustRightInd w:val="0"/>
              <w:jc w:val="center"/>
              <w:rPr>
                <w:rFonts w:ascii="Palatino" w:hAnsi="Palatino" w:cstheme="minorHAnsi"/>
                <w:b/>
                <w:sz w:val="16"/>
                <w:szCs w:val="16"/>
              </w:rPr>
            </w:pPr>
            <w:r w:rsidRPr="006B2BA4">
              <w:rPr>
                <w:rFonts w:ascii="Palatino" w:hAnsi="Palatino" w:cstheme="minorHAnsi"/>
                <w:b/>
                <w:sz w:val="16"/>
                <w:szCs w:val="16"/>
              </w:rPr>
              <w:t>DATE</w:t>
            </w:r>
          </w:p>
        </w:tc>
        <w:tc>
          <w:tcPr>
            <w:tcW w:w="1134" w:type="pct"/>
            <w:vAlign w:val="center"/>
          </w:tcPr>
          <w:p w14:paraId="3E4406D8" w14:textId="77777777" w:rsidR="005A6D83" w:rsidRPr="006B2BA4" w:rsidRDefault="005A6D83" w:rsidP="004F25EF">
            <w:pPr>
              <w:autoSpaceDE w:val="0"/>
              <w:autoSpaceDN w:val="0"/>
              <w:adjustRightInd w:val="0"/>
              <w:jc w:val="center"/>
              <w:rPr>
                <w:rFonts w:ascii="Palatino" w:hAnsi="Palatino" w:cstheme="minorHAnsi"/>
                <w:b/>
                <w:sz w:val="16"/>
                <w:szCs w:val="16"/>
              </w:rPr>
            </w:pPr>
            <w:r w:rsidRPr="006B2BA4">
              <w:rPr>
                <w:rFonts w:ascii="Palatino" w:hAnsi="Palatino" w:cstheme="minorHAnsi"/>
                <w:b/>
                <w:sz w:val="16"/>
                <w:szCs w:val="16"/>
              </w:rPr>
              <w:t>importo della prestazione eseguita</w:t>
            </w:r>
          </w:p>
          <w:p w14:paraId="52C74EDB" w14:textId="71105710" w:rsidR="005A6D83" w:rsidRPr="006B2BA4" w:rsidRDefault="005A6D83" w:rsidP="004F25EF">
            <w:pPr>
              <w:autoSpaceDE w:val="0"/>
              <w:autoSpaceDN w:val="0"/>
              <w:adjustRightInd w:val="0"/>
              <w:jc w:val="center"/>
              <w:rPr>
                <w:rFonts w:ascii="Palatino" w:hAnsi="Palatino" w:cstheme="minorHAnsi"/>
                <w:b/>
                <w:sz w:val="16"/>
                <w:szCs w:val="16"/>
              </w:rPr>
            </w:pPr>
            <w:r w:rsidRPr="006B2BA4">
              <w:rPr>
                <w:rFonts w:ascii="Palatino" w:hAnsi="Palatino" w:cstheme="minorHAnsi"/>
                <w:b/>
                <w:sz w:val="16"/>
                <w:szCs w:val="16"/>
              </w:rPr>
              <w:t>(al netto di iva)</w:t>
            </w:r>
          </w:p>
        </w:tc>
        <w:tc>
          <w:tcPr>
            <w:tcW w:w="1008" w:type="pct"/>
            <w:vAlign w:val="center"/>
          </w:tcPr>
          <w:p w14:paraId="4328FEDA" w14:textId="77777777" w:rsidR="005A6D83" w:rsidRPr="006B2BA4" w:rsidRDefault="005A6D83" w:rsidP="004F25EF">
            <w:pPr>
              <w:autoSpaceDE w:val="0"/>
              <w:autoSpaceDN w:val="0"/>
              <w:adjustRightInd w:val="0"/>
              <w:jc w:val="center"/>
              <w:rPr>
                <w:rFonts w:ascii="Palatino" w:hAnsi="Palatino" w:cstheme="minorHAnsi"/>
                <w:b/>
                <w:sz w:val="16"/>
                <w:szCs w:val="16"/>
              </w:rPr>
            </w:pPr>
            <w:r w:rsidRPr="006B2BA4">
              <w:rPr>
                <w:rFonts w:ascii="Palatino" w:hAnsi="Palatino" w:cstheme="minorHAnsi"/>
                <w:b/>
                <w:sz w:val="16"/>
                <w:szCs w:val="16"/>
              </w:rPr>
              <w:t>In caso di RTI indicare l’operatore economico</w:t>
            </w:r>
            <w:r w:rsidRPr="006B2BA4">
              <w:rPr>
                <w:rFonts w:ascii="Palatino" w:hAnsi="Palatino" w:cstheme="minorHAnsi"/>
                <w:sz w:val="16"/>
                <w:szCs w:val="16"/>
              </w:rPr>
              <w:t xml:space="preserve"> </w:t>
            </w:r>
            <w:r w:rsidRPr="006B2BA4">
              <w:rPr>
                <w:rFonts w:ascii="Palatino" w:hAnsi="Palatino" w:cstheme="minorHAnsi"/>
                <w:b/>
                <w:sz w:val="16"/>
                <w:szCs w:val="16"/>
              </w:rPr>
              <w:t>in possesso del requisito dichiarato</w:t>
            </w:r>
          </w:p>
        </w:tc>
      </w:tr>
      <w:tr w:rsidR="006B2BA4" w:rsidRPr="006B2BA4" w14:paraId="14A6E465" w14:textId="77777777" w:rsidTr="009C5B9A">
        <w:trPr>
          <w:trHeight w:val="340"/>
        </w:trPr>
        <w:tc>
          <w:tcPr>
            <w:tcW w:w="1285" w:type="pct"/>
          </w:tcPr>
          <w:p w14:paraId="3ACEE3AE"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929" w:type="pct"/>
            <w:vAlign w:val="center"/>
          </w:tcPr>
          <w:p w14:paraId="2E014BB3"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644" w:type="pct"/>
            <w:vAlign w:val="center"/>
          </w:tcPr>
          <w:p w14:paraId="02C1E26E"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134" w:type="pct"/>
          </w:tcPr>
          <w:p w14:paraId="6318459D"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008" w:type="pct"/>
          </w:tcPr>
          <w:p w14:paraId="353385F5" w14:textId="77777777" w:rsidR="005A6D83" w:rsidRPr="006B2BA4" w:rsidRDefault="005A6D83" w:rsidP="004F25EF">
            <w:pPr>
              <w:autoSpaceDE w:val="0"/>
              <w:autoSpaceDN w:val="0"/>
              <w:adjustRightInd w:val="0"/>
              <w:jc w:val="center"/>
              <w:rPr>
                <w:rFonts w:ascii="Palatino" w:hAnsi="Palatino" w:cstheme="minorHAnsi"/>
                <w:sz w:val="16"/>
                <w:szCs w:val="16"/>
              </w:rPr>
            </w:pPr>
          </w:p>
        </w:tc>
      </w:tr>
      <w:tr w:rsidR="006B2BA4" w:rsidRPr="006B2BA4" w14:paraId="15981B98" w14:textId="77777777" w:rsidTr="009C5B9A">
        <w:trPr>
          <w:trHeight w:val="340"/>
        </w:trPr>
        <w:tc>
          <w:tcPr>
            <w:tcW w:w="1285" w:type="pct"/>
          </w:tcPr>
          <w:p w14:paraId="6194A8BE"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929" w:type="pct"/>
            <w:vAlign w:val="center"/>
          </w:tcPr>
          <w:p w14:paraId="1F1A67C1"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644" w:type="pct"/>
            <w:vAlign w:val="center"/>
          </w:tcPr>
          <w:p w14:paraId="530B0BB6"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134" w:type="pct"/>
          </w:tcPr>
          <w:p w14:paraId="69CD3296"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008" w:type="pct"/>
          </w:tcPr>
          <w:p w14:paraId="001A8CCC" w14:textId="77777777" w:rsidR="005A6D83" w:rsidRPr="006B2BA4" w:rsidRDefault="005A6D83" w:rsidP="004F25EF">
            <w:pPr>
              <w:autoSpaceDE w:val="0"/>
              <w:autoSpaceDN w:val="0"/>
              <w:adjustRightInd w:val="0"/>
              <w:jc w:val="center"/>
              <w:rPr>
                <w:rFonts w:ascii="Palatino" w:hAnsi="Palatino" w:cstheme="minorHAnsi"/>
                <w:sz w:val="16"/>
                <w:szCs w:val="16"/>
              </w:rPr>
            </w:pPr>
          </w:p>
        </w:tc>
      </w:tr>
      <w:tr w:rsidR="006B2BA4" w:rsidRPr="006B2BA4" w14:paraId="39F50F04" w14:textId="77777777" w:rsidTr="009C5B9A">
        <w:trPr>
          <w:trHeight w:val="340"/>
        </w:trPr>
        <w:tc>
          <w:tcPr>
            <w:tcW w:w="1285" w:type="pct"/>
          </w:tcPr>
          <w:p w14:paraId="07675384"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929" w:type="pct"/>
            <w:vAlign w:val="center"/>
          </w:tcPr>
          <w:p w14:paraId="21FBA0C4"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644" w:type="pct"/>
            <w:vAlign w:val="center"/>
          </w:tcPr>
          <w:p w14:paraId="4D533283"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134" w:type="pct"/>
          </w:tcPr>
          <w:p w14:paraId="0BC59732"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008" w:type="pct"/>
          </w:tcPr>
          <w:p w14:paraId="36461735" w14:textId="77777777" w:rsidR="005A6D83" w:rsidRPr="006B2BA4" w:rsidRDefault="005A6D83" w:rsidP="004F25EF">
            <w:pPr>
              <w:autoSpaceDE w:val="0"/>
              <w:autoSpaceDN w:val="0"/>
              <w:adjustRightInd w:val="0"/>
              <w:jc w:val="center"/>
              <w:rPr>
                <w:rFonts w:ascii="Palatino" w:hAnsi="Palatino" w:cstheme="minorHAnsi"/>
                <w:sz w:val="16"/>
                <w:szCs w:val="16"/>
              </w:rPr>
            </w:pPr>
          </w:p>
        </w:tc>
      </w:tr>
      <w:tr w:rsidR="006B2BA4" w:rsidRPr="006B2BA4" w14:paraId="59381104" w14:textId="77777777" w:rsidTr="009C5B9A">
        <w:trPr>
          <w:trHeight w:val="340"/>
        </w:trPr>
        <w:tc>
          <w:tcPr>
            <w:tcW w:w="1285" w:type="pct"/>
          </w:tcPr>
          <w:p w14:paraId="094DE03A"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929" w:type="pct"/>
            <w:vAlign w:val="center"/>
          </w:tcPr>
          <w:p w14:paraId="0B9FC766"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644" w:type="pct"/>
            <w:vAlign w:val="center"/>
          </w:tcPr>
          <w:p w14:paraId="0BB13B9F"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134" w:type="pct"/>
          </w:tcPr>
          <w:p w14:paraId="2948F2A5"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008" w:type="pct"/>
          </w:tcPr>
          <w:p w14:paraId="6E915A0A" w14:textId="77777777" w:rsidR="005A6D83" w:rsidRPr="006B2BA4" w:rsidRDefault="005A6D83" w:rsidP="004F25EF">
            <w:pPr>
              <w:autoSpaceDE w:val="0"/>
              <w:autoSpaceDN w:val="0"/>
              <w:adjustRightInd w:val="0"/>
              <w:jc w:val="center"/>
              <w:rPr>
                <w:rFonts w:ascii="Palatino" w:hAnsi="Palatino" w:cstheme="minorHAnsi"/>
                <w:sz w:val="16"/>
                <w:szCs w:val="16"/>
              </w:rPr>
            </w:pPr>
          </w:p>
        </w:tc>
      </w:tr>
      <w:tr w:rsidR="006B2BA4" w:rsidRPr="006B2BA4" w14:paraId="29E1457A" w14:textId="77777777" w:rsidTr="009C5B9A">
        <w:trPr>
          <w:trHeight w:val="340"/>
        </w:trPr>
        <w:tc>
          <w:tcPr>
            <w:tcW w:w="1285" w:type="pct"/>
          </w:tcPr>
          <w:p w14:paraId="56F1A922"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929" w:type="pct"/>
            <w:vAlign w:val="center"/>
          </w:tcPr>
          <w:p w14:paraId="0FF25FA9"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644" w:type="pct"/>
            <w:vAlign w:val="center"/>
          </w:tcPr>
          <w:p w14:paraId="604C95DB"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134" w:type="pct"/>
          </w:tcPr>
          <w:p w14:paraId="751DECFD"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008" w:type="pct"/>
          </w:tcPr>
          <w:p w14:paraId="18199E79" w14:textId="77777777" w:rsidR="005A6D83" w:rsidRPr="006B2BA4" w:rsidRDefault="005A6D83" w:rsidP="004F25EF">
            <w:pPr>
              <w:autoSpaceDE w:val="0"/>
              <w:autoSpaceDN w:val="0"/>
              <w:adjustRightInd w:val="0"/>
              <w:jc w:val="center"/>
              <w:rPr>
                <w:rFonts w:ascii="Palatino" w:hAnsi="Palatino" w:cstheme="minorHAnsi"/>
                <w:sz w:val="16"/>
                <w:szCs w:val="16"/>
              </w:rPr>
            </w:pPr>
          </w:p>
        </w:tc>
      </w:tr>
      <w:tr w:rsidR="006B2BA4" w:rsidRPr="006B2BA4" w14:paraId="04A39AC9" w14:textId="77777777" w:rsidTr="009C5B9A">
        <w:trPr>
          <w:trHeight w:val="340"/>
        </w:trPr>
        <w:tc>
          <w:tcPr>
            <w:tcW w:w="1285" w:type="pct"/>
          </w:tcPr>
          <w:p w14:paraId="423311AB"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929" w:type="pct"/>
            <w:vAlign w:val="center"/>
          </w:tcPr>
          <w:p w14:paraId="3C399760"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644" w:type="pct"/>
            <w:vAlign w:val="center"/>
          </w:tcPr>
          <w:p w14:paraId="087117F1"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134" w:type="pct"/>
          </w:tcPr>
          <w:p w14:paraId="75B038C3" w14:textId="77777777" w:rsidR="005A6D83" w:rsidRPr="006B2BA4" w:rsidRDefault="005A6D83" w:rsidP="004F25EF">
            <w:pPr>
              <w:autoSpaceDE w:val="0"/>
              <w:autoSpaceDN w:val="0"/>
              <w:adjustRightInd w:val="0"/>
              <w:jc w:val="center"/>
              <w:rPr>
                <w:rFonts w:ascii="Palatino" w:hAnsi="Palatino" w:cstheme="minorHAnsi"/>
                <w:sz w:val="16"/>
                <w:szCs w:val="16"/>
              </w:rPr>
            </w:pPr>
          </w:p>
        </w:tc>
        <w:tc>
          <w:tcPr>
            <w:tcW w:w="1008" w:type="pct"/>
          </w:tcPr>
          <w:p w14:paraId="047E843C" w14:textId="77777777" w:rsidR="005A6D83" w:rsidRPr="006B2BA4" w:rsidRDefault="005A6D83" w:rsidP="004F25EF">
            <w:pPr>
              <w:autoSpaceDE w:val="0"/>
              <w:autoSpaceDN w:val="0"/>
              <w:adjustRightInd w:val="0"/>
              <w:jc w:val="center"/>
              <w:rPr>
                <w:rFonts w:ascii="Palatino" w:hAnsi="Palatino" w:cstheme="minorHAnsi"/>
                <w:sz w:val="16"/>
                <w:szCs w:val="16"/>
              </w:rPr>
            </w:pPr>
          </w:p>
        </w:tc>
      </w:tr>
    </w:tbl>
    <w:p w14:paraId="1E92C1C1" w14:textId="77777777" w:rsidR="005A6D83" w:rsidRPr="006B2BA4" w:rsidRDefault="005A6D83" w:rsidP="00E60F7E">
      <w:pPr>
        <w:jc w:val="both"/>
        <w:rPr>
          <w:rFonts w:ascii="Arial" w:hAnsi="Arial" w:cs="Arial"/>
          <w:b/>
          <w:sz w:val="18"/>
          <w:szCs w:val="18"/>
        </w:rPr>
      </w:pPr>
    </w:p>
    <w:p w14:paraId="56FBB13B" w14:textId="77777777" w:rsidR="005A6D83" w:rsidRPr="006B2BA4" w:rsidRDefault="005A6D83" w:rsidP="00B00E80">
      <w:pPr>
        <w:tabs>
          <w:tab w:val="left" w:pos="141"/>
        </w:tabs>
        <w:suppressAutoHyphens/>
        <w:spacing w:line="240" w:lineRule="atLeast"/>
        <w:jc w:val="both"/>
        <w:rPr>
          <w:rFonts w:ascii="Palatino Linotype" w:hAnsi="Palatino Linotype" w:cs="Arial"/>
          <w:sz w:val="20"/>
          <w:szCs w:val="20"/>
        </w:rPr>
      </w:pPr>
    </w:p>
    <w:p w14:paraId="535E65F8" w14:textId="77777777" w:rsidR="00B00E80" w:rsidRPr="006B2BA4" w:rsidRDefault="00B00E80" w:rsidP="00B00E80">
      <w:pPr>
        <w:tabs>
          <w:tab w:val="left" w:pos="141"/>
        </w:tabs>
        <w:suppressAutoHyphens/>
        <w:spacing w:line="240" w:lineRule="atLeast"/>
        <w:jc w:val="both"/>
        <w:rPr>
          <w:rFonts w:ascii="Palatino Linotype" w:hAnsi="Palatino Linotype" w:cs="Arial"/>
          <w:sz w:val="20"/>
          <w:szCs w:val="20"/>
        </w:rPr>
      </w:pPr>
      <w:r w:rsidRPr="006B2BA4">
        <w:rPr>
          <w:rFonts w:ascii="Palatino Linotype" w:hAnsi="Palatino Linotype" w:cs="Arial"/>
          <w:sz w:val="20"/>
          <w:szCs w:val="20"/>
        </w:rPr>
        <w:t xml:space="preserve">In caso di raggruppamento temporaneo e di consorzi: </w:t>
      </w:r>
    </w:p>
    <w:p w14:paraId="677AD00E" w14:textId="3726FF90" w:rsidR="00B00E80" w:rsidRPr="006B2BA4" w:rsidRDefault="00B00E80" w:rsidP="00B00E80">
      <w:pPr>
        <w:pStyle w:val="Paragrafoelenco"/>
        <w:numPr>
          <w:ilvl w:val="0"/>
          <w:numId w:val="21"/>
        </w:numPr>
        <w:tabs>
          <w:tab w:val="left" w:pos="141"/>
        </w:tabs>
        <w:suppressAutoHyphens/>
        <w:spacing w:line="240" w:lineRule="atLeast"/>
        <w:jc w:val="both"/>
        <w:rPr>
          <w:rFonts w:ascii="Palatino Linotype" w:hAnsi="Palatino Linotype" w:cs="Arial"/>
          <w:sz w:val="20"/>
          <w:szCs w:val="20"/>
        </w:rPr>
      </w:pPr>
      <w:r w:rsidRPr="006B2BA4">
        <w:rPr>
          <w:rFonts w:ascii="Palatino Linotype" w:hAnsi="Palatino Linotype" w:cs="Arial"/>
          <w:sz w:val="20"/>
          <w:szCs w:val="20"/>
        </w:rPr>
        <w:t xml:space="preserve">il requisito di cui al precedente punto deve essere posseduto complessivamente dal raggruppamento. </w:t>
      </w:r>
    </w:p>
    <w:p w14:paraId="1E87B4C1" w14:textId="60A3418A" w:rsidR="00CF1DF9" w:rsidRPr="006B2BA4" w:rsidRDefault="00B00E80" w:rsidP="00CF1DF9">
      <w:pPr>
        <w:pStyle w:val="Paragrafoelenco"/>
        <w:numPr>
          <w:ilvl w:val="0"/>
          <w:numId w:val="21"/>
        </w:numPr>
        <w:tabs>
          <w:tab w:val="left" w:pos="141"/>
        </w:tabs>
        <w:suppressAutoHyphens/>
        <w:spacing w:line="240" w:lineRule="atLeast"/>
        <w:jc w:val="both"/>
        <w:rPr>
          <w:rFonts w:ascii="Palatino Linotype" w:hAnsi="Palatino Linotype" w:cs="Arial"/>
          <w:sz w:val="20"/>
          <w:szCs w:val="20"/>
        </w:rPr>
      </w:pPr>
      <w:r w:rsidRPr="006B2BA4">
        <w:rPr>
          <w:rFonts w:ascii="Palatino Linotype" w:hAnsi="Palatino Linotype" w:cs="Arial"/>
          <w:sz w:val="20"/>
          <w:szCs w:val="20"/>
        </w:rPr>
        <w:t>agli operatori economici mandanti non è richiesto il possesso di un requisito minimo.</w:t>
      </w:r>
    </w:p>
    <w:p w14:paraId="23024B37" w14:textId="2A0C38B3" w:rsidR="00CF1DF9" w:rsidRPr="006B2BA4" w:rsidRDefault="00CF1DF9" w:rsidP="00CF1DF9">
      <w:pPr>
        <w:pStyle w:val="sche3"/>
        <w:spacing w:line="240" w:lineRule="atLeast"/>
        <w:rPr>
          <w:rFonts w:ascii="Arial" w:hAnsi="Arial" w:cs="Arial"/>
          <w:b/>
          <w:sz w:val="18"/>
          <w:szCs w:val="18"/>
          <w:lang w:val="it-IT"/>
        </w:rPr>
      </w:pPr>
    </w:p>
    <w:p w14:paraId="2BB979B6" w14:textId="77777777" w:rsidR="00CF1DF9" w:rsidRPr="006B2BA4" w:rsidRDefault="00CF1DF9" w:rsidP="00CF1DF9">
      <w:pPr>
        <w:pStyle w:val="sche3"/>
        <w:spacing w:line="240" w:lineRule="atLeast"/>
        <w:rPr>
          <w:rFonts w:ascii="Palatino Linotype" w:hAnsi="Palatino Linotype" w:cs="Arial"/>
          <w:lang w:val="it-IT"/>
        </w:rPr>
      </w:pPr>
      <w:r w:rsidRPr="006B2BA4">
        <w:rPr>
          <w:rFonts w:ascii="Arial" w:hAnsi="Arial" w:cs="Arial"/>
          <w:b/>
          <w:sz w:val="18"/>
          <w:szCs w:val="18"/>
        </w:rPr>
        <w:fldChar w:fldCharType="begin">
          <w:ffData>
            <w:name w:val=""/>
            <w:enabled/>
            <w:calcOnExit w:val="0"/>
            <w:checkBox>
              <w:size w:val="24"/>
              <w:default w:val="0"/>
            </w:checkBox>
          </w:ffData>
        </w:fldChar>
      </w:r>
      <w:r w:rsidRPr="006B2BA4">
        <w:rPr>
          <w:rFonts w:ascii="Arial" w:hAnsi="Arial" w:cs="Arial"/>
          <w:b/>
          <w:sz w:val="18"/>
          <w:szCs w:val="18"/>
          <w:lang w:val="it-IT"/>
        </w:rPr>
        <w:instrText xml:space="preserve"> FORMCHECKBOX </w:instrText>
      </w:r>
      <w:r w:rsidR="00000000" w:rsidRPr="006B2BA4">
        <w:rPr>
          <w:rFonts w:ascii="Arial" w:hAnsi="Arial" w:cs="Arial"/>
          <w:b/>
          <w:sz w:val="18"/>
          <w:szCs w:val="18"/>
        </w:rPr>
      </w:r>
      <w:r w:rsidR="00000000" w:rsidRPr="006B2BA4">
        <w:rPr>
          <w:rFonts w:ascii="Arial" w:hAnsi="Arial" w:cs="Arial"/>
          <w:b/>
          <w:sz w:val="18"/>
          <w:szCs w:val="18"/>
        </w:rPr>
        <w:fldChar w:fldCharType="separate"/>
      </w:r>
      <w:r w:rsidRPr="006B2BA4">
        <w:rPr>
          <w:rFonts w:ascii="Arial" w:hAnsi="Arial" w:cs="Arial"/>
          <w:b/>
          <w:sz w:val="18"/>
          <w:szCs w:val="18"/>
        </w:rPr>
        <w:fldChar w:fldCharType="end"/>
      </w:r>
      <w:r w:rsidRPr="006B2BA4">
        <w:rPr>
          <w:rFonts w:ascii="Arial" w:hAnsi="Arial" w:cs="Arial"/>
          <w:b/>
          <w:sz w:val="18"/>
          <w:szCs w:val="18"/>
          <w:lang w:val="it-IT"/>
        </w:rPr>
        <w:t xml:space="preserve"> </w:t>
      </w:r>
      <w:r w:rsidRPr="006B2BA4">
        <w:rPr>
          <w:rFonts w:ascii="Palatino Linotype" w:hAnsi="Palatino Linotype" w:cs="Arial"/>
          <w:lang w:val="it-IT"/>
        </w:rPr>
        <w:t>di essere consapevole che in caso di presentazione di falsa dichiarazione o documentazione, la S.A. ne dà segnalazione all’Autorità che, se ritiene che siano state rese con dolo o colpa grave dispone l’iscrizione al casellario informatico ai fini dell’esclusione dalle procedure di gara fino a due anni;</w:t>
      </w:r>
    </w:p>
    <w:p w14:paraId="057F0C32" w14:textId="77777777" w:rsidR="00CF1DF9" w:rsidRPr="006B2BA4" w:rsidRDefault="00CF1DF9" w:rsidP="00CF1DF9">
      <w:pPr>
        <w:pStyle w:val="sche3"/>
        <w:spacing w:line="240" w:lineRule="atLeast"/>
        <w:rPr>
          <w:rFonts w:ascii="Arial" w:hAnsi="Arial" w:cs="Arial"/>
          <w:b/>
          <w:sz w:val="18"/>
          <w:szCs w:val="18"/>
          <w:lang w:val="it-IT"/>
        </w:rPr>
      </w:pPr>
    </w:p>
    <w:p w14:paraId="76037BCE" w14:textId="32F91304" w:rsidR="00CF1DF9" w:rsidRPr="00CF1DF9" w:rsidRDefault="00CF1DF9" w:rsidP="00CF1DF9">
      <w:pPr>
        <w:pStyle w:val="sche3"/>
        <w:spacing w:line="240" w:lineRule="atLeast"/>
        <w:rPr>
          <w:rFonts w:ascii="Palatino Linotype" w:hAnsi="Palatino Linotype" w:cs="Arial"/>
          <w:lang w:val="it-IT"/>
        </w:rPr>
      </w:pPr>
      <w:r w:rsidRPr="006B2BA4">
        <w:rPr>
          <w:rFonts w:ascii="Arial" w:hAnsi="Arial" w:cs="Arial"/>
          <w:b/>
          <w:sz w:val="18"/>
          <w:szCs w:val="18"/>
        </w:rPr>
        <w:fldChar w:fldCharType="begin">
          <w:ffData>
            <w:name w:val=""/>
            <w:enabled/>
            <w:calcOnExit w:val="0"/>
            <w:checkBox>
              <w:size w:val="24"/>
              <w:default w:val="0"/>
            </w:checkBox>
          </w:ffData>
        </w:fldChar>
      </w:r>
      <w:r w:rsidRPr="006B2BA4">
        <w:rPr>
          <w:rFonts w:ascii="Arial" w:hAnsi="Arial" w:cs="Arial"/>
          <w:b/>
          <w:sz w:val="18"/>
          <w:szCs w:val="18"/>
          <w:lang w:val="it-IT"/>
        </w:rPr>
        <w:instrText xml:space="preserve"> FORMCHECKBOX </w:instrText>
      </w:r>
      <w:r w:rsidR="00000000" w:rsidRPr="006B2BA4">
        <w:rPr>
          <w:rFonts w:ascii="Arial" w:hAnsi="Arial" w:cs="Arial"/>
          <w:b/>
          <w:sz w:val="18"/>
          <w:szCs w:val="18"/>
        </w:rPr>
      </w:r>
      <w:r w:rsidR="00000000" w:rsidRPr="006B2BA4">
        <w:rPr>
          <w:rFonts w:ascii="Arial" w:hAnsi="Arial" w:cs="Arial"/>
          <w:b/>
          <w:sz w:val="18"/>
          <w:szCs w:val="18"/>
        </w:rPr>
        <w:fldChar w:fldCharType="separate"/>
      </w:r>
      <w:r w:rsidRPr="006B2BA4">
        <w:rPr>
          <w:rFonts w:ascii="Arial" w:hAnsi="Arial" w:cs="Arial"/>
          <w:b/>
          <w:sz w:val="18"/>
          <w:szCs w:val="18"/>
        </w:rPr>
        <w:fldChar w:fldCharType="end"/>
      </w:r>
      <w:r w:rsidRPr="006B2BA4">
        <w:rPr>
          <w:rFonts w:ascii="Arial" w:hAnsi="Arial" w:cs="Arial"/>
          <w:b/>
          <w:sz w:val="18"/>
          <w:szCs w:val="18"/>
          <w:lang w:val="it-IT"/>
        </w:rPr>
        <w:t xml:space="preserve"> </w:t>
      </w:r>
      <w:r w:rsidRPr="006B2BA4">
        <w:rPr>
          <w:rFonts w:ascii="Palatino Linotype" w:hAnsi="Palatino Linotype" w:cs="Arial"/>
          <w:lang w:val="it-IT"/>
        </w:rPr>
        <w:t xml:space="preserve">di aver provveduto a registrarsi al sistema </w:t>
      </w:r>
      <w:r w:rsidR="009377EE" w:rsidRPr="006B2BA4">
        <w:rPr>
          <w:rFonts w:ascii="Palatino Linotype" w:hAnsi="Palatino Linotype" w:cs="Arial"/>
          <w:lang w:val="it-IT"/>
        </w:rPr>
        <w:t>FVOE</w:t>
      </w:r>
      <w:r w:rsidRPr="006B2BA4">
        <w:rPr>
          <w:rFonts w:ascii="Palatino Linotype" w:hAnsi="Palatino Linotype" w:cs="Arial"/>
          <w:lang w:val="it-IT"/>
        </w:rPr>
        <w:t xml:space="preserve"> dell'ANAC, per la verifica </w:t>
      </w:r>
      <w:r w:rsidRPr="00CF1DF9">
        <w:rPr>
          <w:rFonts w:ascii="Palatino Linotype" w:hAnsi="Palatino Linotype" w:cs="Arial"/>
          <w:lang w:val="it-IT"/>
        </w:rPr>
        <w:t>dei requisiti di carattere generale, tecnico-organizzativi ed economico-finanziari</w:t>
      </w:r>
      <w:r w:rsidR="00F17781">
        <w:rPr>
          <w:rFonts w:ascii="Palatino Linotype" w:hAnsi="Palatino Linotype" w:cs="Arial"/>
          <w:lang w:val="it-IT"/>
        </w:rPr>
        <w:t>;</w:t>
      </w:r>
      <w:r w:rsidR="00D60756">
        <w:rPr>
          <w:rFonts w:ascii="Palatino Linotype" w:hAnsi="Palatino Linotype" w:cs="Arial"/>
          <w:lang w:val="it-IT"/>
        </w:rPr>
        <w:t xml:space="preserve"> </w:t>
      </w:r>
    </w:p>
    <w:p w14:paraId="7EB17D07" w14:textId="77777777" w:rsidR="00CF1DF9" w:rsidRPr="00674611" w:rsidRDefault="00CF1DF9" w:rsidP="00CF1DF9">
      <w:pPr>
        <w:pStyle w:val="sche3"/>
        <w:spacing w:line="240" w:lineRule="atLeast"/>
        <w:rPr>
          <w:rFonts w:ascii="Arial" w:hAnsi="Arial" w:cs="Arial"/>
          <w:b/>
          <w:sz w:val="18"/>
          <w:szCs w:val="18"/>
          <w:lang w:val="it-IT"/>
        </w:rPr>
      </w:pPr>
    </w:p>
    <w:p w14:paraId="7A1664A9" w14:textId="77777777" w:rsidR="00CF1DF9" w:rsidRDefault="00CF1DF9" w:rsidP="00CF1DF9">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CF1DF9">
        <w:rPr>
          <w:rFonts w:ascii="Palatino Linotype" w:hAnsi="Palatino Linotype" w:cs="Arial"/>
          <w:lang w:val="it-IT"/>
        </w:rPr>
        <w:t>che non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14:paraId="43599BDC" w14:textId="77777777" w:rsidR="00CF1DF9" w:rsidRPr="00674611" w:rsidRDefault="00CF1DF9" w:rsidP="00CF1DF9">
      <w:pPr>
        <w:pStyle w:val="sche3"/>
        <w:spacing w:line="240" w:lineRule="atLeast"/>
        <w:rPr>
          <w:rFonts w:ascii="Arial" w:hAnsi="Arial" w:cs="Arial"/>
          <w:b/>
          <w:sz w:val="18"/>
          <w:szCs w:val="18"/>
          <w:lang w:val="it-IT"/>
        </w:rPr>
      </w:pPr>
    </w:p>
    <w:p w14:paraId="5FBD3298" w14:textId="76D909D6" w:rsidR="00CF1DF9" w:rsidRPr="00CF1DF9" w:rsidRDefault="00CF1DF9" w:rsidP="00CF1DF9">
      <w:pPr>
        <w:pStyle w:val="sche3"/>
        <w:spacing w:line="240" w:lineRule="atLeast"/>
        <w:rPr>
          <w:rFonts w:ascii="Palatino Linotype" w:hAnsi="Palatino Linotype" w:cs="Arial"/>
          <w:lang w:val="it-IT"/>
        </w:rPr>
      </w:pPr>
      <w:r w:rsidRPr="00C00BE2">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C00BE2">
        <w:rPr>
          <w:rFonts w:ascii="Arial" w:hAnsi="Arial" w:cs="Arial"/>
          <w:b/>
          <w:sz w:val="18"/>
          <w:szCs w:val="18"/>
        </w:rPr>
        <w:fldChar w:fldCharType="end"/>
      </w:r>
      <w:r w:rsidRPr="00CF1DF9">
        <w:rPr>
          <w:rFonts w:ascii="Palatino Linotype" w:hAnsi="Palatino Linotype" w:cs="Arial"/>
          <w:lang w:val="it-IT"/>
        </w:rPr>
        <w:t xml:space="preserve"> (solo in caso di un’aggregazione di imprese aderenti ad un contratto di rete di cui all’art. </w:t>
      </w:r>
      <w:r w:rsidR="00695F7E">
        <w:rPr>
          <w:rFonts w:ascii="Palatino Linotype" w:hAnsi="Palatino Linotype" w:cs="Arial"/>
          <w:lang w:val="it-IT"/>
        </w:rPr>
        <w:t>6</w:t>
      </w:r>
      <w:r w:rsidRPr="00CF1DF9">
        <w:rPr>
          <w:rFonts w:ascii="Palatino Linotype" w:hAnsi="Palatino Linotype" w:cs="Arial"/>
          <w:lang w:val="it-IT"/>
        </w:rPr>
        <w:t xml:space="preserve">5, comma 1 lett. </w:t>
      </w:r>
      <w:r w:rsidR="00695F7E">
        <w:rPr>
          <w:rFonts w:ascii="Palatino Linotype" w:hAnsi="Palatino Linotype" w:cs="Arial"/>
          <w:lang w:val="it-IT"/>
        </w:rPr>
        <w:t>g</w:t>
      </w:r>
      <w:r w:rsidRPr="00CF1DF9">
        <w:rPr>
          <w:rFonts w:ascii="Palatino Linotype" w:hAnsi="Palatino Linotype" w:cs="Arial"/>
          <w:lang w:val="it-IT"/>
        </w:rPr>
        <w:t xml:space="preserve">), </w:t>
      </w:r>
      <w:proofErr w:type="spellStart"/>
      <w:r w:rsidRPr="00CF1DF9">
        <w:rPr>
          <w:rFonts w:ascii="Palatino Linotype" w:hAnsi="Palatino Linotype" w:cs="Arial"/>
          <w:lang w:val="it-IT"/>
        </w:rPr>
        <w:t>D.Lgs.</w:t>
      </w:r>
      <w:proofErr w:type="spellEnd"/>
      <w:r w:rsidRPr="00CF1DF9">
        <w:rPr>
          <w:rFonts w:ascii="Palatino Linotype" w:hAnsi="Palatino Linotype" w:cs="Arial"/>
          <w:lang w:val="it-IT"/>
        </w:rPr>
        <w:t xml:space="preserve"> </w:t>
      </w:r>
      <w:r w:rsidR="00695F7E">
        <w:rPr>
          <w:rFonts w:ascii="Palatino Linotype" w:hAnsi="Palatino Linotype" w:cs="Arial"/>
          <w:lang w:val="it-IT"/>
        </w:rPr>
        <w:t>36/2023</w:t>
      </w:r>
      <w:r w:rsidRPr="00CF1DF9">
        <w:rPr>
          <w:rFonts w:ascii="Palatino Linotype" w:hAnsi="Palatino Linotype" w:cs="Arial"/>
          <w:lang w:val="it-IT"/>
        </w:rPr>
        <w:t xml:space="preserve">) che ai sensi dell’art. </w:t>
      </w:r>
      <w:r w:rsidR="00695F7E">
        <w:rPr>
          <w:rFonts w:ascii="Palatino Linotype" w:hAnsi="Palatino Linotype" w:cs="Arial"/>
          <w:lang w:val="it-IT"/>
        </w:rPr>
        <w:t>6</w:t>
      </w:r>
      <w:r w:rsidRPr="00CF1DF9">
        <w:rPr>
          <w:rFonts w:ascii="Palatino Linotype" w:hAnsi="Palatino Linotype" w:cs="Arial"/>
          <w:lang w:val="it-IT"/>
        </w:rPr>
        <w:t xml:space="preserve">8, del D.Lgs. </w:t>
      </w:r>
      <w:r w:rsidR="00695F7E">
        <w:rPr>
          <w:rFonts w:ascii="Palatino Linotype" w:hAnsi="Palatino Linotype" w:cs="Arial"/>
          <w:lang w:val="it-IT"/>
        </w:rPr>
        <w:t>36/2023</w:t>
      </w:r>
      <w:r w:rsidRPr="00CF1DF9">
        <w:rPr>
          <w:rFonts w:ascii="Palatino Linotype" w:hAnsi="Palatino Linotype" w:cs="Arial"/>
          <w:lang w:val="it-IT"/>
        </w:rPr>
        <w:t xml:space="preserve">, in qualità di impresa retista indicata/mandataria/mandante, di non partecipare alla presente gara in qualsiasi altra forma prevista dal medesimo Decreto (cfr. Determinazione </w:t>
      </w:r>
      <w:proofErr w:type="gramStart"/>
      <w:r w:rsidRPr="00CF1DF9">
        <w:rPr>
          <w:rFonts w:ascii="Palatino Linotype" w:hAnsi="Palatino Linotype" w:cs="Arial"/>
          <w:lang w:val="it-IT"/>
        </w:rPr>
        <w:t>AVCP  n.</w:t>
      </w:r>
      <w:proofErr w:type="gramEnd"/>
      <w:r w:rsidRPr="00CF1DF9">
        <w:rPr>
          <w:rFonts w:ascii="Palatino Linotype" w:hAnsi="Palatino Linotype" w:cs="Arial"/>
          <w:lang w:val="it-IT"/>
        </w:rPr>
        <w:t xml:space="preserve"> 3/2013);</w:t>
      </w:r>
    </w:p>
    <w:p w14:paraId="4164ECB2"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(solo in caso di rete d’impresa con organo comune e soggettività giuridica) che in qualità di organo comune,</w:t>
      </w:r>
    </w:p>
    <w:p w14:paraId="57D93876"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t xml:space="preserve">• impegna tutte le imprese retiste aderenti al medesimo contratto, presentando la copia autentica del contratto di rete, </w:t>
      </w:r>
    </w:p>
    <w:p w14:paraId="4357F1DD"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t>ovvero</w:t>
      </w:r>
    </w:p>
    <w:p w14:paraId="1FE693D0"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t>• fermo restando la presentazione della copia autentica del contratto di rete, NON impegna tutte le imprese retiste aderenti al medesimo contratto ed INDICA, pertanto, la denominazione ed il codice fiscale delle sole imprese retiste con le quali concorre _______________________________________________________________;</w:t>
      </w:r>
    </w:p>
    <w:p w14:paraId="72E4C591" w14:textId="2838FF4D" w:rsidR="00D55AEC" w:rsidRPr="00674611" w:rsidRDefault="00D55AEC" w:rsidP="00D55AEC">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D55AEC">
        <w:rPr>
          <w:rFonts w:ascii="Palatino Linotype" w:hAnsi="Palatino Linotype" w:cs="Arial"/>
          <w:lang w:val="it-IT"/>
        </w:rPr>
        <w:t xml:space="preserve">nel caso di consorzi, di cui all’art. </w:t>
      </w:r>
      <w:r w:rsidR="00882BB0">
        <w:rPr>
          <w:rFonts w:ascii="Palatino Linotype" w:hAnsi="Palatino Linotype" w:cs="Arial"/>
          <w:lang w:val="it-IT"/>
        </w:rPr>
        <w:t>6</w:t>
      </w:r>
      <w:r w:rsidRPr="00D55AEC">
        <w:rPr>
          <w:rFonts w:ascii="Palatino Linotype" w:hAnsi="Palatino Linotype" w:cs="Arial"/>
          <w:lang w:val="it-IT"/>
        </w:rPr>
        <w:t xml:space="preserve">7 e </w:t>
      </w:r>
      <w:r w:rsidR="00882BB0">
        <w:rPr>
          <w:rFonts w:ascii="Palatino Linotype" w:hAnsi="Palatino Linotype" w:cs="Arial"/>
          <w:lang w:val="it-IT"/>
        </w:rPr>
        <w:t>6</w:t>
      </w:r>
      <w:r w:rsidRPr="00D55AEC">
        <w:rPr>
          <w:rFonts w:ascii="Palatino Linotype" w:hAnsi="Palatino Linotype" w:cs="Arial"/>
          <w:lang w:val="it-IT"/>
        </w:rPr>
        <w:t>8 del Codice, ha indicato nella tabella apposita per quali consorziati il consorzio concorre, per questi vige il divieto di partecipare alla gara in forma individuale, in altro consorzio, in altro raggruppamento temporaneo; (NB: in caso di aggiudicazione i soggetti assegnatari non potranno essere diversi da quelli indicati);</w:t>
      </w:r>
      <w:r w:rsidRPr="00674611">
        <w:rPr>
          <w:rFonts w:ascii="Arial" w:hAnsi="Arial" w:cs="Arial"/>
          <w:b/>
          <w:sz w:val="18"/>
          <w:szCs w:val="18"/>
          <w:lang w:val="it-IT"/>
        </w:rPr>
        <w:t xml:space="preserve"> </w:t>
      </w:r>
    </w:p>
    <w:p w14:paraId="2271BC24" w14:textId="3B4EE26C" w:rsidR="00D55AEC" w:rsidRPr="00456C7C" w:rsidRDefault="00D55AEC" w:rsidP="00D55AEC">
      <w:pPr>
        <w:pStyle w:val="sche3"/>
        <w:spacing w:line="240" w:lineRule="atLeast"/>
        <w:rPr>
          <w:rFonts w:ascii="Arial" w:hAnsi="Arial" w:cs="Arial"/>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456C7C">
        <w:rPr>
          <w:rFonts w:ascii="Arial" w:hAnsi="Arial" w:cs="Arial"/>
          <w:b/>
          <w:sz w:val="18"/>
          <w:szCs w:val="18"/>
          <w:lang w:val="it-IT"/>
        </w:rPr>
        <w:t xml:space="preserve"> </w:t>
      </w:r>
      <w:r w:rsidRPr="00D55AEC">
        <w:rPr>
          <w:rFonts w:ascii="Palatino Linotype" w:hAnsi="Palatino Linotype" w:cs="Arial"/>
          <w:lang w:val="it-IT"/>
        </w:rPr>
        <w:t>dichiara (per RT da costituirsi) che, in caso di aggiudicazione, sarà formalmente costituito il RT, conferendo mandato collettivo speciale con rappresentanza all’operatore: _________________________________, qualificata come capogruppo, la quale stipulerà il contratto in nome e per conto proprio e dei mandanti (vedi modello E allegato) e dichiara di assumere l’impegno, in caso di aggiudicazione, ad uniformarsi alla disciplina vigente con riguardo alle associazioni temporanee o consorzi o GEIE. Inoltre</w:t>
      </w:r>
      <w:r w:rsidR="006974A5">
        <w:rPr>
          <w:rFonts w:ascii="Palatino Linotype" w:hAnsi="Palatino Linotype" w:cs="Arial"/>
          <w:lang w:val="it-IT"/>
        </w:rPr>
        <w:t>,</w:t>
      </w:r>
      <w:r w:rsidRPr="00D55AEC">
        <w:rPr>
          <w:rFonts w:ascii="Palatino Linotype" w:hAnsi="Palatino Linotype" w:cs="Arial"/>
          <w:lang w:val="it-IT"/>
        </w:rPr>
        <w:t xml:space="preserve"> prende atto che è vietata qualsiasi modificazione alla composizione delle associazioni temporanee e dei consorzi di cui all’art. </w:t>
      </w:r>
      <w:r w:rsidR="00882BB0">
        <w:rPr>
          <w:rFonts w:ascii="Palatino Linotype" w:hAnsi="Palatino Linotype" w:cs="Arial"/>
          <w:lang w:val="it-IT"/>
        </w:rPr>
        <w:t>6</w:t>
      </w:r>
      <w:r w:rsidRPr="00D55AEC">
        <w:rPr>
          <w:rFonts w:ascii="Palatino Linotype" w:hAnsi="Palatino Linotype" w:cs="Arial"/>
          <w:lang w:val="it-IT"/>
        </w:rPr>
        <w:t>5, comma 2, lettera e), f</w:t>
      </w:r>
      <w:r w:rsidR="00882BB0">
        <w:rPr>
          <w:rFonts w:ascii="Palatino Linotype" w:hAnsi="Palatino Linotype" w:cs="Arial"/>
          <w:lang w:val="it-IT"/>
        </w:rPr>
        <w:t>),</w:t>
      </w:r>
      <w:r w:rsidRPr="00D55AEC">
        <w:rPr>
          <w:rFonts w:ascii="Palatino Linotype" w:hAnsi="Palatino Linotype" w:cs="Arial"/>
          <w:lang w:val="it-IT"/>
        </w:rPr>
        <w:t xml:space="preserve"> g)</w:t>
      </w:r>
      <w:r w:rsidR="00882BB0">
        <w:rPr>
          <w:rFonts w:ascii="Palatino Linotype" w:hAnsi="Palatino Linotype" w:cs="Arial"/>
          <w:lang w:val="it-IT"/>
        </w:rPr>
        <w:t xml:space="preserve"> e h)</w:t>
      </w:r>
      <w:r w:rsidRPr="00D55AEC">
        <w:rPr>
          <w:rFonts w:ascii="Palatino Linotype" w:hAnsi="Palatino Linotype" w:cs="Arial"/>
          <w:lang w:val="it-IT"/>
        </w:rPr>
        <w:t xml:space="preserve"> del D.</w:t>
      </w:r>
      <w:r w:rsidR="00167388">
        <w:rPr>
          <w:rFonts w:ascii="Palatino Linotype" w:hAnsi="Palatino Linotype" w:cs="Arial"/>
          <w:lang w:val="it-IT"/>
        </w:rPr>
        <w:t>L</w:t>
      </w:r>
      <w:r w:rsidRPr="00D55AEC">
        <w:rPr>
          <w:rFonts w:ascii="Palatino Linotype" w:hAnsi="Palatino Linotype" w:cs="Arial"/>
          <w:lang w:val="it-IT"/>
        </w:rPr>
        <w:t>gs</w:t>
      </w:r>
      <w:r w:rsidR="006974A5">
        <w:rPr>
          <w:rFonts w:ascii="Palatino Linotype" w:hAnsi="Palatino Linotype" w:cs="Arial"/>
          <w:lang w:val="it-IT"/>
        </w:rPr>
        <w:t>.</w:t>
      </w:r>
      <w:r w:rsidRPr="00D55AEC">
        <w:rPr>
          <w:rFonts w:ascii="Palatino Linotype" w:hAnsi="Palatino Linotype" w:cs="Arial"/>
          <w:lang w:val="it-IT"/>
        </w:rPr>
        <w:t xml:space="preserve"> </w:t>
      </w:r>
      <w:r w:rsidR="00882BB0">
        <w:rPr>
          <w:rFonts w:ascii="Palatino Linotype" w:hAnsi="Palatino Linotype" w:cs="Arial"/>
          <w:lang w:val="it-IT"/>
        </w:rPr>
        <w:t xml:space="preserve">36/2023 </w:t>
      </w:r>
      <w:r w:rsidRPr="00D55AEC">
        <w:rPr>
          <w:rFonts w:ascii="Palatino Linotype" w:hAnsi="Palatino Linotype" w:cs="Arial"/>
          <w:lang w:val="it-IT"/>
        </w:rPr>
        <w:t>rispetto a quella risultante dall’impegno presentato in sede di offerta;</w:t>
      </w:r>
    </w:p>
    <w:p w14:paraId="6AD2C56C" w14:textId="77777777" w:rsidR="00D55AEC" w:rsidRPr="00D55AEC" w:rsidRDefault="00D55AEC" w:rsidP="00D55AEC">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D55AEC">
        <w:rPr>
          <w:rFonts w:ascii="Palatino Linotype" w:hAnsi="Palatino Linotype" w:cs="Arial"/>
          <w:lang w:val="it-IT"/>
        </w:rPr>
        <w:t xml:space="preserve">che presso l’operatore economico non ricorrano le condizioni di cui all’art. 53, comma 16-ter del D. Lgs. 165/01: </w:t>
      </w:r>
      <w:r w:rsidRPr="000015CB">
        <w:rPr>
          <w:rFonts w:ascii="Palatino Linotype" w:hAnsi="Palatino Linotype" w:cs="Arial"/>
          <w:i/>
          <w:iCs/>
          <w:lang w:val="it-IT"/>
        </w:rPr>
        <w:t xml:space="preserve">“I dipendenti che, negli ultimi tre anni di servizio, hanno esercitato poteri autoritativi o negoziali per conto delle pubbliche </w:t>
      </w:r>
      <w:r w:rsidRPr="000015CB">
        <w:rPr>
          <w:rFonts w:ascii="Palatino Linotype" w:hAnsi="Palatino Linotype" w:cs="Arial"/>
          <w:i/>
          <w:iCs/>
          <w:lang w:val="it-IT"/>
        </w:rPr>
        <w:lastRenderedPageBreak/>
        <w:t>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r w:rsidRPr="00D55AEC">
        <w:rPr>
          <w:rFonts w:ascii="Palatino Linotype" w:hAnsi="Palatino Linotype" w:cs="Arial"/>
          <w:lang w:val="it-IT"/>
        </w:rPr>
        <w:t>;</w:t>
      </w:r>
    </w:p>
    <w:p w14:paraId="3F0FAF4A" w14:textId="2F329862"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che la propria partecipazione alla gara non determina una situazione di conflitto di interesse ai sensi dell'articolo </w:t>
      </w:r>
      <w:r w:rsidR="00882BB0">
        <w:rPr>
          <w:rFonts w:ascii="Palatino Linotype" w:hAnsi="Palatino Linotype" w:cs="Arial"/>
          <w:lang w:val="it-IT"/>
        </w:rPr>
        <w:t>16</w:t>
      </w:r>
      <w:r w:rsidRPr="00D55AEC">
        <w:rPr>
          <w:rFonts w:ascii="Palatino Linotype" w:hAnsi="Palatino Linotype" w:cs="Arial"/>
          <w:lang w:val="it-IT"/>
        </w:rPr>
        <w:t xml:space="preserve">, comma </w:t>
      </w:r>
      <w:r w:rsidR="00882BB0">
        <w:rPr>
          <w:rFonts w:ascii="Palatino Linotype" w:hAnsi="Palatino Linotype" w:cs="Arial"/>
          <w:lang w:val="it-IT"/>
        </w:rPr>
        <w:t>1</w:t>
      </w:r>
      <w:r w:rsidRPr="00D55AEC">
        <w:rPr>
          <w:rFonts w:ascii="Palatino Linotype" w:hAnsi="Palatino Linotype" w:cs="Arial"/>
          <w:lang w:val="it-IT"/>
        </w:rPr>
        <w:t xml:space="preserve"> del D.L</w:t>
      </w:r>
      <w:r w:rsidR="00167388">
        <w:rPr>
          <w:rFonts w:ascii="Palatino Linotype" w:hAnsi="Palatino Linotype" w:cs="Arial"/>
          <w:lang w:val="it-IT"/>
        </w:rPr>
        <w:t>gs.</w:t>
      </w:r>
      <w:r w:rsidRPr="00D55AEC">
        <w:rPr>
          <w:rFonts w:ascii="Palatino Linotype" w:hAnsi="Palatino Linotype" w:cs="Arial"/>
          <w:lang w:val="it-IT"/>
        </w:rPr>
        <w:t xml:space="preserve"> n. </w:t>
      </w:r>
      <w:r w:rsidR="00882BB0">
        <w:rPr>
          <w:rFonts w:ascii="Palatino Linotype" w:hAnsi="Palatino Linotype" w:cs="Arial"/>
          <w:lang w:val="it-IT"/>
        </w:rPr>
        <w:t>36/2023</w:t>
      </w:r>
      <w:r w:rsidRPr="00D55AEC">
        <w:rPr>
          <w:rFonts w:ascii="Palatino Linotype" w:hAnsi="Palatino Linotype" w:cs="Arial"/>
          <w:lang w:val="it-IT"/>
        </w:rPr>
        <w:t>, non diversamente risolvibile ovvero di non trovarsi in alcuna condizione di incompatibilità ai sensi di disposizioni di legge, ordinamento professionale o contrattuali;</w:t>
      </w:r>
    </w:p>
    <w:p w14:paraId="25A2A88D" w14:textId="77777777" w:rsidR="00D55AEC" w:rsidRPr="00D55AEC" w:rsidRDefault="00D55AEC" w:rsidP="00D55AEC">
      <w:pPr>
        <w:pStyle w:val="sche3"/>
        <w:spacing w:line="240" w:lineRule="atLeast"/>
        <w:rPr>
          <w:rFonts w:ascii="Palatino Linotype" w:hAnsi="Palatino Linotype" w:cs="Arial"/>
          <w:lang w:val="it-IT"/>
        </w:rPr>
      </w:pPr>
      <w:r w:rsidRPr="00D55AEC">
        <w:rPr>
          <w:rFonts w:ascii="Palatino Linotype" w:hAnsi="Palatino Linotype" w:cs="Arial"/>
          <w:lang w:val="it-IT"/>
        </w:rPr>
        <w:fldChar w:fldCharType="begin">
          <w:ffData>
            <w:name w:val=""/>
            <w:enabled/>
            <w:calcOnExit w:val="0"/>
            <w:checkBox>
              <w:size w:val="24"/>
              <w:default w:val="0"/>
            </w:checkBox>
          </w:ffData>
        </w:fldChar>
      </w:r>
      <w:r w:rsidRPr="00D55AEC">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D55AEC">
        <w:rPr>
          <w:rFonts w:ascii="Palatino Linotype" w:hAnsi="Palatino Linotype" w:cs="Arial"/>
          <w:lang w:val="it-IT"/>
        </w:rPr>
        <w:fldChar w:fldCharType="end"/>
      </w:r>
      <w:r w:rsidRPr="00D55AEC">
        <w:rPr>
          <w:rFonts w:ascii="Palatino Linotype" w:hAnsi="Palatino Linotype" w:cs="Arial"/>
          <w:lang w:val="it-IT"/>
        </w:rPr>
        <w:t xml:space="preserve"> di impegnarsi a non divulgare e/o utilizzare dati o informazioni riservate in qualsiasi modo ottenute nel corso della predisposizione dell’offerta o nell’esecuzione dei servizi ed inoltre a fornire la prestazione in oggetto nel rispetto delle leggi e regolamenti vigenti e/o emanati in corso di esecuzione dell’incarico e comunque di tutte le disposizioni necessarie a conseguire le approvazioni che consentano la realizzazione del progetto;</w:t>
      </w:r>
    </w:p>
    <w:p w14:paraId="4415302D" w14:textId="488B95EE" w:rsidR="00D55AEC" w:rsidRPr="00B80558" w:rsidRDefault="00D55AEC" w:rsidP="00D55AEC">
      <w:pPr>
        <w:pStyle w:val="sche3"/>
        <w:spacing w:line="360" w:lineRule="auto"/>
        <w:rPr>
          <w:rStyle w:val="WW8Num29z2"/>
          <w:rFonts w:ascii="Arial" w:hAnsi="Arial" w:cs="Arial"/>
          <w:spacing w:val="-2"/>
          <w:sz w:val="18"/>
          <w:szCs w:val="18"/>
          <w:lang w:val="it-IT"/>
        </w:rPr>
      </w:pPr>
      <w:r w:rsidRPr="00A52578">
        <w:rPr>
          <w:rFonts w:ascii="Arial" w:hAnsi="Arial" w:cs="Arial"/>
          <w:b/>
          <w:sz w:val="18"/>
          <w:szCs w:val="18"/>
        </w:rPr>
        <w:fldChar w:fldCharType="begin">
          <w:ffData>
            <w:name w:val=""/>
            <w:enabled/>
            <w:calcOnExit w:val="0"/>
            <w:checkBox>
              <w:size w:val="24"/>
              <w:default w:val="0"/>
            </w:checkBox>
          </w:ffData>
        </w:fldChar>
      </w:r>
      <w:r w:rsidRPr="00A52578">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A52578">
        <w:rPr>
          <w:rFonts w:ascii="Arial" w:hAnsi="Arial" w:cs="Arial"/>
          <w:b/>
          <w:sz w:val="18"/>
          <w:szCs w:val="18"/>
        </w:rPr>
        <w:fldChar w:fldCharType="end"/>
      </w:r>
      <w:r w:rsidRPr="00A52578">
        <w:rPr>
          <w:rFonts w:ascii="Arial" w:hAnsi="Arial" w:cs="Arial"/>
          <w:b/>
          <w:sz w:val="18"/>
          <w:szCs w:val="18"/>
          <w:lang w:val="it-IT"/>
        </w:rPr>
        <w:t xml:space="preserve"> </w:t>
      </w:r>
      <w:r w:rsidRPr="00D55AEC">
        <w:rPr>
          <w:rFonts w:ascii="Palatino Linotype" w:hAnsi="Palatino Linotype" w:cs="Arial"/>
          <w:i/>
          <w:iCs/>
          <w:lang w:val="it-IT"/>
        </w:rPr>
        <w:t xml:space="preserve">(in caso di </w:t>
      </w:r>
      <w:proofErr w:type="gramStart"/>
      <w:r w:rsidRPr="00D55AEC">
        <w:rPr>
          <w:rFonts w:ascii="Palatino Linotype" w:hAnsi="Palatino Linotype" w:cs="Arial"/>
          <w:i/>
          <w:iCs/>
          <w:lang w:val="it-IT"/>
        </w:rPr>
        <w:t>avvalimento)</w:t>
      </w:r>
      <w:r w:rsidRPr="00D55AEC">
        <w:rPr>
          <w:rFonts w:ascii="Palatino Linotype" w:hAnsi="Palatino Linotype" w:cs="Arial"/>
          <w:lang w:val="it-IT"/>
        </w:rPr>
        <w:t>(</w:t>
      </w:r>
      <w:proofErr w:type="gramEnd"/>
      <w:r w:rsidRPr="00D55AEC">
        <w:rPr>
          <w:rFonts w:ascii="Palatino Linotype" w:hAnsi="Palatino Linotype" w:cs="Arial"/>
          <w:lang w:val="it-IT"/>
        </w:rPr>
        <w:t xml:space="preserve">Vedi modelli </w:t>
      </w:r>
      <w:r w:rsidR="008C56C1">
        <w:rPr>
          <w:rFonts w:ascii="Palatino Linotype" w:hAnsi="Palatino Linotype" w:cs="Arial"/>
          <w:lang w:val="it-IT"/>
        </w:rPr>
        <w:t>6 e 7</w:t>
      </w:r>
      <w:r w:rsidRPr="00D55AEC">
        <w:rPr>
          <w:rFonts w:ascii="Palatino Linotype" w:hAnsi="Palatino Linotype" w:cs="Arial"/>
          <w:lang w:val="it-IT"/>
        </w:rPr>
        <w:t>)</w:t>
      </w:r>
      <w:r w:rsidRPr="00F646CF">
        <w:rPr>
          <w:rFonts w:ascii="Palatino Linotype" w:hAnsi="Palatino Linotype"/>
          <w:vertAlign w:val="superscript"/>
          <w:lang w:val="it-IT"/>
        </w:rPr>
        <w:t>(</w:t>
      </w:r>
      <w:r w:rsidRPr="00D55AEC">
        <w:rPr>
          <w:rFonts w:ascii="Palatino Linotype" w:hAnsi="Palatino Linotype"/>
          <w:vertAlign w:val="superscript"/>
          <w:lang w:val="it-IT"/>
        </w:rPr>
        <w:footnoteReference w:id="7"/>
      </w:r>
      <w:r w:rsidRPr="00F646CF">
        <w:rPr>
          <w:rFonts w:ascii="Palatino Linotype" w:hAnsi="Palatino Linotype"/>
          <w:vertAlign w:val="superscript"/>
          <w:lang w:val="it-IT"/>
        </w:rPr>
        <w:t>)</w:t>
      </w:r>
    </w:p>
    <w:p w14:paraId="7BE61419" w14:textId="38A76728" w:rsidR="00D55AEC" w:rsidRPr="00D55AEC"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D55AEC">
        <w:rPr>
          <w:rFonts w:ascii="Palatino Linotype" w:hAnsi="Palatino Linotype" w:cs="Arial"/>
          <w:lang w:val="it-IT"/>
        </w:rPr>
        <w:t xml:space="preserve">che per la partecipazione alla gara il concorrente per i seguenti requisiti: _____ si avvale del soggetto avvalente denominato: ____________; </w:t>
      </w:r>
    </w:p>
    <w:p w14:paraId="449DF68C" w14:textId="11DE28BE" w:rsidR="00D55AEC" w:rsidRDefault="00D55AEC" w:rsidP="00D55AEC">
      <w:pPr>
        <w:pStyle w:val="sche3"/>
        <w:numPr>
          <w:ilvl w:val="0"/>
          <w:numId w:val="22"/>
        </w:numPr>
        <w:suppressAutoHyphens/>
        <w:autoSpaceDN/>
        <w:adjustRightInd/>
        <w:spacing w:line="240" w:lineRule="atLeast"/>
        <w:rPr>
          <w:rFonts w:ascii="Palatino Linotype" w:hAnsi="Palatino Linotype" w:cs="Arial"/>
          <w:lang w:val="it-IT"/>
        </w:rPr>
      </w:pPr>
      <w:r w:rsidRPr="00D55AEC">
        <w:rPr>
          <w:rFonts w:ascii="Palatino Linotype" w:hAnsi="Palatino Linotype" w:cs="Arial"/>
          <w:lang w:val="it-IT"/>
        </w:rPr>
        <w:t xml:space="preserve">che l’operatore economico ausiliario sopra indicato è in possesso dei requisiti generali indicati all’art. </w:t>
      </w:r>
      <w:r w:rsidR="00882BB0">
        <w:rPr>
          <w:rFonts w:ascii="Palatino Linotype" w:hAnsi="Palatino Linotype" w:cs="Arial"/>
          <w:lang w:val="it-IT"/>
        </w:rPr>
        <w:t>94 e seguenti</w:t>
      </w:r>
      <w:r w:rsidRPr="00D55AEC">
        <w:rPr>
          <w:rFonts w:ascii="Palatino Linotype" w:hAnsi="Palatino Linotype" w:cs="Arial"/>
          <w:lang w:val="it-IT"/>
        </w:rPr>
        <w:t xml:space="preserve"> </w:t>
      </w:r>
      <w:proofErr w:type="spellStart"/>
      <w:r w:rsidRPr="00D55AEC">
        <w:rPr>
          <w:rFonts w:ascii="Palatino Linotype" w:hAnsi="Palatino Linotype" w:cs="Arial"/>
          <w:lang w:val="it-IT"/>
        </w:rPr>
        <w:t>D.Lgs.</w:t>
      </w:r>
      <w:proofErr w:type="spellEnd"/>
      <w:r w:rsidRPr="00D55AEC">
        <w:rPr>
          <w:rFonts w:ascii="Palatino Linotype" w:hAnsi="Palatino Linotype" w:cs="Arial"/>
          <w:lang w:val="it-IT"/>
        </w:rPr>
        <w:t xml:space="preserve"> </w:t>
      </w:r>
      <w:r w:rsidR="00882BB0">
        <w:rPr>
          <w:rFonts w:ascii="Palatino Linotype" w:hAnsi="Palatino Linotype" w:cs="Arial"/>
          <w:lang w:val="it-IT"/>
        </w:rPr>
        <w:t xml:space="preserve">36/2023 </w:t>
      </w:r>
      <w:r w:rsidRPr="00D55AEC">
        <w:rPr>
          <w:rFonts w:ascii="Palatino Linotype" w:hAnsi="Palatino Linotype" w:cs="Arial"/>
          <w:lang w:val="it-IT"/>
        </w:rPr>
        <w:t>come da DGUE allegato;</w:t>
      </w:r>
    </w:p>
    <w:p w14:paraId="64818D04" w14:textId="3C305722" w:rsidR="000015CB" w:rsidRPr="000015CB" w:rsidRDefault="000015CB" w:rsidP="000015C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0015CB">
        <w:rPr>
          <w:rFonts w:ascii="Palatino Linotype" w:hAnsi="Palatino Linotype" w:cs="Arial"/>
          <w:lang w:val="it-IT"/>
        </w:rPr>
        <w:t xml:space="preserve">che la Direzione Provinciale del Lavoro territorialmente competente è sita presso il seguente indirizzo: </w:t>
      </w:r>
    </w:p>
    <w:p w14:paraId="590BB249" w14:textId="77777777" w:rsidR="000015CB" w:rsidRPr="000015CB" w:rsidRDefault="000015CB" w:rsidP="000015CB">
      <w:pPr>
        <w:pStyle w:val="sche3"/>
        <w:spacing w:line="240" w:lineRule="atLeast"/>
        <w:rPr>
          <w:rFonts w:ascii="Palatino Linotype" w:hAnsi="Palatino Linotype" w:cs="Arial"/>
          <w:lang w:val="it-IT"/>
        </w:rPr>
      </w:pPr>
      <w:r w:rsidRPr="000015CB">
        <w:rPr>
          <w:rFonts w:ascii="Palatino Linotype" w:hAnsi="Palatino Linotype" w:cs="Arial"/>
          <w:lang w:val="it-IT"/>
        </w:rPr>
        <w:t>_______________________________________________________________________________________________;</w:t>
      </w:r>
    </w:p>
    <w:p w14:paraId="57284A03" w14:textId="77777777" w:rsidR="000015CB" w:rsidRPr="000015CB" w:rsidRDefault="000015CB" w:rsidP="000015CB">
      <w:pPr>
        <w:pStyle w:val="sche3"/>
        <w:spacing w:line="240" w:lineRule="atLeast"/>
        <w:rPr>
          <w:rFonts w:ascii="Palatino Linotype" w:hAnsi="Palatino Linotype" w:cs="Arial"/>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0015CB">
        <w:rPr>
          <w:rFonts w:ascii="Palatino Linotype" w:hAnsi="Palatino Linotype" w:cs="Arial"/>
          <w:lang w:val="it-IT"/>
        </w:rPr>
        <w:t xml:space="preserve">che la Cancelleria Fallimentare presso il Tribunale territorialmente competente è sita presso il seguente </w:t>
      </w:r>
      <w:proofErr w:type="gramStart"/>
      <w:r w:rsidRPr="000015CB">
        <w:rPr>
          <w:rFonts w:ascii="Palatino Linotype" w:hAnsi="Palatino Linotype" w:cs="Arial"/>
          <w:lang w:val="it-IT"/>
        </w:rPr>
        <w:t>indirizzo:_</w:t>
      </w:r>
      <w:proofErr w:type="gramEnd"/>
      <w:r w:rsidRPr="000015CB">
        <w:rPr>
          <w:rFonts w:ascii="Palatino Linotype" w:hAnsi="Palatino Linotype" w:cs="Arial"/>
          <w:lang w:val="it-IT"/>
        </w:rPr>
        <w:t>______________________________________________________________________________________;</w:t>
      </w:r>
    </w:p>
    <w:p w14:paraId="4E517273" w14:textId="47052D92" w:rsidR="000015CB" w:rsidRPr="00674611" w:rsidRDefault="000015CB" w:rsidP="000015CB">
      <w:pPr>
        <w:pStyle w:val="sche3"/>
        <w:spacing w:line="240" w:lineRule="atLeast"/>
        <w:rPr>
          <w:rFonts w:ascii="Arial" w:hAnsi="Arial" w:cs="Arial"/>
          <w:b/>
          <w:sz w:val="18"/>
          <w:szCs w:val="18"/>
          <w:lang w:val="it-IT"/>
        </w:rPr>
      </w:pPr>
      <w:r w:rsidRPr="002C0649">
        <w:rPr>
          <w:rFonts w:ascii="Arial" w:hAnsi="Arial" w:cs="Arial"/>
          <w:b/>
          <w:sz w:val="18"/>
          <w:szCs w:val="18"/>
        </w:rPr>
        <w:fldChar w:fldCharType="begin">
          <w:ffData>
            <w:name w:val=""/>
            <w:enabled/>
            <w:calcOnExit w:val="0"/>
            <w:checkBox>
              <w:size w:val="24"/>
              <w:default w:val="0"/>
            </w:checkBox>
          </w:ffData>
        </w:fldChar>
      </w:r>
      <w:r w:rsidRPr="00674611">
        <w:rPr>
          <w:rFonts w:ascii="Arial" w:hAnsi="Arial" w:cs="Arial"/>
          <w:b/>
          <w:sz w:val="18"/>
          <w:szCs w:val="18"/>
          <w:lang w:val="it-IT"/>
        </w:rPr>
        <w:instrText xml:space="preserve"> FORMCHECKBOX </w:instrText>
      </w:r>
      <w:r w:rsidR="00000000">
        <w:rPr>
          <w:rFonts w:ascii="Arial" w:hAnsi="Arial" w:cs="Arial"/>
          <w:b/>
          <w:sz w:val="18"/>
          <w:szCs w:val="18"/>
        </w:rPr>
      </w:r>
      <w:r w:rsidR="00000000">
        <w:rPr>
          <w:rFonts w:ascii="Arial" w:hAnsi="Arial" w:cs="Arial"/>
          <w:b/>
          <w:sz w:val="18"/>
          <w:szCs w:val="18"/>
        </w:rPr>
        <w:fldChar w:fldCharType="separate"/>
      </w:r>
      <w:r w:rsidRPr="002C0649">
        <w:rPr>
          <w:rFonts w:ascii="Arial" w:hAnsi="Arial" w:cs="Arial"/>
          <w:b/>
          <w:sz w:val="18"/>
          <w:szCs w:val="18"/>
        </w:rPr>
        <w:fldChar w:fldCharType="end"/>
      </w:r>
      <w:r w:rsidRPr="00674611">
        <w:rPr>
          <w:rFonts w:ascii="Arial" w:hAnsi="Arial" w:cs="Arial"/>
          <w:b/>
          <w:sz w:val="18"/>
          <w:szCs w:val="18"/>
          <w:lang w:val="it-IT"/>
        </w:rPr>
        <w:t xml:space="preserve"> </w:t>
      </w:r>
      <w:r w:rsidRPr="000015CB">
        <w:rPr>
          <w:rFonts w:ascii="Palatino Linotype" w:hAnsi="Palatino Linotype" w:cs="Arial"/>
          <w:lang w:val="it-IT"/>
        </w:rPr>
        <w:t>quanto dichiarato in materia di imposte e tasse è verificabile presso l’Agenzia delle Entrate competente del Comune di __________________in Via ______________________________ tel</w:t>
      </w:r>
      <w:r w:rsidR="006974A5">
        <w:rPr>
          <w:rFonts w:ascii="Palatino Linotype" w:hAnsi="Palatino Linotype" w:cs="Arial"/>
          <w:lang w:val="it-IT"/>
        </w:rPr>
        <w:t>.</w:t>
      </w:r>
      <w:r w:rsidRPr="000015CB">
        <w:rPr>
          <w:rFonts w:ascii="Palatino Linotype" w:hAnsi="Palatino Linotype" w:cs="Arial"/>
          <w:lang w:val="it-IT"/>
        </w:rPr>
        <w:t xml:space="preserve"> _______________________;</w:t>
      </w:r>
    </w:p>
    <w:p w14:paraId="7934CB65" w14:textId="7F2271CE" w:rsidR="00947B81" w:rsidRP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di essere a conoscenza dell’obbligo a partire dal </w:t>
      </w:r>
      <w:r w:rsidR="006974A5" w:rsidRPr="00947B81">
        <w:rPr>
          <w:rFonts w:ascii="Palatino Linotype" w:hAnsi="Palatino Linotype" w:cs="Arial"/>
          <w:lang w:val="it-IT"/>
        </w:rPr>
        <w:t>1° aprile</w:t>
      </w:r>
      <w:r w:rsidRPr="00947B81">
        <w:rPr>
          <w:rFonts w:ascii="Palatino Linotype" w:hAnsi="Palatino Linotype" w:cs="Arial"/>
          <w:lang w:val="it-IT"/>
        </w:rPr>
        <w:t xml:space="preserve"> 2015 per le Pubbliche Amministrazioni di accettare esclusivamente fatture firmate digitalmente e in formato elettronico XML tramite Sistema di interscambio (SDI). Per poter identificare correttamente l’ufficio destinatario della singola pubblica amministrazione, i fornitori dovranno inserire il codice univoco dell’ufficio destinatario del settore ai sensi dell’art. 1c. 209-214 della Legge 244/2007 e dell’art. 25 del D.L. 66/2014;</w:t>
      </w:r>
    </w:p>
    <w:p w14:paraId="3AE85E63" w14:textId="77777777" w:rsidR="00947B81" w:rsidRP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attesta di essere informato, ai sensi e per gli effetti dell’articolo 13 del decreto legislativo 30 giugno 2003, n. 196, che i dati personali raccolti saranno trattati, anche con strumenti informatici, esclusivamente nell’ambito della presente gara, nonché dell’esistenza dei diritti di cui all’articolo 7 del medesimo decreto legislativo, nonché del Regolamento (CE).</w:t>
      </w:r>
    </w:p>
    <w:p w14:paraId="18C55DD8" w14:textId="77777777" w:rsidR="00947B81" w:rsidRPr="0022217D" w:rsidRDefault="00947B81" w:rsidP="00947B81">
      <w:pPr>
        <w:pStyle w:val="sche3"/>
        <w:spacing w:line="240" w:lineRule="atLeast"/>
        <w:rPr>
          <w:rFonts w:ascii="Palatino Linotype" w:hAnsi="Palatino Linotype" w:cs="Arial"/>
          <w:b/>
          <w:bCs/>
          <w:i/>
          <w:iCs/>
          <w:lang w:val="it-IT"/>
        </w:rPr>
      </w:pPr>
      <w:r w:rsidRPr="0022217D">
        <w:rPr>
          <w:rFonts w:ascii="Palatino Linotype" w:hAnsi="Palatino Linotype" w:cs="Arial"/>
          <w:b/>
          <w:bCs/>
          <w:i/>
          <w:iCs/>
          <w:lang w:val="it-IT"/>
        </w:rPr>
        <w:t>Per gli operatori economici ammessi al concordato preventivo con continuità aziendale di cui all’art. 186 bis del R.D. 16 marzo 1942, n. 267</w:t>
      </w:r>
    </w:p>
    <w:p w14:paraId="66ADE715" w14:textId="35BE8915" w:rsidR="00947B81" w:rsidRDefault="00947B81" w:rsidP="00947B81">
      <w:pPr>
        <w:pStyle w:val="sche3"/>
        <w:spacing w:line="240" w:lineRule="atLeast"/>
        <w:rPr>
          <w:rFonts w:ascii="Palatino Linotype" w:hAnsi="Palatino Linotype" w:cs="Arial"/>
          <w:lang w:val="it-IT"/>
        </w:rPr>
      </w:pPr>
      <w:r w:rsidRPr="00947B81">
        <w:rPr>
          <w:rFonts w:ascii="Palatino Linotype" w:hAnsi="Palatino Linotype" w:cs="Arial"/>
          <w:lang w:val="it-IT"/>
        </w:rPr>
        <w:fldChar w:fldCharType="begin">
          <w:ffData>
            <w:name w:val=""/>
            <w:enabled/>
            <w:calcOnExit w:val="0"/>
            <w:checkBox>
              <w:size w:val="24"/>
              <w:default w:val="0"/>
            </w:checkBox>
          </w:ffData>
        </w:fldChar>
      </w:r>
      <w:r w:rsidRPr="00947B81">
        <w:rPr>
          <w:rFonts w:ascii="Palatino Linotype" w:hAnsi="Palatino Linotype" w:cs="Arial"/>
          <w:lang w:val="it-IT"/>
        </w:rPr>
        <w:instrText xml:space="preserve"> FORMCHECKBOX </w:instrText>
      </w:r>
      <w:r w:rsidR="00000000">
        <w:rPr>
          <w:rFonts w:ascii="Palatino Linotype" w:hAnsi="Palatino Linotype" w:cs="Arial"/>
          <w:lang w:val="it-IT"/>
        </w:rPr>
      </w:r>
      <w:r w:rsidR="00000000">
        <w:rPr>
          <w:rFonts w:ascii="Palatino Linotype" w:hAnsi="Palatino Linotype" w:cs="Arial"/>
          <w:lang w:val="it-IT"/>
        </w:rPr>
        <w:fldChar w:fldCharType="separate"/>
      </w:r>
      <w:r w:rsidRPr="00947B81">
        <w:rPr>
          <w:rFonts w:ascii="Palatino Linotype" w:hAnsi="Palatino Linotype" w:cs="Arial"/>
          <w:lang w:val="it-IT"/>
        </w:rPr>
        <w:fldChar w:fldCharType="end"/>
      </w:r>
      <w:r w:rsidRPr="00947B81">
        <w:rPr>
          <w:rFonts w:ascii="Palatino Linotype" w:hAnsi="Palatino Linotype" w:cs="Arial"/>
          <w:lang w:val="it-IT"/>
        </w:rPr>
        <w:t xml:space="preserve"> 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bis, comma 6 del R.D. 16 marzo 1942, n. 267</w:t>
      </w:r>
      <w:r w:rsidR="0022217D">
        <w:rPr>
          <w:rFonts w:ascii="Palatino Linotype" w:hAnsi="Palatino Linotype" w:cs="Arial"/>
          <w:lang w:val="it-IT"/>
        </w:rPr>
        <w:t>.</w:t>
      </w:r>
    </w:p>
    <w:p w14:paraId="3886F2A3" w14:textId="18667FC1" w:rsidR="00947B81" w:rsidRPr="00F17781" w:rsidRDefault="00F17781" w:rsidP="00F17781">
      <w:pPr>
        <w:autoSpaceDE w:val="0"/>
        <w:autoSpaceDN w:val="0"/>
        <w:adjustRightInd w:val="0"/>
        <w:spacing w:line="240" w:lineRule="atLeast"/>
        <w:jc w:val="both"/>
        <w:rPr>
          <w:rFonts w:ascii="Palatino Linotype" w:hAnsi="Palatino Linotype" w:cs="Arial"/>
          <w:sz w:val="20"/>
          <w:szCs w:val="20"/>
        </w:rPr>
      </w:pPr>
      <w:r w:rsidRPr="00F17781">
        <w:rPr>
          <w:rFonts w:ascii="Palatino Linotype" w:hAnsi="Palatino Linotype" w:cs="Arial"/>
          <w:sz w:val="20"/>
          <w:szCs w:val="20"/>
        </w:rPr>
        <w:t>Il concorrente presenta una relazione di un professionista in possesso dei requisiti di cui all'</w:t>
      </w:r>
      <w:hyperlink r:id="rId8">
        <w:r w:rsidRPr="00F17781">
          <w:rPr>
            <w:rFonts w:ascii="Palatino Linotype" w:hAnsi="Palatino Linotype" w:cs="Arial"/>
            <w:sz w:val="20"/>
            <w:szCs w:val="20"/>
          </w:rPr>
          <w:t>articolo 67</w:t>
        </w:r>
      </w:hyperlink>
      <w:r w:rsidRPr="00F17781">
        <w:rPr>
          <w:rFonts w:ascii="Palatino Linotype" w:hAnsi="Palatino Linotype" w:cs="Arial"/>
          <w:sz w:val="20"/>
          <w:szCs w:val="20"/>
        </w:rPr>
        <w:t>, terzo</w:t>
      </w:r>
      <w:r>
        <w:rPr>
          <w:rFonts w:ascii="Palatino Linotype" w:hAnsi="Palatino Linotype" w:cs="Arial"/>
          <w:sz w:val="20"/>
          <w:szCs w:val="20"/>
        </w:rPr>
        <w:t xml:space="preserve"> </w:t>
      </w:r>
      <w:r w:rsidRPr="00F17781">
        <w:rPr>
          <w:rFonts w:ascii="Palatino Linotype" w:hAnsi="Palatino Linotype" w:cs="Arial"/>
          <w:sz w:val="20"/>
          <w:szCs w:val="20"/>
        </w:rPr>
        <w:t>comma, lettera d), del Regio Decreto 16 marzo 1942, n. 267, che attesta la conformità al piano e la ragionevole capacità di adempimento del contratto</w:t>
      </w:r>
    </w:p>
    <w:p w14:paraId="2C17212C" w14:textId="77777777" w:rsidR="00947B81" w:rsidRDefault="00947B81" w:rsidP="00947B81">
      <w:pPr>
        <w:autoSpaceDE w:val="0"/>
        <w:autoSpaceDN w:val="0"/>
        <w:adjustRightInd w:val="0"/>
        <w:spacing w:line="240" w:lineRule="atLeast"/>
        <w:ind w:left="340" w:hanging="340"/>
        <w:jc w:val="both"/>
        <w:rPr>
          <w:rFonts w:ascii="Arial" w:hAnsi="Arial" w:cs="Arial"/>
          <w:i/>
          <w:sz w:val="18"/>
          <w:szCs w:val="18"/>
        </w:rPr>
      </w:pPr>
    </w:p>
    <w:p w14:paraId="2063B60C"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Data ______________________</w:t>
      </w:r>
    </w:p>
    <w:p w14:paraId="2C4BB5E3" w14:textId="77777777" w:rsidR="00947B81" w:rsidRPr="00947B81" w:rsidRDefault="00947B81" w:rsidP="00947B81">
      <w:pPr>
        <w:snapToGrid w:val="0"/>
        <w:spacing w:line="240" w:lineRule="atLeast"/>
        <w:jc w:val="both"/>
        <w:rPr>
          <w:rFonts w:ascii="Palatino Linotype" w:hAnsi="Palatino Linotype" w:cs="Arial"/>
          <w:sz w:val="20"/>
          <w:szCs w:val="20"/>
        </w:rPr>
      </w:pP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r>
      <w:r w:rsidRPr="00947B81">
        <w:rPr>
          <w:rFonts w:ascii="Palatino Linotype" w:hAnsi="Palatino Linotype" w:cs="Arial"/>
          <w:sz w:val="20"/>
          <w:szCs w:val="20"/>
        </w:rPr>
        <w:tab/>
        <w:t>_____________________________</w:t>
      </w:r>
    </w:p>
    <w:p w14:paraId="6F8DA2E6" w14:textId="77777777" w:rsidR="00947B81" w:rsidRPr="00947B81" w:rsidRDefault="00947B81" w:rsidP="00947B81">
      <w:pPr>
        <w:snapToGrid w:val="0"/>
        <w:spacing w:line="240" w:lineRule="atLeast"/>
        <w:ind w:left="7079" w:firstLine="709"/>
        <w:jc w:val="both"/>
        <w:rPr>
          <w:rFonts w:ascii="Palatino Linotype" w:hAnsi="Palatino Linotype" w:cs="Arial"/>
          <w:sz w:val="20"/>
          <w:szCs w:val="20"/>
        </w:rPr>
      </w:pPr>
      <w:r w:rsidRPr="00947B81">
        <w:rPr>
          <w:rFonts w:ascii="Palatino Linotype" w:hAnsi="Palatino Linotype" w:cs="Arial"/>
          <w:sz w:val="20"/>
          <w:szCs w:val="20"/>
        </w:rPr>
        <w:lastRenderedPageBreak/>
        <w:t>FIRMA</w:t>
      </w:r>
    </w:p>
    <w:p w14:paraId="1866309D" w14:textId="2363B0E2" w:rsidR="00D2714D" w:rsidRDefault="00D2714D" w:rsidP="004D03CD">
      <w:pPr>
        <w:autoSpaceDE w:val="0"/>
        <w:autoSpaceDN w:val="0"/>
        <w:adjustRightInd w:val="0"/>
        <w:jc w:val="both"/>
        <w:rPr>
          <w:rFonts w:ascii="Palatino Linotype" w:hAnsi="Palatino Linotype" w:cs="Arial"/>
          <w:sz w:val="20"/>
          <w:szCs w:val="20"/>
        </w:rPr>
      </w:pPr>
    </w:p>
    <w:p w14:paraId="42858A45" w14:textId="0AA2B0F0" w:rsidR="00D2714D" w:rsidRDefault="00D24A84" w:rsidP="004D03CD">
      <w:pPr>
        <w:autoSpaceDE w:val="0"/>
        <w:autoSpaceDN w:val="0"/>
        <w:adjustRightInd w:val="0"/>
        <w:jc w:val="both"/>
        <w:rPr>
          <w:rFonts w:ascii="Palatino Linotype" w:hAnsi="Palatino Linotype" w:cs="Arial"/>
          <w:sz w:val="20"/>
          <w:szCs w:val="20"/>
        </w:rPr>
      </w:pPr>
      <w:r w:rsidRPr="00B9681F">
        <w:rPr>
          <w:rFonts w:ascii="Palatino Linotype" w:hAnsi="Palatino Linotype" w:cs="Arial"/>
          <w:b/>
          <w:sz w:val="20"/>
          <w:szCs w:val="20"/>
        </w:rPr>
        <w:t>(</w:t>
      </w:r>
      <w:r w:rsidRPr="00B9681F">
        <w:rPr>
          <w:rFonts w:ascii="Palatino Linotype" w:hAnsi="Palatino Linotype" w:cs="Arial"/>
          <w:b/>
          <w:i/>
          <w:sz w:val="20"/>
          <w:szCs w:val="20"/>
        </w:rPr>
        <w:t>Allegare fotocopia del documento di identità in corso di validità del firmatario e, qualora procuratore, fotocopia autocertificata conforme della relativa procura</w:t>
      </w:r>
      <w:r w:rsidRPr="00B9681F">
        <w:rPr>
          <w:rFonts w:ascii="Palatino Linotype" w:hAnsi="Palatino Linotype" w:cs="Arial"/>
          <w:b/>
          <w:sz w:val="20"/>
          <w:szCs w:val="20"/>
        </w:rPr>
        <w:t>).</w:t>
      </w:r>
    </w:p>
    <w:p w14:paraId="1B6C8862" w14:textId="77777777" w:rsidR="00D24A84" w:rsidRDefault="00D24A84" w:rsidP="004D03CD">
      <w:pPr>
        <w:autoSpaceDE w:val="0"/>
        <w:autoSpaceDN w:val="0"/>
        <w:adjustRightInd w:val="0"/>
        <w:jc w:val="both"/>
        <w:rPr>
          <w:rFonts w:ascii="Palatino Linotype" w:hAnsi="Palatino Linotype" w:cs="Arial"/>
          <w:sz w:val="20"/>
          <w:szCs w:val="20"/>
        </w:rPr>
      </w:pPr>
    </w:p>
    <w:p w14:paraId="2035A3EA" w14:textId="77777777" w:rsidR="00947B81" w:rsidRPr="00947B81" w:rsidRDefault="00947B81" w:rsidP="00947B81">
      <w:pPr>
        <w:pStyle w:val="sche4"/>
        <w:tabs>
          <w:tab w:val="left" w:pos="7655"/>
          <w:tab w:val="left" w:leader="dot" w:pos="8824"/>
        </w:tabs>
        <w:spacing w:line="240" w:lineRule="atLeast"/>
        <w:rPr>
          <w:rFonts w:ascii="Palatino Linotype" w:hAnsi="Palatino Linotype" w:cs="Arial"/>
          <w:b/>
          <w:bCs/>
          <w:i/>
          <w:iCs/>
          <w:lang w:val="it-IT" w:eastAsia="it-IT"/>
        </w:rPr>
      </w:pPr>
      <w:r w:rsidRPr="00947B81">
        <w:rPr>
          <w:rFonts w:ascii="Palatino Linotype" w:hAnsi="Palatino Linotype" w:cs="Arial"/>
          <w:b/>
          <w:bCs/>
          <w:i/>
          <w:iCs/>
          <w:lang w:val="it-IT" w:eastAsia="it-IT"/>
        </w:rPr>
        <w:t>Il presente “modello” costituisce fac-simile: il concorrente ha comunque l’obbligo di verificare la corrispondenza tra i contenuti del “modello” e quelli del bando e del disciplinare di gara, essendo questi ultimi gli unici che fanno fede ai fini della partecipazione alla presente gara.</w:t>
      </w:r>
      <w:r w:rsidRPr="00947B81">
        <w:rPr>
          <w:rFonts w:ascii="Palatino Linotype" w:hAnsi="Palatino Linotype" w:cs="Arial"/>
          <w:b/>
          <w:bCs/>
          <w:i/>
          <w:iCs/>
          <w:lang w:val="it-IT" w:eastAsia="it-IT"/>
        </w:rPr>
        <w:tab/>
      </w:r>
    </w:p>
    <w:p w14:paraId="692551AE" w14:textId="3897E284" w:rsidR="00E759A1" w:rsidRDefault="00E759A1" w:rsidP="004D03CD">
      <w:pPr>
        <w:autoSpaceDE w:val="0"/>
        <w:autoSpaceDN w:val="0"/>
        <w:adjustRightInd w:val="0"/>
        <w:jc w:val="both"/>
        <w:rPr>
          <w:rFonts w:ascii="Palatino Linotype" w:hAnsi="Palatino Linotype" w:cs="Arial"/>
          <w:sz w:val="20"/>
          <w:szCs w:val="20"/>
        </w:rPr>
      </w:pPr>
    </w:p>
    <w:p w14:paraId="35D9BDBE" w14:textId="46398373" w:rsidR="00947B81" w:rsidRDefault="00947B81" w:rsidP="004D03CD">
      <w:pPr>
        <w:autoSpaceDE w:val="0"/>
        <w:autoSpaceDN w:val="0"/>
        <w:adjustRightInd w:val="0"/>
        <w:jc w:val="both"/>
        <w:rPr>
          <w:rFonts w:ascii="Palatino Linotype" w:hAnsi="Palatino Linotype" w:cs="Arial"/>
          <w:sz w:val="20"/>
          <w:szCs w:val="20"/>
        </w:rPr>
      </w:pPr>
    </w:p>
    <w:p w14:paraId="1CDBABF8" w14:textId="77777777" w:rsidR="00947B81" w:rsidRPr="00947B81" w:rsidRDefault="00947B81" w:rsidP="00947B81">
      <w:pPr>
        <w:pStyle w:val="sche4"/>
        <w:tabs>
          <w:tab w:val="left" w:pos="7655"/>
          <w:tab w:val="left" w:leader="dot" w:pos="8824"/>
        </w:tabs>
        <w:spacing w:line="240" w:lineRule="atLeast"/>
        <w:rPr>
          <w:rFonts w:ascii="Palatino Linotype" w:hAnsi="Palatino Linotype" w:cs="Arial"/>
          <w:lang w:val="it-IT" w:eastAsia="it-IT"/>
        </w:rPr>
      </w:pPr>
      <w:r w:rsidRPr="00947B81">
        <w:rPr>
          <w:rFonts w:ascii="Palatino Linotype" w:hAnsi="Palatino Linotype" w:cs="Arial"/>
          <w:lang w:val="it-IT" w:eastAsia="it-IT"/>
        </w:rPr>
        <w:t>Allega:</w:t>
      </w:r>
    </w:p>
    <w:p w14:paraId="32611CCA" w14:textId="65DD8922"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Modello/i DGUE di cui all'art. </w:t>
      </w:r>
      <w:r w:rsidR="0084147B">
        <w:rPr>
          <w:rFonts w:ascii="Palatino Linotype" w:hAnsi="Palatino Linotype" w:cs="Arial"/>
          <w:lang w:val="it-IT"/>
        </w:rPr>
        <w:t>91, comma 1, lett. b)</w:t>
      </w:r>
      <w:r w:rsidRPr="00947B81">
        <w:rPr>
          <w:rFonts w:ascii="Palatino Linotype" w:hAnsi="Palatino Linotype" w:cs="Arial"/>
          <w:lang w:val="it-IT"/>
        </w:rPr>
        <w:t xml:space="preserve"> del D. Lgs. </w:t>
      </w:r>
      <w:r w:rsidR="0084147B">
        <w:rPr>
          <w:rFonts w:ascii="Palatino Linotype" w:hAnsi="Palatino Linotype" w:cs="Arial"/>
          <w:lang w:val="it-IT"/>
        </w:rPr>
        <w:t xml:space="preserve">36/2023 </w:t>
      </w:r>
      <w:r w:rsidRPr="00947B81">
        <w:rPr>
          <w:rFonts w:ascii="Palatino Linotype" w:hAnsi="Palatino Linotype" w:cs="Arial"/>
          <w:lang w:val="it-IT"/>
        </w:rPr>
        <w:t xml:space="preserve">(per ciascuno dei soggetti di cui all'art. </w:t>
      </w:r>
      <w:r w:rsidR="0084147B">
        <w:rPr>
          <w:rFonts w:ascii="Palatino Linotype" w:hAnsi="Palatino Linotype" w:cs="Arial"/>
          <w:lang w:val="it-IT"/>
        </w:rPr>
        <w:t>6</w:t>
      </w:r>
      <w:r w:rsidRPr="00947B81">
        <w:rPr>
          <w:rFonts w:ascii="Palatino Linotype" w:hAnsi="Palatino Linotype" w:cs="Arial"/>
          <w:lang w:val="it-IT"/>
        </w:rPr>
        <w:t xml:space="preserve">5 e, rispettivamente, per ciascuno dei soggetti di cui all'art. </w:t>
      </w:r>
      <w:r w:rsidR="0084147B">
        <w:rPr>
          <w:rFonts w:ascii="Palatino Linotype" w:hAnsi="Palatino Linotype" w:cs="Arial"/>
          <w:lang w:val="it-IT"/>
        </w:rPr>
        <w:t>94</w:t>
      </w:r>
      <w:r w:rsidRPr="00947B81">
        <w:rPr>
          <w:rFonts w:ascii="Palatino Linotype" w:hAnsi="Palatino Linotype" w:cs="Arial"/>
          <w:lang w:val="it-IT"/>
        </w:rPr>
        <w:t xml:space="preserve">, comma 3 del D.Lgs. </w:t>
      </w:r>
      <w:r w:rsidR="0084147B">
        <w:rPr>
          <w:rFonts w:ascii="Palatino Linotype" w:hAnsi="Palatino Linotype" w:cs="Arial"/>
          <w:lang w:val="it-IT"/>
        </w:rPr>
        <w:t xml:space="preserve">36/2023 </w:t>
      </w:r>
      <w:r w:rsidRPr="00947B81">
        <w:rPr>
          <w:rFonts w:ascii="Palatino Linotype" w:hAnsi="Palatino Linotype" w:cs="Arial"/>
          <w:lang w:val="it-IT"/>
        </w:rPr>
        <w:t>come pure da ciascuna ausiliaria secondo quanto previsto dal Disciplinare di GARA);</w:t>
      </w:r>
    </w:p>
    <w:p w14:paraId="529A471A" w14:textId="33E18EE0"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(se pertinente) CERTIFICATO DI ISCRIZIONE AL REGISTRO DELLE IMPRESE PRESSO LA CAMERA DI COMMERCIO INDUSTRIA ARTIGIANATO della Provincia in cui l’impresa ha sede, avente come </w:t>
      </w:r>
      <w:r w:rsidR="000015CB">
        <w:rPr>
          <w:rFonts w:ascii="Palatino Linotype" w:hAnsi="Palatino Linotype" w:cs="Arial"/>
          <w:lang w:val="it-IT"/>
        </w:rPr>
        <w:t>attività</w:t>
      </w:r>
      <w:r w:rsidRPr="00947B81">
        <w:rPr>
          <w:rFonts w:ascii="Palatino Linotype" w:hAnsi="Palatino Linotype" w:cs="Arial"/>
          <w:lang w:val="it-IT"/>
        </w:rPr>
        <w:t xml:space="preserve"> </w:t>
      </w:r>
      <w:r w:rsidR="000015CB">
        <w:rPr>
          <w:rFonts w:ascii="Palatino Linotype" w:hAnsi="Palatino Linotype" w:cs="Arial"/>
          <w:lang w:val="it-IT"/>
        </w:rPr>
        <w:t>le prestazioni</w:t>
      </w:r>
      <w:r w:rsidRPr="00947B81">
        <w:rPr>
          <w:rFonts w:ascii="Palatino Linotype" w:hAnsi="Palatino Linotype" w:cs="Arial"/>
          <w:lang w:val="it-IT"/>
        </w:rPr>
        <w:t xml:space="preserve"> oggetto di appalto, oppure, nel caso di imprese aventi sede nel territorio di altro Stato membro della Comunità Europea, l’iscrizione in analogo registro di tale Stato;</w:t>
      </w:r>
    </w:p>
    <w:p w14:paraId="03A6827F" w14:textId="56184182" w:rsidR="00947B81" w:rsidRDefault="00947B81" w:rsidP="00947B81">
      <w:pPr>
        <w:pStyle w:val="sche3"/>
        <w:spacing w:line="240" w:lineRule="atLeast"/>
        <w:ind w:left="720"/>
        <w:rPr>
          <w:rFonts w:ascii="Palatino Linotype" w:hAnsi="Palatino Linotype" w:cs="Arial"/>
          <w:lang w:val="it-IT"/>
        </w:rPr>
      </w:pPr>
      <w:r w:rsidRPr="00947B81">
        <w:rPr>
          <w:rFonts w:ascii="Palatino Linotype" w:hAnsi="Palatino Linotype" w:cs="Arial"/>
          <w:lang w:val="it-IT"/>
        </w:rPr>
        <w:t>(in caso di RTP per ciascun operatore economico)</w:t>
      </w:r>
    </w:p>
    <w:p w14:paraId="00AD1E32" w14:textId="77777777" w:rsidR="00021CB5" w:rsidRPr="00021CB5" w:rsidRDefault="00021CB5" w:rsidP="00021CB5">
      <w:pPr>
        <w:pStyle w:val="sche3"/>
        <w:numPr>
          <w:ilvl w:val="0"/>
          <w:numId w:val="23"/>
        </w:numPr>
        <w:suppressAutoHyphens/>
        <w:spacing w:line="240" w:lineRule="atLeast"/>
        <w:rPr>
          <w:rFonts w:ascii="Palatino Linotype" w:hAnsi="Palatino Linotype" w:cs="Arial"/>
          <w:lang w:val="it-IT"/>
        </w:rPr>
      </w:pPr>
      <w:r w:rsidRPr="00021CB5">
        <w:rPr>
          <w:rFonts w:ascii="Palatino Linotype" w:hAnsi="Palatino Linotype" w:cs="Arial"/>
          <w:lang w:val="it-IT"/>
        </w:rPr>
        <w:t>CERTIFICATO DI ISCRIZIONE ALL’ALBO DELLE SOCIETÀ COOPERATIVE TENUTO DAL MINISTERO DELLO SVILUPPO ECONOMICO, avente come oggetto sociale il servizio oggetto di appalto;</w:t>
      </w:r>
    </w:p>
    <w:p w14:paraId="0C6C11F3" w14:textId="77777777" w:rsidR="00021CB5" w:rsidRPr="00021CB5" w:rsidRDefault="00021CB5" w:rsidP="00737E07">
      <w:pPr>
        <w:pStyle w:val="sche3"/>
        <w:suppressAutoHyphens/>
        <w:spacing w:line="240" w:lineRule="atLeast"/>
        <w:ind w:left="720"/>
        <w:rPr>
          <w:rFonts w:ascii="Palatino Linotype" w:hAnsi="Palatino Linotype" w:cs="Arial"/>
          <w:lang w:val="it-IT"/>
        </w:rPr>
      </w:pPr>
      <w:r w:rsidRPr="00021CB5">
        <w:rPr>
          <w:rFonts w:ascii="Palatino Linotype" w:hAnsi="Palatino Linotype" w:cs="Arial"/>
          <w:lang w:val="it-IT"/>
        </w:rPr>
        <w:t>(nel caso di Società Cooperative o Consorzi di società cooperative):</w:t>
      </w:r>
    </w:p>
    <w:p w14:paraId="28F94A15" w14:textId="77777777" w:rsidR="00021CB5" w:rsidRPr="00021CB5" w:rsidRDefault="00021CB5" w:rsidP="00737E07">
      <w:pPr>
        <w:pStyle w:val="sche3"/>
        <w:suppressAutoHyphens/>
        <w:spacing w:line="240" w:lineRule="atLeast"/>
        <w:ind w:left="720"/>
        <w:rPr>
          <w:rFonts w:ascii="Palatino Linotype" w:hAnsi="Palatino Linotype" w:cs="Arial"/>
          <w:lang w:val="it-IT"/>
        </w:rPr>
      </w:pPr>
      <w:r w:rsidRPr="00021CB5">
        <w:rPr>
          <w:rFonts w:ascii="Palatino Linotype" w:hAnsi="Palatino Linotype" w:cs="Arial"/>
          <w:lang w:val="it-IT"/>
        </w:rPr>
        <w:t>(in caso di RT per ciascun operatore economico);</w:t>
      </w:r>
    </w:p>
    <w:p w14:paraId="17156C9C" w14:textId="6798CE14" w:rsidR="00992597" w:rsidRPr="0084147B" w:rsidRDefault="007B5F1C" w:rsidP="0069566C">
      <w:pPr>
        <w:numPr>
          <w:ilvl w:val="0"/>
          <w:numId w:val="23"/>
        </w:numPr>
        <w:suppressAutoHyphens/>
        <w:jc w:val="both"/>
        <w:rPr>
          <w:rFonts w:ascii="Palatino Linotype" w:hAnsi="Palatino Linotype" w:cs="Arial"/>
          <w:sz w:val="20"/>
          <w:szCs w:val="20"/>
          <w:highlight w:val="yellow"/>
        </w:rPr>
      </w:pPr>
      <w:r w:rsidRPr="0084147B">
        <w:rPr>
          <w:rFonts w:ascii="Palatino Linotype" w:hAnsi="Palatino Linotype" w:cs="Arial"/>
          <w:sz w:val="20"/>
          <w:szCs w:val="20"/>
          <w:highlight w:val="yellow"/>
        </w:rPr>
        <w:t>2</w:t>
      </w:r>
      <w:r w:rsidR="00992597" w:rsidRPr="0084147B">
        <w:rPr>
          <w:rFonts w:ascii="Palatino Linotype" w:hAnsi="Palatino Linotype" w:cs="Arial"/>
          <w:sz w:val="20"/>
          <w:szCs w:val="20"/>
          <w:highlight w:val="yellow"/>
        </w:rPr>
        <w:t xml:space="preserve"> Referenz</w:t>
      </w:r>
      <w:r w:rsidRPr="0084147B">
        <w:rPr>
          <w:rFonts w:ascii="Palatino Linotype" w:hAnsi="Palatino Linotype" w:cs="Arial"/>
          <w:sz w:val="20"/>
          <w:szCs w:val="20"/>
          <w:highlight w:val="yellow"/>
        </w:rPr>
        <w:t>e</w:t>
      </w:r>
      <w:r w:rsidR="00992597" w:rsidRPr="0084147B">
        <w:rPr>
          <w:rFonts w:ascii="Palatino Linotype" w:hAnsi="Palatino Linotype" w:cs="Arial"/>
          <w:sz w:val="20"/>
          <w:szCs w:val="20"/>
          <w:highlight w:val="yellow"/>
        </w:rPr>
        <w:t xml:space="preserve"> bancari</w:t>
      </w:r>
      <w:r w:rsidRPr="0084147B">
        <w:rPr>
          <w:rFonts w:ascii="Palatino Linotype" w:hAnsi="Palatino Linotype" w:cs="Arial"/>
          <w:sz w:val="20"/>
          <w:szCs w:val="20"/>
          <w:highlight w:val="yellow"/>
        </w:rPr>
        <w:t>e</w:t>
      </w:r>
    </w:p>
    <w:p w14:paraId="787A8E76" w14:textId="53A2418A" w:rsidR="00992597" w:rsidRPr="0069566C" w:rsidRDefault="00992597" w:rsidP="00992597">
      <w:pPr>
        <w:suppressAutoHyphens/>
        <w:ind w:left="720"/>
        <w:jc w:val="both"/>
        <w:rPr>
          <w:rFonts w:ascii="Palatino Linotype" w:hAnsi="Palatino Linotype" w:cs="Arial"/>
          <w:sz w:val="20"/>
          <w:szCs w:val="20"/>
        </w:rPr>
      </w:pPr>
      <w:r w:rsidRPr="0084147B">
        <w:rPr>
          <w:rFonts w:ascii="Palatino Linotype" w:hAnsi="Palatino Linotype" w:cs="Arial"/>
          <w:sz w:val="20"/>
          <w:szCs w:val="20"/>
          <w:highlight w:val="yellow"/>
        </w:rPr>
        <w:t>(in caso di RTP per ciascun operatore economico)</w:t>
      </w:r>
    </w:p>
    <w:p w14:paraId="313714EC" w14:textId="6E139B0E" w:rsidR="00947B81" w:rsidRDefault="00947B81"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ricevuta</w:t>
      </w:r>
      <w:r w:rsidRPr="00947B81">
        <w:rPr>
          <w:rFonts w:ascii="Palatino Linotype" w:hAnsi="Palatino Linotype" w:cs="Arial"/>
          <w:sz w:val="20"/>
          <w:szCs w:val="20"/>
        </w:rPr>
        <w:t xml:space="preserve"> pagamento della marca da bollo relativo all’istanza di partecipazione </w:t>
      </w:r>
      <w:r w:rsidR="0084147B">
        <w:rPr>
          <w:rFonts w:ascii="Palatino Linotype" w:hAnsi="Palatino Linotype" w:cs="Arial"/>
          <w:sz w:val="20"/>
          <w:szCs w:val="20"/>
        </w:rPr>
        <w:t xml:space="preserve">e all’offerta economica </w:t>
      </w:r>
      <w:r w:rsidRPr="00947B81">
        <w:rPr>
          <w:rFonts w:ascii="Palatino Linotype" w:hAnsi="Palatino Linotype" w:cs="Arial"/>
          <w:sz w:val="20"/>
          <w:szCs w:val="20"/>
        </w:rPr>
        <w:t xml:space="preserve">€ </w:t>
      </w:r>
      <w:r w:rsidR="0084147B">
        <w:rPr>
          <w:rFonts w:ascii="Palatino Linotype" w:hAnsi="Palatino Linotype" w:cs="Arial"/>
          <w:sz w:val="20"/>
          <w:szCs w:val="20"/>
        </w:rPr>
        <w:t>32</w:t>
      </w:r>
      <w:r w:rsidRPr="00947B81">
        <w:rPr>
          <w:rFonts w:ascii="Palatino Linotype" w:hAnsi="Palatino Linotype" w:cs="Arial"/>
          <w:sz w:val="20"/>
          <w:szCs w:val="20"/>
        </w:rPr>
        <w:t>,00;</w:t>
      </w:r>
    </w:p>
    <w:p w14:paraId="4504A54A" w14:textId="013047C6" w:rsidR="00947B81" w:rsidRPr="008C56C1" w:rsidRDefault="000015CB" w:rsidP="00947B81">
      <w:pPr>
        <w:numPr>
          <w:ilvl w:val="0"/>
          <w:numId w:val="23"/>
        </w:numPr>
        <w:suppressAutoHyphens/>
        <w:jc w:val="both"/>
        <w:rPr>
          <w:rFonts w:ascii="Palatino Linotype" w:hAnsi="Palatino Linotype" w:cs="Arial"/>
          <w:sz w:val="20"/>
          <w:szCs w:val="20"/>
        </w:rPr>
      </w:pPr>
      <w:r>
        <w:rPr>
          <w:rFonts w:ascii="Palatino Linotype" w:hAnsi="Palatino Linotype" w:cs="Arial"/>
          <w:sz w:val="20"/>
          <w:szCs w:val="20"/>
        </w:rPr>
        <w:t>Garanzia provvisoria</w:t>
      </w:r>
      <w:r w:rsidR="00947B81" w:rsidRPr="008C56C1">
        <w:rPr>
          <w:rFonts w:ascii="Palatino Linotype" w:hAnsi="Palatino Linotype" w:cs="Arial"/>
          <w:sz w:val="20"/>
          <w:szCs w:val="20"/>
        </w:rPr>
        <w:t>;</w:t>
      </w:r>
    </w:p>
    <w:p w14:paraId="292A6852" w14:textId="38EC1591"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8C56C1">
        <w:rPr>
          <w:rFonts w:ascii="Palatino Linotype" w:hAnsi="Palatino Linotype" w:cs="Arial"/>
          <w:lang w:val="it-IT"/>
        </w:rPr>
        <w:t>7</w:t>
      </w:r>
      <w:r w:rsidRPr="00947B81">
        <w:rPr>
          <w:rFonts w:ascii="Palatino Linotype" w:hAnsi="Palatino Linotype" w:cs="Arial"/>
          <w:lang w:val="it-IT"/>
        </w:rPr>
        <w:t xml:space="preserve"> Avvalimento – Ausiliata</w:t>
      </w:r>
    </w:p>
    <w:p w14:paraId="5AF0C94F" w14:textId="3EAA01ED"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w:t>
      </w:r>
      <w:r w:rsidRPr="00947B81">
        <w:rPr>
          <w:rFonts w:ascii="Palatino Linotype" w:hAnsi="Palatino Linotype" w:cs="Arial"/>
          <w:lang w:val="it-IT"/>
        </w:rPr>
        <w:t xml:space="preserve"> </w:t>
      </w:r>
      <w:r w:rsidR="008C56C1">
        <w:rPr>
          <w:rFonts w:ascii="Palatino Linotype" w:hAnsi="Palatino Linotype" w:cs="Arial"/>
          <w:lang w:val="it-IT"/>
        </w:rPr>
        <w:t>6</w:t>
      </w:r>
      <w:r w:rsidRPr="00947B81">
        <w:rPr>
          <w:rFonts w:ascii="Palatino Linotype" w:hAnsi="Palatino Linotype" w:cs="Arial"/>
          <w:lang w:val="it-IT"/>
        </w:rPr>
        <w:t xml:space="preserve"> Avvalimento – Ausiliaria</w:t>
      </w:r>
    </w:p>
    <w:p w14:paraId="6267CC64" w14:textId="28660865" w:rsidR="00947B81" w:rsidRPr="008C56C1" w:rsidRDefault="00947B81" w:rsidP="00737E07">
      <w:pPr>
        <w:pStyle w:val="sche3"/>
        <w:numPr>
          <w:ilvl w:val="0"/>
          <w:numId w:val="23"/>
        </w:numPr>
        <w:suppressAutoHyphens/>
        <w:autoSpaceDN/>
        <w:adjustRightInd/>
        <w:spacing w:line="240" w:lineRule="atLeast"/>
        <w:rPr>
          <w:rFonts w:ascii="Palatino Linotype" w:hAnsi="Palatino Linotype" w:cs="Arial"/>
          <w:lang w:val="it-IT"/>
        </w:rPr>
      </w:pPr>
      <w:r w:rsidRPr="008C56C1">
        <w:rPr>
          <w:rFonts w:ascii="Palatino Linotype" w:hAnsi="Palatino Linotype" w:cs="Arial"/>
          <w:lang w:val="it-IT"/>
        </w:rPr>
        <w:t>Documento Passoe degli operatori economici partecipanti, riferito alla presente procedura di gara</w:t>
      </w:r>
      <w:r w:rsidR="00D60756">
        <w:rPr>
          <w:rFonts w:ascii="Palatino Linotype" w:hAnsi="Palatino Linotype" w:cs="Arial"/>
          <w:lang w:val="it-IT"/>
        </w:rPr>
        <w:t xml:space="preserve"> </w:t>
      </w:r>
      <w:r w:rsidR="00D60756" w:rsidRPr="00D60756">
        <w:rPr>
          <w:rFonts w:ascii="Palatino Linotype" w:hAnsi="Palatino Linotype" w:cs="Arial"/>
          <w:lang w:val="it-IT"/>
        </w:rPr>
        <w:t xml:space="preserve">(in caso di partecipazione a più lotti produrre </w:t>
      </w:r>
      <w:r w:rsidR="006974A5">
        <w:rPr>
          <w:rFonts w:ascii="Palatino Linotype" w:hAnsi="Palatino Linotype" w:cs="Arial"/>
          <w:lang w:val="it-IT"/>
        </w:rPr>
        <w:t>tanti numeri di</w:t>
      </w:r>
      <w:r w:rsidR="00D60756" w:rsidRPr="00D60756">
        <w:rPr>
          <w:rFonts w:ascii="Palatino Linotype" w:hAnsi="Palatino Linotype" w:cs="Arial"/>
          <w:lang w:val="it-IT"/>
        </w:rPr>
        <w:t xml:space="preserve"> </w:t>
      </w:r>
      <w:r w:rsidR="006974A5">
        <w:rPr>
          <w:rFonts w:ascii="Palatino Linotype" w:hAnsi="Palatino Linotype" w:cs="Arial"/>
          <w:lang w:val="it-IT"/>
        </w:rPr>
        <w:t>P</w:t>
      </w:r>
      <w:r w:rsidR="00D60756" w:rsidRPr="00D60756">
        <w:rPr>
          <w:rFonts w:ascii="Palatino Linotype" w:hAnsi="Palatino Linotype" w:cs="Arial"/>
          <w:lang w:val="it-IT"/>
        </w:rPr>
        <w:t xml:space="preserve">assoe per </w:t>
      </w:r>
      <w:r w:rsidR="006974A5">
        <w:rPr>
          <w:rFonts w:ascii="Palatino Linotype" w:hAnsi="Palatino Linotype" w:cs="Arial"/>
          <w:lang w:val="it-IT"/>
        </w:rPr>
        <w:t xml:space="preserve">quanti sono </w:t>
      </w:r>
      <w:r w:rsidR="00D60756" w:rsidRPr="00D60756">
        <w:rPr>
          <w:rFonts w:ascii="Palatino Linotype" w:hAnsi="Palatino Linotype" w:cs="Arial"/>
          <w:lang w:val="it-IT"/>
        </w:rPr>
        <w:t>i lotti di partecipazione)</w:t>
      </w:r>
      <w:r w:rsidRPr="008C56C1">
        <w:rPr>
          <w:rFonts w:ascii="Palatino Linotype" w:hAnsi="Palatino Linotype" w:cs="Arial"/>
          <w:lang w:val="it-IT"/>
        </w:rPr>
        <w:t>;</w:t>
      </w:r>
    </w:p>
    <w:p w14:paraId="4B2987A6" w14:textId="091ED496" w:rsidR="00732FE5" w:rsidRDefault="00732FE5" w:rsidP="00737E07">
      <w:pPr>
        <w:pStyle w:val="Paragrafoelenco"/>
        <w:numPr>
          <w:ilvl w:val="0"/>
          <w:numId w:val="23"/>
        </w:numPr>
        <w:jc w:val="both"/>
        <w:rPr>
          <w:rFonts w:ascii="Palatino Linotype" w:hAnsi="Palatino Linotype" w:cs="Arial"/>
          <w:sz w:val="20"/>
          <w:szCs w:val="20"/>
        </w:rPr>
      </w:pPr>
      <w:r w:rsidRPr="008C56C1">
        <w:rPr>
          <w:rFonts w:ascii="Palatino Linotype" w:hAnsi="Palatino Linotype" w:cs="Arial"/>
          <w:sz w:val="20"/>
          <w:szCs w:val="20"/>
        </w:rPr>
        <w:t xml:space="preserve">Dichiarazione sostitutiva resa ai fini dell’informazione antimafia, redatta secondo lo schema di cui all’Allegato </w:t>
      </w:r>
      <w:r w:rsidR="008C56C1" w:rsidRPr="008C56C1">
        <w:rPr>
          <w:rFonts w:ascii="Palatino Linotype" w:hAnsi="Palatino Linotype" w:cs="Arial"/>
          <w:sz w:val="20"/>
          <w:szCs w:val="20"/>
        </w:rPr>
        <w:t>4</w:t>
      </w:r>
      <w:r w:rsidRPr="008C56C1">
        <w:rPr>
          <w:rFonts w:ascii="Palatino Linotype" w:hAnsi="Palatino Linotype" w:cs="Arial"/>
          <w:sz w:val="20"/>
          <w:szCs w:val="20"/>
        </w:rPr>
        <w:t xml:space="preserve">; dovrà altresì essere trasmessa la dichiarazione sostitutiva resa ai fini del rilascio della informazione antimafia riguardante l’impresa ausiliaria, in caso di avvalimento; </w:t>
      </w:r>
    </w:p>
    <w:p w14:paraId="7ECE443F" w14:textId="42348FC1" w:rsidR="00AF6601" w:rsidRDefault="00AF6601" w:rsidP="00737E07">
      <w:pPr>
        <w:pStyle w:val="Paragrafoelenco"/>
        <w:numPr>
          <w:ilvl w:val="0"/>
          <w:numId w:val="23"/>
        </w:numPr>
        <w:jc w:val="both"/>
        <w:rPr>
          <w:rFonts w:ascii="Palatino Linotype" w:hAnsi="Palatino Linotype" w:cs="Arial"/>
          <w:sz w:val="20"/>
          <w:szCs w:val="20"/>
        </w:rPr>
      </w:pPr>
      <w:r>
        <w:rPr>
          <w:rFonts w:ascii="Palatino Linotype" w:hAnsi="Palatino Linotype" w:cs="Arial"/>
          <w:sz w:val="20"/>
          <w:szCs w:val="20"/>
        </w:rPr>
        <w:t xml:space="preserve">Allegato 3 </w:t>
      </w:r>
      <w:r w:rsidRPr="00AF6601">
        <w:rPr>
          <w:rFonts w:ascii="Palatino Linotype" w:hAnsi="Palatino Linotype" w:cs="Arial"/>
          <w:sz w:val="20"/>
          <w:szCs w:val="20"/>
        </w:rPr>
        <w:t xml:space="preserve">Dichiarazione </w:t>
      </w:r>
      <w:r w:rsidR="00F17781">
        <w:rPr>
          <w:rFonts w:ascii="Palatino Linotype" w:hAnsi="Palatino Linotype" w:cs="Arial"/>
          <w:sz w:val="20"/>
          <w:szCs w:val="20"/>
        </w:rPr>
        <w:t>tracciabilità flussi finanziari;</w:t>
      </w:r>
    </w:p>
    <w:p w14:paraId="4EB12523" w14:textId="20DAD69E" w:rsidR="00947B81" w:rsidRPr="00947B81" w:rsidRDefault="00947B81" w:rsidP="00947B81">
      <w:pPr>
        <w:pStyle w:val="sche3"/>
        <w:numPr>
          <w:ilvl w:val="0"/>
          <w:numId w:val="23"/>
        </w:numPr>
        <w:suppressAutoHyphens/>
        <w:autoSpaceDN/>
        <w:adjustRightInd/>
        <w:spacing w:line="240" w:lineRule="atLeast"/>
        <w:rPr>
          <w:rFonts w:ascii="Palatino Linotype" w:hAnsi="Palatino Linotype" w:cs="Arial"/>
          <w:lang w:val="it-IT"/>
        </w:rPr>
      </w:pPr>
      <w:r w:rsidRPr="00947B81">
        <w:rPr>
          <w:rFonts w:ascii="Palatino Linotype" w:hAnsi="Palatino Linotype" w:cs="Arial"/>
          <w:lang w:val="it-IT"/>
        </w:rPr>
        <w:t xml:space="preserve">(eventuale) </w:t>
      </w:r>
      <w:r w:rsidR="008C56C1">
        <w:rPr>
          <w:rFonts w:ascii="Palatino Linotype" w:hAnsi="Palatino Linotype" w:cs="Arial"/>
          <w:lang w:val="it-IT"/>
        </w:rPr>
        <w:t>Allegato 8</w:t>
      </w:r>
      <w:r w:rsidRPr="00947B81">
        <w:rPr>
          <w:rFonts w:ascii="Palatino Linotype" w:hAnsi="Palatino Linotype" w:cs="Arial"/>
          <w:lang w:val="it-IT"/>
        </w:rPr>
        <w:t xml:space="preserve"> – Dichiarazione di RTI già costituito/non ancora costituito e relativa documentazione così come indicata nel disciplinare di gara;</w:t>
      </w:r>
    </w:p>
    <w:p w14:paraId="570A2B34" w14:textId="738582D3" w:rsidR="006B060E" w:rsidRPr="0084147B" w:rsidRDefault="00947B81" w:rsidP="00A7068F">
      <w:pPr>
        <w:pStyle w:val="sche3"/>
        <w:numPr>
          <w:ilvl w:val="0"/>
          <w:numId w:val="23"/>
        </w:numPr>
        <w:suppressAutoHyphens/>
        <w:autoSpaceDN/>
        <w:adjustRightInd/>
        <w:spacing w:line="240" w:lineRule="atLeast"/>
        <w:rPr>
          <w:rFonts w:ascii="Palatino Linotype" w:hAnsi="Palatino Linotype" w:cs="Arial"/>
          <w:lang w:val="it-IT"/>
        </w:rPr>
      </w:pPr>
      <w:r w:rsidRPr="0084147B">
        <w:rPr>
          <w:rFonts w:ascii="Palatino Linotype" w:hAnsi="Palatino Linotype" w:cs="Arial"/>
          <w:lang w:val="it-IT"/>
        </w:rPr>
        <w:t xml:space="preserve">(unicamente nel caso in cui l’offerta sia presentata da un soggetto diverso dal legale rappresentante della Ditta concorrente) COPIA DELLA PROCURA, anche in semplice copia fotostatica accompagnata da una </w:t>
      </w:r>
      <w:proofErr w:type="gramStart"/>
      <w:r w:rsidRPr="0084147B">
        <w:rPr>
          <w:rFonts w:ascii="Palatino Linotype" w:hAnsi="Palatino Linotype" w:cs="Arial"/>
          <w:lang w:val="it-IT"/>
        </w:rPr>
        <w:t>dichiarazione  sostitutiva</w:t>
      </w:r>
      <w:proofErr w:type="gramEnd"/>
      <w:r w:rsidRPr="0084147B">
        <w:rPr>
          <w:rFonts w:ascii="Palatino Linotype" w:hAnsi="Palatino Linotype" w:cs="Arial"/>
          <w:lang w:val="it-IT"/>
        </w:rPr>
        <w:t xml:space="preserve">  resa  dal  legale  rappresentante  ai  sensi  dell’art.  </w:t>
      </w:r>
      <w:proofErr w:type="gramStart"/>
      <w:r w:rsidRPr="0084147B">
        <w:rPr>
          <w:rFonts w:ascii="Palatino Linotype" w:hAnsi="Palatino Linotype" w:cs="Arial"/>
          <w:lang w:val="it-IT"/>
        </w:rPr>
        <w:t>47  del</w:t>
      </w:r>
      <w:proofErr w:type="gramEnd"/>
      <w:r w:rsidRPr="0084147B">
        <w:rPr>
          <w:rFonts w:ascii="Palatino Linotype" w:hAnsi="Palatino Linotype" w:cs="Arial"/>
          <w:lang w:val="it-IT"/>
        </w:rPr>
        <w:t xml:space="preserve">  D.P.R.  445/</w:t>
      </w:r>
      <w:proofErr w:type="gramStart"/>
      <w:r w:rsidRPr="0084147B">
        <w:rPr>
          <w:rFonts w:ascii="Palatino Linotype" w:hAnsi="Palatino Linotype" w:cs="Arial"/>
          <w:lang w:val="it-IT"/>
        </w:rPr>
        <w:t>2000,  che</w:t>
      </w:r>
      <w:proofErr w:type="gramEnd"/>
      <w:r w:rsidRPr="0084147B">
        <w:rPr>
          <w:rFonts w:ascii="Palatino Linotype" w:hAnsi="Palatino Linotype" w:cs="Arial"/>
          <w:lang w:val="it-IT"/>
        </w:rPr>
        <w:t xml:space="preserve"> confermi la persistenza del conferimento dei poteri di rappresentanza, accompagnata da copia fotostatica del documento d’identità valido del sottoscrittore</w:t>
      </w:r>
      <w:r w:rsidR="00F17781" w:rsidRPr="0084147B">
        <w:rPr>
          <w:rFonts w:ascii="Palatino Linotype" w:hAnsi="Palatino Linotype" w:cs="Arial"/>
          <w:lang w:val="it-IT"/>
        </w:rPr>
        <w:t>.</w:t>
      </w:r>
    </w:p>
    <w:sectPr w:rsidR="006B060E" w:rsidRPr="0084147B" w:rsidSect="009E3092">
      <w:footerReference w:type="default" r:id="rId9"/>
      <w:headerReference w:type="first" r:id="rId10"/>
      <w:footerReference w:type="first" r:id="rId11"/>
      <w:type w:val="continuous"/>
      <w:pgSz w:w="11906" w:h="16838" w:code="9"/>
      <w:pgMar w:top="1485" w:right="1134" w:bottom="1701" w:left="850" w:header="132" w:footer="51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C5F41" w14:textId="77777777" w:rsidR="00C43743" w:rsidRDefault="00C43743" w:rsidP="00AC4270">
      <w:r>
        <w:separator/>
      </w:r>
    </w:p>
  </w:endnote>
  <w:endnote w:type="continuationSeparator" w:id="0">
    <w:p w14:paraId="0B2C4EDA" w14:textId="77777777" w:rsidR="00C43743" w:rsidRDefault="00C43743" w:rsidP="00AC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Bats">
    <w:altName w:val="Symbol"/>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EcoPedice">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helthmITC Bk BT">
    <w:altName w:val="Century"/>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Palatino">
    <w:altName w:val="Palatino Linotype"/>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C19ED" w14:textId="6095EDC8" w:rsidR="00E91386" w:rsidRDefault="00E91386" w:rsidP="003434E6">
    <w:pPr>
      <w:jc w:val="right"/>
      <w:rPr>
        <w:rFonts w:ascii="Palatino Linotype" w:hAnsi="Palatino Linotype"/>
        <w:b/>
        <w:bCs/>
        <w:i/>
        <w:color w:val="002060"/>
        <w:sz w:val="18"/>
        <w:szCs w:val="18"/>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Pr>
        <w:rFonts w:ascii="Palatino Linotype" w:hAnsi="Palatino Linotype"/>
        <w:b/>
        <w:bCs/>
        <w:i/>
        <w:noProof/>
        <w:color w:val="002060"/>
        <w:sz w:val="18"/>
        <w:szCs w:val="18"/>
      </w:rPr>
      <w:t>12</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B40AA1">
      <w:rPr>
        <w:rFonts w:ascii="Palatino Linotype" w:hAnsi="Palatino Linotype"/>
        <w:b/>
        <w:bCs/>
        <w:i/>
        <w:noProof/>
        <w:color w:val="002060"/>
        <w:sz w:val="18"/>
        <w:szCs w:val="18"/>
      </w:rPr>
      <w:t>13</w:t>
    </w:r>
    <w:r w:rsidRPr="00EF730F">
      <w:rPr>
        <w:rFonts w:ascii="Palatino Linotype" w:hAnsi="Palatino Linotype"/>
        <w:b/>
        <w:bCs/>
        <w:i/>
        <w:color w:val="00206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75B00" w14:textId="4C2E8E18" w:rsidR="00E91386" w:rsidRDefault="00E91386" w:rsidP="007C41D1">
    <w:pPr>
      <w:jc w:val="right"/>
      <w:rPr>
        <w:rFonts w:ascii="Palatino Linotype" w:hAnsi="Palatino Linotype"/>
        <w:b/>
        <w:bCs/>
        <w:i/>
        <w:color w:val="002060"/>
        <w:sz w:val="18"/>
        <w:szCs w:val="18"/>
      </w:rPr>
    </w:pPr>
    <w:r w:rsidRPr="00EF730F">
      <w:rPr>
        <w:rFonts w:ascii="Palatino Linotype" w:hAnsi="Palatino Linotype"/>
        <w:i/>
        <w:color w:val="002060"/>
        <w:sz w:val="18"/>
        <w:szCs w:val="18"/>
      </w:rPr>
      <w:t xml:space="preserve">Pag.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PAGE</w:instrText>
    </w:r>
    <w:r w:rsidRPr="00EF730F">
      <w:rPr>
        <w:rFonts w:ascii="Palatino Linotype" w:hAnsi="Palatino Linotype"/>
        <w:b/>
        <w:bCs/>
        <w:i/>
        <w:color w:val="002060"/>
        <w:sz w:val="18"/>
        <w:szCs w:val="18"/>
      </w:rPr>
      <w:fldChar w:fldCharType="separate"/>
    </w:r>
    <w:r>
      <w:rPr>
        <w:rFonts w:ascii="Palatino Linotype" w:hAnsi="Palatino Linotype"/>
        <w:b/>
        <w:bCs/>
        <w:i/>
        <w:noProof/>
        <w:color w:val="002060"/>
        <w:sz w:val="18"/>
        <w:szCs w:val="18"/>
      </w:rPr>
      <w:t>1</w:t>
    </w:r>
    <w:r w:rsidRPr="00EF730F">
      <w:rPr>
        <w:rFonts w:ascii="Palatino Linotype" w:hAnsi="Palatino Linotype"/>
        <w:b/>
        <w:bCs/>
        <w:i/>
        <w:color w:val="002060"/>
        <w:sz w:val="18"/>
        <w:szCs w:val="18"/>
      </w:rPr>
      <w:fldChar w:fldCharType="end"/>
    </w:r>
    <w:r w:rsidRPr="00EF730F">
      <w:rPr>
        <w:rFonts w:ascii="Palatino Linotype" w:hAnsi="Palatino Linotype"/>
        <w:i/>
        <w:color w:val="002060"/>
        <w:sz w:val="18"/>
        <w:szCs w:val="18"/>
      </w:rPr>
      <w:t xml:space="preserve"> di </w:t>
    </w:r>
    <w:r w:rsidRPr="00EF730F">
      <w:rPr>
        <w:rFonts w:ascii="Palatino Linotype" w:hAnsi="Palatino Linotype"/>
        <w:b/>
        <w:bCs/>
        <w:i/>
        <w:color w:val="002060"/>
        <w:sz w:val="18"/>
        <w:szCs w:val="18"/>
      </w:rPr>
      <w:fldChar w:fldCharType="begin"/>
    </w:r>
    <w:r w:rsidRPr="00EF730F">
      <w:rPr>
        <w:rFonts w:ascii="Palatino Linotype" w:hAnsi="Palatino Linotype"/>
        <w:b/>
        <w:bCs/>
        <w:i/>
        <w:color w:val="002060"/>
        <w:sz w:val="18"/>
        <w:szCs w:val="18"/>
      </w:rPr>
      <w:instrText>NUMPAGES</w:instrText>
    </w:r>
    <w:r w:rsidRPr="00EF730F">
      <w:rPr>
        <w:rFonts w:ascii="Palatino Linotype" w:hAnsi="Palatino Linotype"/>
        <w:b/>
        <w:bCs/>
        <w:i/>
        <w:color w:val="002060"/>
        <w:sz w:val="18"/>
        <w:szCs w:val="18"/>
      </w:rPr>
      <w:fldChar w:fldCharType="separate"/>
    </w:r>
    <w:r w:rsidR="00B40AA1">
      <w:rPr>
        <w:rFonts w:ascii="Palatino Linotype" w:hAnsi="Palatino Linotype"/>
        <w:b/>
        <w:bCs/>
        <w:i/>
        <w:noProof/>
        <w:color w:val="002060"/>
        <w:sz w:val="18"/>
        <w:szCs w:val="18"/>
      </w:rPr>
      <w:t>13</w:t>
    </w:r>
    <w:r w:rsidRPr="00EF730F">
      <w:rPr>
        <w:rFonts w:ascii="Palatino Linotype" w:hAnsi="Palatino Linotype"/>
        <w:b/>
        <w:bCs/>
        <w:i/>
        <w:color w:val="002060"/>
        <w:sz w:val="18"/>
        <w:szCs w:val="18"/>
      </w:rPr>
      <w:fldChar w:fldCharType="end"/>
    </w:r>
  </w:p>
  <w:p w14:paraId="4EEB095A" w14:textId="478D72C2" w:rsidR="00E91386" w:rsidRPr="004C5ECD" w:rsidRDefault="00E91386" w:rsidP="004C5ECD">
    <w:pPr>
      <w:rPr>
        <w:rFonts w:ascii="Palatino Linotype" w:hAnsi="Palatino Linotype"/>
        <w:color w:val="002060"/>
        <w:sz w:val="18"/>
        <w:szCs w:val="18"/>
      </w:rPr>
    </w:pPr>
    <w:r w:rsidRPr="004C5ECD">
      <w:rPr>
        <w:rFonts w:ascii="Palatino Linotype" w:hAnsi="Palatino Linotype"/>
        <w:color w:val="002060"/>
        <w:sz w:val="18"/>
        <w:szCs w:val="18"/>
      </w:rPr>
      <w:t>Mod. Gare e LL PP/0</w:t>
    </w:r>
    <w:r>
      <w:rPr>
        <w:rFonts w:ascii="Palatino Linotype" w:hAnsi="Palatino Linotype"/>
        <w:color w:val="002060"/>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70CE9" w14:textId="77777777" w:rsidR="00C43743" w:rsidRDefault="00C43743" w:rsidP="00AC4270">
      <w:r>
        <w:separator/>
      </w:r>
    </w:p>
  </w:footnote>
  <w:footnote w:type="continuationSeparator" w:id="0">
    <w:p w14:paraId="548A5BBA" w14:textId="77777777" w:rsidR="00C43743" w:rsidRDefault="00C43743" w:rsidP="00AC4270">
      <w:r>
        <w:continuationSeparator/>
      </w:r>
    </w:p>
  </w:footnote>
  <w:footnote w:id="1">
    <w:p w14:paraId="0EE41254" w14:textId="1DB6ACEA" w:rsidR="00E91386" w:rsidRPr="006F1DE2" w:rsidRDefault="00E91386" w:rsidP="006F1DE2">
      <w:pPr>
        <w:tabs>
          <w:tab w:val="left" w:pos="141"/>
          <w:tab w:val="left" w:pos="5040"/>
        </w:tabs>
        <w:ind w:left="284" w:hanging="284"/>
        <w:jc w:val="both"/>
        <w:rPr>
          <w:rFonts w:ascii="Palatino Linotype" w:hAnsi="Palatino Linotype" w:cs="Arial"/>
          <w:sz w:val="18"/>
          <w:szCs w:val="18"/>
        </w:rPr>
      </w:pPr>
      <w:r w:rsidRPr="006F1DE2">
        <w:rPr>
          <w:rStyle w:val="Rimandonotaapidipagina"/>
          <w:rFonts w:ascii="Palatino Linotype" w:hAnsi="Palatino Linotype"/>
        </w:rPr>
        <w:footnoteRef/>
      </w:r>
      <w:r w:rsidRPr="006F1DE2">
        <w:rPr>
          <w:rFonts w:ascii="Palatino Linotype" w:hAnsi="Palatino Linotype"/>
        </w:rPr>
        <w:t xml:space="preserve"> </w:t>
      </w:r>
      <w:r w:rsidRPr="006F1DE2">
        <w:rPr>
          <w:rFonts w:ascii="Palatino Linotype" w:hAnsi="Palatino Linotype" w:cs="Arial"/>
          <w:bCs/>
          <w:sz w:val="16"/>
          <w:szCs w:val="18"/>
        </w:rPr>
        <w:t>impresa individuale, società a responsabilità limitata, cooperativa, società per azioni, società in accomandita semplice, altro specificare.</w:t>
      </w:r>
    </w:p>
  </w:footnote>
  <w:footnote w:id="2">
    <w:p w14:paraId="5E9FCB99" w14:textId="1BDEAB29" w:rsidR="00E91386" w:rsidRPr="006F1DE2" w:rsidRDefault="00E91386" w:rsidP="006F1DE2">
      <w:pPr>
        <w:pStyle w:val="Testonotaapidipagina"/>
        <w:spacing w:before="0" w:beforeAutospacing="0" w:afterAutospacing="0"/>
        <w:ind w:left="397" w:hanging="397"/>
        <w:rPr>
          <w:rFonts w:ascii="Palatino Linotype" w:hAnsi="Palatino Linotype"/>
          <w:sz w:val="16"/>
          <w:szCs w:val="16"/>
        </w:rPr>
      </w:pPr>
      <w:r w:rsidRPr="006F1DE2">
        <w:rPr>
          <w:rStyle w:val="Rimandonotaapidipagina"/>
          <w:rFonts w:ascii="Palatino Linotype" w:hAnsi="Palatino Linotype"/>
          <w:sz w:val="24"/>
          <w:szCs w:val="24"/>
        </w:rPr>
        <w:footnoteRef/>
      </w:r>
      <w:r w:rsidRPr="006F1DE2">
        <w:rPr>
          <w:rStyle w:val="Rimandonotaapidipagina"/>
          <w:rFonts w:ascii="Palatino Linotype" w:hAnsi="Palatino Linotype"/>
          <w:sz w:val="24"/>
          <w:szCs w:val="24"/>
        </w:rPr>
        <w:t xml:space="preserve"> </w:t>
      </w:r>
      <w:r w:rsidRPr="006F1DE2">
        <w:rPr>
          <w:rFonts w:ascii="Palatino Linotype" w:hAnsi="Palatino Linotype"/>
          <w:sz w:val="16"/>
          <w:szCs w:val="16"/>
        </w:rPr>
        <w:t>Barrare chiaramente la casella pertinente.</w:t>
      </w:r>
    </w:p>
  </w:footnote>
  <w:footnote w:id="3">
    <w:p w14:paraId="739307BB" w14:textId="7BFEDEAE" w:rsidR="00E91386" w:rsidRPr="00B54317" w:rsidRDefault="00E91386" w:rsidP="006F1DE2">
      <w:pPr>
        <w:pStyle w:val="Testonotaapidipagina"/>
        <w:spacing w:before="0" w:beforeAutospacing="0" w:afterAutospacing="0" w:line="160" w:lineRule="exact"/>
        <w:ind w:left="397" w:hanging="397"/>
        <w:rPr>
          <w:rFonts w:ascii="Palatino Linotype" w:hAnsi="Palatino Linotype"/>
        </w:rPr>
      </w:pPr>
      <w:r w:rsidRPr="006F1DE2">
        <w:rPr>
          <w:rFonts w:ascii="Palatino Linotype" w:hAnsi="Palatino Linotype"/>
          <w:sz w:val="16"/>
          <w:szCs w:val="16"/>
        </w:rPr>
        <w:t>(</w:t>
      </w:r>
      <w:r w:rsidRPr="006F1DE2">
        <w:rPr>
          <w:rStyle w:val="Caratteredellanota"/>
          <w:rFonts w:ascii="Palatino Linotype" w:hAnsi="Palatino Linotype"/>
          <w:sz w:val="16"/>
          <w:szCs w:val="16"/>
        </w:rPr>
        <w:footnoteRef/>
      </w:r>
      <w:r w:rsidRPr="006F1DE2">
        <w:rPr>
          <w:rFonts w:ascii="Palatino Linotype" w:hAnsi="Palatino Linotype"/>
          <w:sz w:val="16"/>
          <w:szCs w:val="16"/>
        </w:rPr>
        <w:t xml:space="preserve">) </w:t>
      </w:r>
      <w:r w:rsidRPr="006F1DE2">
        <w:rPr>
          <w:rFonts w:ascii="Palatino Linotype" w:hAnsi="Palatino Linotype"/>
          <w:sz w:val="16"/>
          <w:szCs w:val="16"/>
        </w:rPr>
        <w:tab/>
        <w:t xml:space="preserve">Indicare </w:t>
      </w:r>
      <w:r w:rsidRPr="00B54317">
        <w:rPr>
          <w:rFonts w:ascii="Palatino Linotype" w:hAnsi="Palatino Linotype"/>
          <w:sz w:val="16"/>
          <w:szCs w:val="16"/>
        </w:rPr>
        <w:t>denominazione e sede legale di ciascun consorziato per i quali il consorzio concorre. Per ciascuno di essi allegare l’istanza di partecipazione compilata ed il relativo DGUE.</w:t>
      </w:r>
    </w:p>
  </w:footnote>
  <w:footnote w:id="4">
    <w:p w14:paraId="6A9C83DF" w14:textId="1D8BCA15" w:rsidR="00E91386" w:rsidRDefault="00E91386" w:rsidP="006F1DE2">
      <w:pPr>
        <w:pStyle w:val="Testonotaapidipagina"/>
        <w:spacing w:before="0" w:beforeAutospacing="0" w:afterAutospacing="0" w:line="160" w:lineRule="exact"/>
        <w:ind w:left="397" w:hanging="397"/>
      </w:pPr>
      <w:r w:rsidRPr="00B54317">
        <w:rPr>
          <w:rFonts w:ascii="Palatino Linotype" w:hAnsi="Palatino Linotype"/>
          <w:sz w:val="16"/>
          <w:szCs w:val="16"/>
        </w:rPr>
        <w:t>(</w:t>
      </w:r>
      <w:r w:rsidRPr="00B54317">
        <w:rPr>
          <w:rStyle w:val="Caratteredellanota"/>
          <w:rFonts w:ascii="Palatino Linotype" w:hAnsi="Palatino Linotype"/>
          <w:sz w:val="16"/>
          <w:szCs w:val="16"/>
        </w:rPr>
        <w:footnoteRef/>
      </w:r>
      <w:r w:rsidRPr="00B54317">
        <w:rPr>
          <w:rFonts w:ascii="Palatino Linotype" w:hAnsi="Palatino Linotype"/>
          <w:sz w:val="16"/>
          <w:szCs w:val="16"/>
        </w:rPr>
        <w:t xml:space="preserve">) </w:t>
      </w:r>
      <w:r w:rsidRPr="00B54317">
        <w:rPr>
          <w:rFonts w:ascii="Palatino Linotype" w:hAnsi="Palatino Linotype"/>
          <w:sz w:val="16"/>
          <w:szCs w:val="16"/>
        </w:rPr>
        <w:tab/>
        <w:t>Indicare denominazione e sede legale di ciascun consorziato per i quali il consorzio concorre. Per ciascuno di essi allegare l’istanza di partecipazione compilata ed il relativo DGUE.</w:t>
      </w:r>
      <w:r w:rsidRPr="00840C8D">
        <w:rPr>
          <w:b/>
          <w:sz w:val="18"/>
          <w:szCs w:val="18"/>
        </w:rPr>
        <w:t xml:space="preserve"> </w:t>
      </w:r>
    </w:p>
  </w:footnote>
  <w:footnote w:id="5">
    <w:p w14:paraId="216D9118" w14:textId="21721CB1" w:rsidR="00E91386" w:rsidRPr="00AA4BF5" w:rsidRDefault="00E91386" w:rsidP="00AA4BF5">
      <w:pPr>
        <w:pStyle w:val="Testonotaapidipagina"/>
        <w:spacing w:before="0" w:beforeAutospacing="0" w:afterAutospacing="0"/>
        <w:rPr>
          <w:rFonts w:ascii="Palatino Linotype" w:hAnsi="Palatino Linotype"/>
          <w:sz w:val="16"/>
          <w:szCs w:val="16"/>
        </w:rPr>
      </w:pPr>
      <w:r>
        <w:rPr>
          <w:rStyle w:val="Rimandonotaapidipagina"/>
        </w:rPr>
        <w:footnoteRef/>
      </w:r>
      <w:r>
        <w:t xml:space="preserve"> </w:t>
      </w:r>
      <w:r w:rsidRPr="00AA4BF5">
        <w:rPr>
          <w:rFonts w:ascii="Palatino Linotype" w:hAnsi="Palatino Linotype"/>
          <w:sz w:val="16"/>
          <w:szCs w:val="16"/>
        </w:rPr>
        <w:t>I soggetti di cui al comma 3 dell’art.</w:t>
      </w:r>
      <w:r w:rsidR="0020013C">
        <w:rPr>
          <w:rFonts w:ascii="Palatino Linotype" w:hAnsi="Palatino Linotype"/>
          <w:sz w:val="16"/>
          <w:szCs w:val="16"/>
        </w:rPr>
        <w:t xml:space="preserve"> 94</w:t>
      </w:r>
      <w:r w:rsidRPr="00AA4BF5">
        <w:rPr>
          <w:rFonts w:ascii="Palatino Linotype" w:hAnsi="Palatino Linotype"/>
          <w:sz w:val="16"/>
          <w:szCs w:val="16"/>
        </w:rPr>
        <w:t xml:space="preserve"> del </w:t>
      </w:r>
      <w:proofErr w:type="spellStart"/>
      <w:r w:rsidRPr="00AA4BF5">
        <w:rPr>
          <w:rFonts w:ascii="Palatino Linotype" w:hAnsi="Palatino Linotype"/>
          <w:sz w:val="16"/>
          <w:szCs w:val="16"/>
        </w:rPr>
        <w:t>D.Lgs</w:t>
      </w:r>
      <w:r>
        <w:rPr>
          <w:rFonts w:ascii="Palatino Linotype" w:hAnsi="Palatino Linotype"/>
          <w:sz w:val="16"/>
          <w:szCs w:val="16"/>
        </w:rPr>
        <w:t>.</w:t>
      </w:r>
      <w:proofErr w:type="spellEnd"/>
      <w:r w:rsidRPr="00AA4BF5">
        <w:rPr>
          <w:rFonts w:ascii="Palatino Linotype" w:hAnsi="Palatino Linotype"/>
          <w:sz w:val="16"/>
          <w:szCs w:val="16"/>
        </w:rPr>
        <w:t xml:space="preserve"> </w:t>
      </w:r>
      <w:r>
        <w:rPr>
          <w:rFonts w:ascii="Palatino Linotype" w:hAnsi="Palatino Linotype"/>
          <w:sz w:val="16"/>
          <w:szCs w:val="16"/>
        </w:rPr>
        <w:t xml:space="preserve">n. </w:t>
      </w:r>
      <w:r w:rsidR="0020013C">
        <w:rPr>
          <w:rFonts w:ascii="Palatino Linotype" w:hAnsi="Palatino Linotype"/>
          <w:sz w:val="16"/>
          <w:szCs w:val="16"/>
        </w:rPr>
        <w:t xml:space="preserve">36/2023 </w:t>
      </w:r>
      <w:r w:rsidRPr="00AA4BF5">
        <w:rPr>
          <w:rFonts w:ascii="Palatino Linotype" w:hAnsi="Palatino Linotype"/>
          <w:sz w:val="16"/>
          <w:szCs w:val="16"/>
        </w:rPr>
        <w:t>sono:</w:t>
      </w:r>
    </w:p>
    <w:p w14:paraId="03640869" w14:textId="77777777" w:rsidR="00E91386" w:rsidRPr="00AA4BF5" w:rsidRDefault="00E91386"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titolare e direttore tecnico per le imprese individuali;</w:t>
      </w:r>
    </w:p>
    <w:p w14:paraId="2FA34A96" w14:textId="77777777" w:rsidR="00E91386" w:rsidRPr="00AA4BF5" w:rsidRDefault="00E91386"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soci e direttori tecnici per le società in nome collettivo;</w:t>
      </w:r>
    </w:p>
    <w:p w14:paraId="267116F0" w14:textId="77777777" w:rsidR="00E91386" w:rsidRPr="00AA4BF5" w:rsidRDefault="00E91386" w:rsidP="00AA4BF5">
      <w:pPr>
        <w:pStyle w:val="Testonotaapidipagina"/>
        <w:spacing w:before="0" w:beforeAutospacing="0" w:afterAutospacing="0"/>
        <w:rPr>
          <w:rFonts w:ascii="Palatino Linotype" w:hAnsi="Palatino Linotype"/>
          <w:sz w:val="16"/>
          <w:szCs w:val="16"/>
        </w:rPr>
      </w:pPr>
      <w:r w:rsidRPr="00AA4BF5">
        <w:rPr>
          <w:rFonts w:ascii="Palatino Linotype" w:hAnsi="Palatino Linotype"/>
          <w:sz w:val="16"/>
          <w:szCs w:val="16"/>
        </w:rPr>
        <w:t>- soci accomandatari e i direttori tecnici per le società in accomandita semplice;</w:t>
      </w:r>
    </w:p>
    <w:p w14:paraId="6FC86FF8" w14:textId="4F00A66C" w:rsidR="00E91386" w:rsidRDefault="00E91386" w:rsidP="00AA4BF5">
      <w:pPr>
        <w:pStyle w:val="Testonotaapidipagina"/>
        <w:spacing w:before="0" w:beforeAutospacing="0" w:afterAutospacing="0"/>
      </w:pPr>
      <w:r w:rsidRPr="00AA4BF5">
        <w:rPr>
          <w:rFonts w:ascii="Palatino Linotype" w:hAnsi="Palatino Linotype"/>
          <w:sz w:val="16"/>
          <w:szCs w:val="16"/>
        </w:rPr>
        <w:t>- membri del consiglio di amministrazione cui sia stata conferita la legale rappresentanza, ivi compresi institori e procuratori generali, membri degli organi con poteri di direzione o di vigilanza o dei soggetti muniti di poteri di rappresentanza, di direzione o di controllo, direttori tecnici e socio unico persona fisica, ovvero il socio di maggioranza (assoluta o relativa) in caso di società con meno di quattro soci, se si tratta di altro tipo di società o consorzio.</w:t>
      </w:r>
    </w:p>
  </w:footnote>
  <w:footnote w:id="6">
    <w:p w14:paraId="6B7FCDDB" w14:textId="77777777" w:rsidR="00E91386" w:rsidRPr="00780AB3" w:rsidRDefault="00E91386" w:rsidP="00D2714D">
      <w:pPr>
        <w:pStyle w:val="Testonotaapidipagina"/>
      </w:pPr>
      <w:r w:rsidRPr="0048706E">
        <w:rPr>
          <w:rStyle w:val="Rimandonotaapidipagina"/>
        </w:rPr>
        <w:footnoteRef/>
      </w:r>
      <w:r w:rsidRPr="00780AB3">
        <w:t xml:space="preserve"> </w:t>
      </w:r>
      <w:r w:rsidRPr="00545CF1">
        <w:rPr>
          <w:rFonts w:ascii="Palatino Linotype" w:hAnsi="Palatino Linotype" w:cs="Arial"/>
        </w:rPr>
        <w:t>In caso di costituendo Raggruppamento indicare gli estremi dell’iscrizione in capo a ciascun operatore facente parte della compagine e comunque dell’intero gruppo di lavoro.</w:t>
      </w:r>
    </w:p>
  </w:footnote>
  <w:footnote w:id="7">
    <w:p w14:paraId="040994A7" w14:textId="4B8CB842" w:rsidR="00E91386" w:rsidRDefault="00E91386" w:rsidP="00D55AEC">
      <w:pPr>
        <w:pStyle w:val="Testonotaapidipagina"/>
        <w:spacing w:line="160" w:lineRule="exact"/>
        <w:ind w:left="397" w:hanging="397"/>
      </w:pPr>
      <w:r w:rsidRPr="001D6961">
        <w:rPr>
          <w:rFonts w:ascii="Times New Roman" w:hAnsi="Times New Roman"/>
          <w:sz w:val="16"/>
          <w:szCs w:val="16"/>
        </w:rPr>
        <w:t>(</w:t>
      </w:r>
      <w:r w:rsidRPr="001D6961">
        <w:rPr>
          <w:rStyle w:val="Caratteredellanota"/>
          <w:rFonts w:ascii="Times New Roman" w:hAnsi="Times New Roman"/>
          <w:sz w:val="16"/>
          <w:szCs w:val="16"/>
        </w:rPr>
        <w:footnoteRef/>
      </w:r>
      <w:r w:rsidRPr="001D6961">
        <w:rPr>
          <w:rFonts w:ascii="Times New Roman" w:hAnsi="Times New Roman"/>
          <w:sz w:val="16"/>
          <w:szCs w:val="16"/>
        </w:rPr>
        <w:t xml:space="preserve">) </w:t>
      </w:r>
      <w:r w:rsidRPr="001D6961">
        <w:rPr>
          <w:rFonts w:ascii="Times New Roman" w:hAnsi="Times New Roman"/>
          <w:sz w:val="16"/>
          <w:szCs w:val="16"/>
        </w:rPr>
        <w:tab/>
      </w:r>
      <w:r>
        <w:rPr>
          <w:rFonts w:ascii="Times New Roman" w:hAnsi="Times New Roman"/>
          <w:b/>
          <w:sz w:val="16"/>
          <w:szCs w:val="16"/>
          <w:u w:val="single"/>
        </w:rPr>
        <w:t xml:space="preserve">Allegare </w:t>
      </w:r>
      <w:proofErr w:type="gramStart"/>
      <w:r>
        <w:rPr>
          <w:rFonts w:ascii="Times New Roman" w:hAnsi="Times New Roman"/>
          <w:b/>
          <w:sz w:val="16"/>
          <w:szCs w:val="16"/>
          <w:u w:val="single"/>
        </w:rPr>
        <w:t>il modelli</w:t>
      </w:r>
      <w:proofErr w:type="gramEnd"/>
      <w:r w:rsidRPr="001D6961">
        <w:rPr>
          <w:rFonts w:ascii="Times New Roman" w:hAnsi="Times New Roman"/>
          <w:b/>
          <w:sz w:val="16"/>
          <w:szCs w:val="16"/>
          <w:u w:val="single"/>
        </w:rPr>
        <w:t xml:space="preserve"> </w:t>
      </w:r>
      <w:r>
        <w:rPr>
          <w:rFonts w:ascii="Times New Roman" w:hAnsi="Times New Roman"/>
          <w:b/>
          <w:sz w:val="16"/>
          <w:szCs w:val="16"/>
          <w:u w:val="single"/>
        </w:rPr>
        <w:t>6 e 7</w:t>
      </w:r>
      <w:r w:rsidRPr="001D6961">
        <w:rPr>
          <w:rFonts w:ascii="Times New Roman" w:hAnsi="Times New Roman"/>
          <w:b/>
          <w:sz w:val="16"/>
          <w:szCs w:val="16"/>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C4F7" w14:textId="10FAF939" w:rsidR="00E91386" w:rsidRDefault="00E91386" w:rsidP="008B3290">
    <w:pPr>
      <w:pStyle w:val="Intestazione"/>
      <w:rPr>
        <w:rFonts w:ascii="Palatino Linotype" w:hAnsi="Palatino Linotype"/>
        <w:i/>
        <w:color w:val="002060"/>
        <w:sz w:val="18"/>
        <w:szCs w:val="18"/>
      </w:rPr>
    </w:pPr>
  </w:p>
  <w:p w14:paraId="0737A9BF" w14:textId="77777777" w:rsidR="00E91386" w:rsidRPr="00345EF8" w:rsidRDefault="00E91386" w:rsidP="009E3092">
    <w:pPr>
      <w:pStyle w:val="Titolo1"/>
      <w:spacing w:before="60" w:after="60"/>
      <w:ind w:left="-851" w:right="-851"/>
      <w:jc w:val="left"/>
      <w:rPr>
        <w:rFonts w:ascii="Palatino Linotype" w:hAnsi="Palatino Linotype"/>
        <w:i w:val="0"/>
        <w:color w:val="00206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2"/>
    <w:multiLevelType w:val="multilevel"/>
    <w:tmpl w:val="00000002"/>
    <w:lvl w:ilvl="0">
      <w:start w:val="1"/>
      <w:numFmt w:val="bullet"/>
      <w:suff w:val="nothing"/>
      <w:lvlText w:val=""/>
      <w:lvlJc w:val="left"/>
      <w:pPr>
        <w:ind w:left="283" w:hanging="283"/>
      </w:pPr>
      <w:rPr>
        <w:rFonts w:ascii="StarBats" w:hAnsi="StarBats"/>
        <w:sz w:val="18"/>
      </w:rPr>
    </w:lvl>
    <w:lvl w:ilvl="1">
      <w:start w:val="1"/>
      <w:numFmt w:val="bullet"/>
      <w:pStyle w:val="Paragrafo2"/>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1" w15:restartNumberingAfterBreak="1">
    <w:nsid w:val="00000003"/>
    <w:multiLevelType w:val="multilevel"/>
    <w:tmpl w:val="00000003"/>
    <w:name w:val="WWNum1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1">
    <w:nsid w:val="00000004"/>
    <w:multiLevelType w:val="multilevel"/>
    <w:tmpl w:val="00000004"/>
    <w:name w:val="WWNum16"/>
    <w:lvl w:ilvl="0">
      <w:start w:val="1"/>
      <w:numFmt w:val="bullet"/>
      <w:lvlText w:val="-"/>
      <w:lvlJc w:val="left"/>
      <w:pPr>
        <w:tabs>
          <w:tab w:val="num" w:pos="0"/>
        </w:tabs>
        <w:ind w:left="1440" w:hanging="360"/>
      </w:pPr>
      <w:rPr>
        <w:rFonts w:ascii="Arial" w:hAnsi="Aria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3" w15:restartNumberingAfterBreak="1">
    <w:nsid w:val="00000006"/>
    <w:multiLevelType w:val="multilevel"/>
    <w:tmpl w:val="00000006"/>
    <w:name w:val="WWNum25"/>
    <w:lvl w:ilvl="0">
      <w:start w:val="1"/>
      <w:numFmt w:val="decimal"/>
      <w:lvlText w:val="%1)"/>
      <w:lvlJc w:val="left"/>
      <w:pPr>
        <w:tabs>
          <w:tab w:val="num" w:pos="0"/>
        </w:tabs>
        <w:ind w:left="720" w:hanging="360"/>
      </w:pPr>
      <w:rPr>
        <w:kern w:val="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1">
    <w:nsid w:val="00000007"/>
    <w:multiLevelType w:val="multilevel"/>
    <w:tmpl w:val="00000007"/>
    <w:name w:val="WWNum27"/>
    <w:lvl w:ilvl="0">
      <w:start w:val="1"/>
      <w:numFmt w:val="decimal"/>
      <w:lvlText w:val="%1)"/>
      <w:lvlJc w:val="left"/>
      <w:pPr>
        <w:tabs>
          <w:tab w:val="num" w:pos="0"/>
        </w:tabs>
        <w:ind w:left="720" w:hanging="360"/>
      </w:pPr>
      <w:rPr>
        <w:kern w:val="1"/>
        <w:sz w:val="20"/>
        <w:szCs w:val="32"/>
      </w:rPr>
    </w:lvl>
    <w:lvl w:ilvl="1">
      <w:start w:val="1"/>
      <w:numFmt w:val="lowerLetter"/>
      <w:lvlText w:val="%2."/>
      <w:lvlJc w:val="left"/>
      <w:pPr>
        <w:tabs>
          <w:tab w:val="num" w:pos="0"/>
        </w:tabs>
        <w:ind w:left="1080" w:hanging="360"/>
      </w:pPr>
    </w:lvl>
    <w:lvl w:ilvl="2">
      <w:start w:val="1"/>
      <w:numFmt w:val="lowerRoman"/>
      <w:lvlText w:val="%1.%2.%3."/>
      <w:lvlJc w:val="righ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righ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right"/>
      <w:pPr>
        <w:tabs>
          <w:tab w:val="num" w:pos="0"/>
        </w:tabs>
        <w:ind w:left="3600" w:hanging="360"/>
      </w:pPr>
    </w:lvl>
  </w:abstractNum>
  <w:abstractNum w:abstractNumId="5" w15:restartNumberingAfterBreak="0">
    <w:nsid w:val="02620CCF"/>
    <w:multiLevelType w:val="hybridMultilevel"/>
    <w:tmpl w:val="0F9C1A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BE4A4E"/>
    <w:multiLevelType w:val="hybridMultilevel"/>
    <w:tmpl w:val="B7585B8C"/>
    <w:lvl w:ilvl="0" w:tplc="FFFFFFFF">
      <w:start w:val="1"/>
      <w:numFmt w:val="bullet"/>
      <w:lvlText w:val=""/>
      <w:lvlJc w:val="left"/>
      <w:pPr>
        <w:tabs>
          <w:tab w:val="num" w:pos="1170"/>
        </w:tabs>
        <w:ind w:left="1170" w:hanging="360"/>
      </w:pPr>
      <w:rPr>
        <w:rFonts w:ascii="Symbol" w:hAnsi="Symbol" w:hint="default"/>
      </w:rPr>
    </w:lvl>
    <w:lvl w:ilvl="1" w:tplc="FFFFFFFF">
      <w:start w:val="15"/>
      <w:numFmt w:val="lowerLetter"/>
      <w:lvlText w:val="%2)"/>
      <w:lvlJc w:val="left"/>
      <w:pPr>
        <w:tabs>
          <w:tab w:val="num" w:pos="1890"/>
        </w:tabs>
        <w:ind w:left="1890" w:hanging="360"/>
      </w:pPr>
      <w:rPr>
        <w:rFonts w:hint="default"/>
        <w:b w:val="0"/>
        <w:i w:val="0"/>
        <w:sz w:val="20"/>
        <w:szCs w:val="20"/>
      </w:rPr>
    </w:lvl>
    <w:lvl w:ilvl="2" w:tplc="FFFFFFFF" w:tentative="1">
      <w:start w:val="1"/>
      <w:numFmt w:val="bullet"/>
      <w:lvlText w:val=""/>
      <w:lvlJc w:val="left"/>
      <w:pPr>
        <w:tabs>
          <w:tab w:val="num" w:pos="2610"/>
        </w:tabs>
        <w:ind w:left="2610" w:hanging="360"/>
      </w:pPr>
      <w:rPr>
        <w:rFonts w:ascii="Wingdings" w:hAnsi="Wingdings" w:hint="default"/>
      </w:rPr>
    </w:lvl>
    <w:lvl w:ilvl="3" w:tplc="FFFFFFFF" w:tentative="1">
      <w:start w:val="1"/>
      <w:numFmt w:val="bullet"/>
      <w:lvlText w:val=""/>
      <w:lvlJc w:val="left"/>
      <w:pPr>
        <w:tabs>
          <w:tab w:val="num" w:pos="3330"/>
        </w:tabs>
        <w:ind w:left="3330" w:hanging="360"/>
      </w:pPr>
      <w:rPr>
        <w:rFonts w:ascii="Symbol" w:hAnsi="Symbol" w:hint="default"/>
      </w:rPr>
    </w:lvl>
    <w:lvl w:ilvl="4" w:tplc="FFFFFFFF" w:tentative="1">
      <w:start w:val="1"/>
      <w:numFmt w:val="bullet"/>
      <w:lvlText w:val="o"/>
      <w:lvlJc w:val="left"/>
      <w:pPr>
        <w:tabs>
          <w:tab w:val="num" w:pos="4050"/>
        </w:tabs>
        <w:ind w:left="4050" w:hanging="360"/>
      </w:pPr>
      <w:rPr>
        <w:rFonts w:ascii="Courier New" w:hAnsi="Courier New" w:cs="Courier New" w:hint="default"/>
      </w:rPr>
    </w:lvl>
    <w:lvl w:ilvl="5" w:tplc="FFFFFFFF" w:tentative="1">
      <w:start w:val="1"/>
      <w:numFmt w:val="bullet"/>
      <w:lvlText w:val=""/>
      <w:lvlJc w:val="left"/>
      <w:pPr>
        <w:tabs>
          <w:tab w:val="num" w:pos="4770"/>
        </w:tabs>
        <w:ind w:left="4770" w:hanging="360"/>
      </w:pPr>
      <w:rPr>
        <w:rFonts w:ascii="Wingdings" w:hAnsi="Wingdings" w:hint="default"/>
      </w:rPr>
    </w:lvl>
    <w:lvl w:ilvl="6" w:tplc="FFFFFFFF" w:tentative="1">
      <w:start w:val="1"/>
      <w:numFmt w:val="bullet"/>
      <w:lvlText w:val=""/>
      <w:lvlJc w:val="left"/>
      <w:pPr>
        <w:tabs>
          <w:tab w:val="num" w:pos="5490"/>
        </w:tabs>
        <w:ind w:left="5490" w:hanging="360"/>
      </w:pPr>
      <w:rPr>
        <w:rFonts w:ascii="Symbol" w:hAnsi="Symbol" w:hint="default"/>
      </w:rPr>
    </w:lvl>
    <w:lvl w:ilvl="7" w:tplc="FFFFFFFF" w:tentative="1">
      <w:start w:val="1"/>
      <w:numFmt w:val="bullet"/>
      <w:lvlText w:val="o"/>
      <w:lvlJc w:val="left"/>
      <w:pPr>
        <w:tabs>
          <w:tab w:val="num" w:pos="6210"/>
        </w:tabs>
        <w:ind w:left="6210" w:hanging="360"/>
      </w:pPr>
      <w:rPr>
        <w:rFonts w:ascii="Courier New" w:hAnsi="Courier New" w:cs="Courier New" w:hint="default"/>
      </w:rPr>
    </w:lvl>
    <w:lvl w:ilvl="8" w:tplc="FFFFFFFF" w:tentative="1">
      <w:start w:val="1"/>
      <w:numFmt w:val="bullet"/>
      <w:lvlText w:val=""/>
      <w:lvlJc w:val="left"/>
      <w:pPr>
        <w:tabs>
          <w:tab w:val="num" w:pos="6930"/>
        </w:tabs>
        <w:ind w:left="6930" w:hanging="360"/>
      </w:pPr>
      <w:rPr>
        <w:rFonts w:ascii="Wingdings" w:hAnsi="Wingdings" w:hint="default"/>
      </w:rPr>
    </w:lvl>
  </w:abstractNum>
  <w:abstractNum w:abstractNumId="7" w15:restartNumberingAfterBreak="0">
    <w:nsid w:val="0B877C93"/>
    <w:multiLevelType w:val="hybridMultilevel"/>
    <w:tmpl w:val="0B087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1">
    <w:nsid w:val="0E7E2483"/>
    <w:multiLevelType w:val="hybridMultilevel"/>
    <w:tmpl w:val="3ED4C5C2"/>
    <w:lvl w:ilvl="0" w:tplc="4EFECDAA">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ED36F94"/>
    <w:multiLevelType w:val="hybridMultilevel"/>
    <w:tmpl w:val="67F8166C"/>
    <w:lvl w:ilvl="0" w:tplc="8A08CAC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362400"/>
    <w:multiLevelType w:val="hybridMultilevel"/>
    <w:tmpl w:val="E8B06A8A"/>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1">
    <w:nsid w:val="1B0078B4"/>
    <w:multiLevelType w:val="multilevel"/>
    <w:tmpl w:val="BD607F5A"/>
    <w:lvl w:ilvl="0">
      <w:start w:val="1"/>
      <w:numFmt w:val="decimal"/>
      <w:pStyle w:val="Titolo2"/>
      <w:lvlText w:val="%1."/>
      <w:lvlJc w:val="left"/>
      <w:pPr>
        <w:ind w:left="360" w:hanging="360"/>
      </w:pPr>
      <w:rPr>
        <w:rFonts w:ascii="Palatino Linotype" w:hAnsi="Palatino Linotype" w:hint="default"/>
        <w:i w:val="0"/>
        <w:color w:val="auto"/>
        <w:sz w:val="20"/>
        <w:szCs w:val="20"/>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3396AB2"/>
    <w:multiLevelType w:val="hybridMultilevel"/>
    <w:tmpl w:val="FE3AB2D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1">
    <w:nsid w:val="27686FAE"/>
    <w:multiLevelType w:val="hybridMultilevel"/>
    <w:tmpl w:val="DAEE73B0"/>
    <w:lvl w:ilvl="0" w:tplc="7812D396">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46119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FF03413"/>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01E35B8"/>
    <w:multiLevelType w:val="hybridMultilevel"/>
    <w:tmpl w:val="4564A3AE"/>
    <w:lvl w:ilvl="0" w:tplc="20F4AE8A">
      <w:start w:val="7"/>
      <w:numFmt w:val="low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CF6CC7"/>
    <w:multiLevelType w:val="hybridMultilevel"/>
    <w:tmpl w:val="B45813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96A58CB"/>
    <w:multiLevelType w:val="hybridMultilevel"/>
    <w:tmpl w:val="7A3007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FBE0A8F"/>
    <w:multiLevelType w:val="hybridMultilevel"/>
    <w:tmpl w:val="624EAC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1">
    <w:nsid w:val="49230058"/>
    <w:multiLevelType w:val="hybridMultilevel"/>
    <w:tmpl w:val="B4A4856A"/>
    <w:lvl w:ilvl="0" w:tplc="4EFECDAA">
      <w:numFmt w:val="bullet"/>
      <w:lvlText w:val="-"/>
      <w:lvlJc w:val="left"/>
      <w:pPr>
        <w:ind w:left="1428" w:hanging="360"/>
      </w:pPr>
      <w:rPr>
        <w:rFonts w:ascii="Arial" w:eastAsia="Times New Roman" w:hAnsi="Aria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CF9340D"/>
    <w:multiLevelType w:val="hybridMultilevel"/>
    <w:tmpl w:val="FA8C5322"/>
    <w:lvl w:ilvl="0" w:tplc="C608BB1E">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1">
    <w:nsid w:val="52927F93"/>
    <w:multiLevelType w:val="hybridMultilevel"/>
    <w:tmpl w:val="007625E4"/>
    <w:lvl w:ilvl="0" w:tplc="197AC27E">
      <w:start w:val="15"/>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1">
    <w:nsid w:val="555D1FE0"/>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588E024A"/>
    <w:multiLevelType w:val="hybridMultilevel"/>
    <w:tmpl w:val="EEB43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1">
    <w:nsid w:val="5CC81C28"/>
    <w:multiLevelType w:val="hybridMultilevel"/>
    <w:tmpl w:val="4EAC7F08"/>
    <w:lvl w:ilvl="0" w:tplc="3FAAE2DC">
      <w:start w:val="1"/>
      <w:numFmt w:val="bullet"/>
      <w:lvlText w:val=""/>
      <w:lvlJc w:val="left"/>
      <w:pPr>
        <w:ind w:left="720" w:hanging="360"/>
      </w:pPr>
      <w:rPr>
        <w:rFonts w:ascii="Symbol" w:hAnsi="Symbol" w:hint="default"/>
      </w:rPr>
    </w:lvl>
    <w:lvl w:ilvl="1" w:tplc="EF74C47A">
      <w:start w:val="65535"/>
      <w:numFmt w:val="bullet"/>
      <w:lvlText w:val="□"/>
      <w:lvlJc w:val="left"/>
      <w:pPr>
        <w:ind w:left="1440" w:hanging="360"/>
      </w:pPr>
      <w:rPr>
        <w:rFonts w:ascii="Arial"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2580B99"/>
    <w:multiLevelType w:val="hybridMultilevel"/>
    <w:tmpl w:val="2E667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83E5F1C"/>
    <w:multiLevelType w:val="hybridMultilevel"/>
    <w:tmpl w:val="F8D6F1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1">
    <w:nsid w:val="6A1C0FE3"/>
    <w:multiLevelType w:val="hybridMultilevel"/>
    <w:tmpl w:val="7A8A9A8A"/>
    <w:lvl w:ilvl="0" w:tplc="AA6A1406">
      <w:start w:val="1"/>
      <w:numFmt w:val="lowerLetter"/>
      <w:lvlText w:val="%1)"/>
      <w:lvlJc w:val="left"/>
      <w:pPr>
        <w:ind w:left="1080" w:hanging="360"/>
      </w:pPr>
      <w:rPr>
        <w:rFonts w:hint="default"/>
        <w:b/>
        <w:i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1">
    <w:nsid w:val="6AA579A3"/>
    <w:multiLevelType w:val="hybridMultilevel"/>
    <w:tmpl w:val="84F4FF82"/>
    <w:lvl w:ilvl="0" w:tplc="EF74C47A">
      <w:start w:val="65535"/>
      <w:numFmt w:val="bullet"/>
      <w:lvlText w:val="□"/>
      <w:lvlJc w:val="left"/>
      <w:pPr>
        <w:ind w:left="720" w:hanging="360"/>
      </w:pPr>
      <w:rPr>
        <w:rFonts w:ascii="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790D3E"/>
    <w:multiLevelType w:val="hybridMultilevel"/>
    <w:tmpl w:val="21FAE12C"/>
    <w:lvl w:ilvl="0" w:tplc="8E12E2E4">
      <w:start w:val="3"/>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93F2826"/>
    <w:multiLevelType w:val="hybridMultilevel"/>
    <w:tmpl w:val="D7A8D1DC"/>
    <w:lvl w:ilvl="0" w:tplc="80026CAA">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1">
    <w:nsid w:val="794F13AB"/>
    <w:multiLevelType w:val="hybridMultilevel"/>
    <w:tmpl w:val="65DAB9B8"/>
    <w:lvl w:ilvl="0" w:tplc="04100011">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3" w15:restartNumberingAfterBreak="0">
    <w:nsid w:val="79D94AC5"/>
    <w:multiLevelType w:val="hybridMultilevel"/>
    <w:tmpl w:val="FE3AB2D2"/>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55965269">
    <w:abstractNumId w:val="11"/>
  </w:num>
  <w:num w:numId="2" w16cid:durableId="990989404">
    <w:abstractNumId w:val="0"/>
  </w:num>
  <w:num w:numId="3" w16cid:durableId="281770780">
    <w:abstractNumId w:val="22"/>
  </w:num>
  <w:num w:numId="4" w16cid:durableId="812723340">
    <w:abstractNumId w:val="13"/>
  </w:num>
  <w:num w:numId="5" w16cid:durableId="1008674413">
    <w:abstractNumId w:val="23"/>
  </w:num>
  <w:num w:numId="6" w16cid:durableId="1576471859">
    <w:abstractNumId w:val="28"/>
  </w:num>
  <w:num w:numId="7" w16cid:durableId="1112239523">
    <w:abstractNumId w:val="25"/>
  </w:num>
  <w:num w:numId="8" w16cid:durableId="1728727730">
    <w:abstractNumId w:val="8"/>
  </w:num>
  <w:num w:numId="9" w16cid:durableId="375082262">
    <w:abstractNumId w:val="20"/>
  </w:num>
  <w:num w:numId="10" w16cid:durableId="130945977">
    <w:abstractNumId w:val="32"/>
  </w:num>
  <w:num w:numId="11" w16cid:durableId="1577399084">
    <w:abstractNumId w:val="29"/>
  </w:num>
  <w:num w:numId="12" w16cid:durableId="1306619986">
    <w:abstractNumId w:val="8"/>
  </w:num>
  <w:num w:numId="13" w16cid:durableId="648481335">
    <w:abstractNumId w:val="9"/>
  </w:num>
  <w:num w:numId="14" w16cid:durableId="171798879">
    <w:abstractNumId w:val="6"/>
  </w:num>
  <w:num w:numId="15" w16cid:durableId="1011906531">
    <w:abstractNumId w:val="27"/>
  </w:num>
  <w:num w:numId="16" w16cid:durableId="1452898330">
    <w:abstractNumId w:val="12"/>
  </w:num>
  <w:num w:numId="17" w16cid:durableId="861430255">
    <w:abstractNumId w:val="19"/>
  </w:num>
  <w:num w:numId="18" w16cid:durableId="501286438">
    <w:abstractNumId w:val="21"/>
  </w:num>
  <w:num w:numId="19" w16cid:durableId="1889025759">
    <w:abstractNumId w:val="16"/>
  </w:num>
  <w:num w:numId="20" w16cid:durableId="1225407495">
    <w:abstractNumId w:val="33"/>
  </w:num>
  <w:num w:numId="21" w16cid:durableId="1924601722">
    <w:abstractNumId w:val="26"/>
  </w:num>
  <w:num w:numId="22" w16cid:durableId="496925691">
    <w:abstractNumId w:val="30"/>
  </w:num>
  <w:num w:numId="23" w16cid:durableId="1844280607">
    <w:abstractNumId w:val="18"/>
  </w:num>
  <w:num w:numId="24" w16cid:durableId="1755661890">
    <w:abstractNumId w:val="24"/>
  </w:num>
  <w:num w:numId="25" w16cid:durableId="1682007196">
    <w:abstractNumId w:val="5"/>
  </w:num>
  <w:num w:numId="26" w16cid:durableId="135687905">
    <w:abstractNumId w:val="7"/>
  </w:num>
  <w:num w:numId="27" w16cid:durableId="1459907747">
    <w:abstractNumId w:val="10"/>
  </w:num>
  <w:num w:numId="28" w16cid:durableId="75323323">
    <w:abstractNumId w:val="15"/>
  </w:num>
  <w:num w:numId="29" w16cid:durableId="732385277">
    <w:abstractNumId w:val="14"/>
  </w:num>
  <w:num w:numId="30" w16cid:durableId="749888968">
    <w:abstractNumId w:val="31"/>
  </w:num>
  <w:num w:numId="31" w16cid:durableId="1280798320">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19F6"/>
    <w:rsid w:val="000015CB"/>
    <w:rsid w:val="00001EF4"/>
    <w:rsid w:val="00002B31"/>
    <w:rsid w:val="00003471"/>
    <w:rsid w:val="000041CF"/>
    <w:rsid w:val="000059C7"/>
    <w:rsid w:val="000063D1"/>
    <w:rsid w:val="00011BB6"/>
    <w:rsid w:val="00012DB8"/>
    <w:rsid w:val="00013076"/>
    <w:rsid w:val="0001440D"/>
    <w:rsid w:val="000164B2"/>
    <w:rsid w:val="00016874"/>
    <w:rsid w:val="000219F7"/>
    <w:rsid w:val="00021CB5"/>
    <w:rsid w:val="000250DC"/>
    <w:rsid w:val="00026120"/>
    <w:rsid w:val="000263F7"/>
    <w:rsid w:val="0002736B"/>
    <w:rsid w:val="00030226"/>
    <w:rsid w:val="00032CB6"/>
    <w:rsid w:val="00032D5A"/>
    <w:rsid w:val="00033F4A"/>
    <w:rsid w:val="00042DE8"/>
    <w:rsid w:val="000448A8"/>
    <w:rsid w:val="00045BF1"/>
    <w:rsid w:val="00050472"/>
    <w:rsid w:val="000515AA"/>
    <w:rsid w:val="00052EC7"/>
    <w:rsid w:val="0005365E"/>
    <w:rsid w:val="00053944"/>
    <w:rsid w:val="00055247"/>
    <w:rsid w:val="000612CC"/>
    <w:rsid w:val="00062686"/>
    <w:rsid w:val="000629AB"/>
    <w:rsid w:val="000651CC"/>
    <w:rsid w:val="000673F5"/>
    <w:rsid w:val="00071E29"/>
    <w:rsid w:val="00073934"/>
    <w:rsid w:val="00076E7F"/>
    <w:rsid w:val="0007716D"/>
    <w:rsid w:val="0007780E"/>
    <w:rsid w:val="00081334"/>
    <w:rsid w:val="00081A7D"/>
    <w:rsid w:val="00082957"/>
    <w:rsid w:val="00083F5A"/>
    <w:rsid w:val="000853AE"/>
    <w:rsid w:val="00085ACE"/>
    <w:rsid w:val="00087D6C"/>
    <w:rsid w:val="00087FAD"/>
    <w:rsid w:val="00090154"/>
    <w:rsid w:val="000916F0"/>
    <w:rsid w:val="00097DDC"/>
    <w:rsid w:val="000A0FA7"/>
    <w:rsid w:val="000A5F2F"/>
    <w:rsid w:val="000A67AD"/>
    <w:rsid w:val="000A6DD5"/>
    <w:rsid w:val="000B34DB"/>
    <w:rsid w:val="000B4A83"/>
    <w:rsid w:val="000C235F"/>
    <w:rsid w:val="000C7375"/>
    <w:rsid w:val="000D030A"/>
    <w:rsid w:val="000D2291"/>
    <w:rsid w:val="000D5AF7"/>
    <w:rsid w:val="000E53FF"/>
    <w:rsid w:val="000E56DF"/>
    <w:rsid w:val="000F1031"/>
    <w:rsid w:val="000F1A6F"/>
    <w:rsid w:val="000F27FD"/>
    <w:rsid w:val="000F36CD"/>
    <w:rsid w:val="000F3C6B"/>
    <w:rsid w:val="000F3D60"/>
    <w:rsid w:val="000F6FD6"/>
    <w:rsid w:val="0010178A"/>
    <w:rsid w:val="001038F1"/>
    <w:rsid w:val="00105316"/>
    <w:rsid w:val="00105BDF"/>
    <w:rsid w:val="00111B9B"/>
    <w:rsid w:val="00112A21"/>
    <w:rsid w:val="00114D3E"/>
    <w:rsid w:val="001232F0"/>
    <w:rsid w:val="001239FB"/>
    <w:rsid w:val="00124230"/>
    <w:rsid w:val="00125949"/>
    <w:rsid w:val="00126625"/>
    <w:rsid w:val="001320F7"/>
    <w:rsid w:val="001344D8"/>
    <w:rsid w:val="00137DA5"/>
    <w:rsid w:val="00137FD7"/>
    <w:rsid w:val="0014039F"/>
    <w:rsid w:val="00140610"/>
    <w:rsid w:val="00142742"/>
    <w:rsid w:val="00143109"/>
    <w:rsid w:val="00144384"/>
    <w:rsid w:val="001447B0"/>
    <w:rsid w:val="001451F0"/>
    <w:rsid w:val="00154B68"/>
    <w:rsid w:val="00154D70"/>
    <w:rsid w:val="00154FD6"/>
    <w:rsid w:val="00156571"/>
    <w:rsid w:val="00157394"/>
    <w:rsid w:val="00160AC1"/>
    <w:rsid w:val="00163774"/>
    <w:rsid w:val="001641CF"/>
    <w:rsid w:val="0016456B"/>
    <w:rsid w:val="00164586"/>
    <w:rsid w:val="0016663D"/>
    <w:rsid w:val="00167388"/>
    <w:rsid w:val="00172739"/>
    <w:rsid w:val="001727B9"/>
    <w:rsid w:val="00172896"/>
    <w:rsid w:val="001745BD"/>
    <w:rsid w:val="00180BA0"/>
    <w:rsid w:val="00181351"/>
    <w:rsid w:val="001831BF"/>
    <w:rsid w:val="001837BD"/>
    <w:rsid w:val="00185CA2"/>
    <w:rsid w:val="00190E4F"/>
    <w:rsid w:val="001923F1"/>
    <w:rsid w:val="00192AF3"/>
    <w:rsid w:val="00196CFA"/>
    <w:rsid w:val="00197205"/>
    <w:rsid w:val="001A25E4"/>
    <w:rsid w:val="001A2B3E"/>
    <w:rsid w:val="001A4E9A"/>
    <w:rsid w:val="001A652B"/>
    <w:rsid w:val="001A700D"/>
    <w:rsid w:val="001A729A"/>
    <w:rsid w:val="001A7FCD"/>
    <w:rsid w:val="001B1538"/>
    <w:rsid w:val="001B3869"/>
    <w:rsid w:val="001B39FF"/>
    <w:rsid w:val="001B6069"/>
    <w:rsid w:val="001C172B"/>
    <w:rsid w:val="001C36BC"/>
    <w:rsid w:val="001C388D"/>
    <w:rsid w:val="001C51DE"/>
    <w:rsid w:val="001C5F61"/>
    <w:rsid w:val="001D03B5"/>
    <w:rsid w:val="001D0806"/>
    <w:rsid w:val="001D0ACD"/>
    <w:rsid w:val="001D213D"/>
    <w:rsid w:val="001D2520"/>
    <w:rsid w:val="001D5CB6"/>
    <w:rsid w:val="001D606D"/>
    <w:rsid w:val="001E0095"/>
    <w:rsid w:val="001E134D"/>
    <w:rsid w:val="001E365D"/>
    <w:rsid w:val="001E3B23"/>
    <w:rsid w:val="001E3DAA"/>
    <w:rsid w:val="001E449D"/>
    <w:rsid w:val="001E4B6D"/>
    <w:rsid w:val="001E577F"/>
    <w:rsid w:val="001E57F3"/>
    <w:rsid w:val="001E7786"/>
    <w:rsid w:val="001F0F3C"/>
    <w:rsid w:val="001F10D7"/>
    <w:rsid w:val="001F606A"/>
    <w:rsid w:val="0020013C"/>
    <w:rsid w:val="00200363"/>
    <w:rsid w:val="00200C61"/>
    <w:rsid w:val="002058B0"/>
    <w:rsid w:val="00207EAE"/>
    <w:rsid w:val="00214A23"/>
    <w:rsid w:val="00214BC5"/>
    <w:rsid w:val="00216BF6"/>
    <w:rsid w:val="00217305"/>
    <w:rsid w:val="0021755C"/>
    <w:rsid w:val="002208C7"/>
    <w:rsid w:val="0022217D"/>
    <w:rsid w:val="00222CF1"/>
    <w:rsid w:val="00223BC3"/>
    <w:rsid w:val="002254D7"/>
    <w:rsid w:val="00226BA1"/>
    <w:rsid w:val="00231D4D"/>
    <w:rsid w:val="0023231D"/>
    <w:rsid w:val="00232D2A"/>
    <w:rsid w:val="002331E6"/>
    <w:rsid w:val="002356E8"/>
    <w:rsid w:val="00236004"/>
    <w:rsid w:val="00242BEB"/>
    <w:rsid w:val="00243DDA"/>
    <w:rsid w:val="002442CB"/>
    <w:rsid w:val="00244AEE"/>
    <w:rsid w:val="00244CCE"/>
    <w:rsid w:val="00251A4D"/>
    <w:rsid w:val="00260027"/>
    <w:rsid w:val="002650A4"/>
    <w:rsid w:val="0026672D"/>
    <w:rsid w:val="00266870"/>
    <w:rsid w:val="00267D86"/>
    <w:rsid w:val="00270DCB"/>
    <w:rsid w:val="0027160E"/>
    <w:rsid w:val="0027490D"/>
    <w:rsid w:val="00275287"/>
    <w:rsid w:val="00275D3F"/>
    <w:rsid w:val="00275DD2"/>
    <w:rsid w:val="002766CC"/>
    <w:rsid w:val="0027711D"/>
    <w:rsid w:val="00287C6D"/>
    <w:rsid w:val="00292090"/>
    <w:rsid w:val="002933DC"/>
    <w:rsid w:val="002954D0"/>
    <w:rsid w:val="00297993"/>
    <w:rsid w:val="002A05C8"/>
    <w:rsid w:val="002A2629"/>
    <w:rsid w:val="002A2AAF"/>
    <w:rsid w:val="002A2C4E"/>
    <w:rsid w:val="002A4AF5"/>
    <w:rsid w:val="002A4EEF"/>
    <w:rsid w:val="002B0AE7"/>
    <w:rsid w:val="002B0E17"/>
    <w:rsid w:val="002B0E5A"/>
    <w:rsid w:val="002B1334"/>
    <w:rsid w:val="002B1639"/>
    <w:rsid w:val="002B2DE9"/>
    <w:rsid w:val="002B3CAF"/>
    <w:rsid w:val="002B4A5B"/>
    <w:rsid w:val="002B6340"/>
    <w:rsid w:val="002C2AD1"/>
    <w:rsid w:val="002C4963"/>
    <w:rsid w:val="002C548B"/>
    <w:rsid w:val="002C6093"/>
    <w:rsid w:val="002D1891"/>
    <w:rsid w:val="002D2A37"/>
    <w:rsid w:val="002D772A"/>
    <w:rsid w:val="002E1406"/>
    <w:rsid w:val="002E3314"/>
    <w:rsid w:val="002E373F"/>
    <w:rsid w:val="002E4535"/>
    <w:rsid w:val="002E5BB1"/>
    <w:rsid w:val="002E74E2"/>
    <w:rsid w:val="002E7AC1"/>
    <w:rsid w:val="002F1985"/>
    <w:rsid w:val="002F4DA3"/>
    <w:rsid w:val="002F5965"/>
    <w:rsid w:val="002F7248"/>
    <w:rsid w:val="00304D04"/>
    <w:rsid w:val="00305CED"/>
    <w:rsid w:val="00311318"/>
    <w:rsid w:val="00311327"/>
    <w:rsid w:val="00312815"/>
    <w:rsid w:val="00312CB5"/>
    <w:rsid w:val="00317CC2"/>
    <w:rsid w:val="00317FAD"/>
    <w:rsid w:val="003325C9"/>
    <w:rsid w:val="00335F35"/>
    <w:rsid w:val="003378BF"/>
    <w:rsid w:val="00337E6C"/>
    <w:rsid w:val="0034211C"/>
    <w:rsid w:val="0034239C"/>
    <w:rsid w:val="003434E6"/>
    <w:rsid w:val="00343669"/>
    <w:rsid w:val="00343A45"/>
    <w:rsid w:val="00345EF8"/>
    <w:rsid w:val="0034682E"/>
    <w:rsid w:val="00346B07"/>
    <w:rsid w:val="00350905"/>
    <w:rsid w:val="00350E13"/>
    <w:rsid w:val="00352219"/>
    <w:rsid w:val="00353678"/>
    <w:rsid w:val="003615C6"/>
    <w:rsid w:val="00362B7E"/>
    <w:rsid w:val="00364C56"/>
    <w:rsid w:val="00374706"/>
    <w:rsid w:val="00374C49"/>
    <w:rsid w:val="003762FE"/>
    <w:rsid w:val="00381120"/>
    <w:rsid w:val="00382EC2"/>
    <w:rsid w:val="0038392D"/>
    <w:rsid w:val="00386D94"/>
    <w:rsid w:val="00387814"/>
    <w:rsid w:val="00392DAD"/>
    <w:rsid w:val="00393B7F"/>
    <w:rsid w:val="0039510E"/>
    <w:rsid w:val="0039530C"/>
    <w:rsid w:val="003A0EB4"/>
    <w:rsid w:val="003A49C7"/>
    <w:rsid w:val="003A4FA6"/>
    <w:rsid w:val="003A6E57"/>
    <w:rsid w:val="003A7F04"/>
    <w:rsid w:val="003B1515"/>
    <w:rsid w:val="003B5C31"/>
    <w:rsid w:val="003B6B48"/>
    <w:rsid w:val="003C2361"/>
    <w:rsid w:val="003C3A00"/>
    <w:rsid w:val="003C4BF6"/>
    <w:rsid w:val="003D048D"/>
    <w:rsid w:val="003D3DFA"/>
    <w:rsid w:val="003D582B"/>
    <w:rsid w:val="003D61FD"/>
    <w:rsid w:val="003E0DD2"/>
    <w:rsid w:val="003E19CA"/>
    <w:rsid w:val="003E1CE2"/>
    <w:rsid w:val="003E37C5"/>
    <w:rsid w:val="003E5A63"/>
    <w:rsid w:val="003E5C77"/>
    <w:rsid w:val="003E6076"/>
    <w:rsid w:val="003F2A28"/>
    <w:rsid w:val="003F352D"/>
    <w:rsid w:val="003F5163"/>
    <w:rsid w:val="003F7D17"/>
    <w:rsid w:val="00400D7C"/>
    <w:rsid w:val="00401F43"/>
    <w:rsid w:val="004027A1"/>
    <w:rsid w:val="00403DA9"/>
    <w:rsid w:val="00405087"/>
    <w:rsid w:val="00405146"/>
    <w:rsid w:val="004064F7"/>
    <w:rsid w:val="00406E6D"/>
    <w:rsid w:val="00411164"/>
    <w:rsid w:val="004112A4"/>
    <w:rsid w:val="0041292D"/>
    <w:rsid w:val="00412E2C"/>
    <w:rsid w:val="0041340C"/>
    <w:rsid w:val="004144CD"/>
    <w:rsid w:val="004170FE"/>
    <w:rsid w:val="0041787C"/>
    <w:rsid w:val="004213B7"/>
    <w:rsid w:val="0042152B"/>
    <w:rsid w:val="004260B4"/>
    <w:rsid w:val="004274A8"/>
    <w:rsid w:val="00427530"/>
    <w:rsid w:val="00431F96"/>
    <w:rsid w:val="004328A2"/>
    <w:rsid w:val="00432EBF"/>
    <w:rsid w:val="00434812"/>
    <w:rsid w:val="0043524E"/>
    <w:rsid w:val="00435510"/>
    <w:rsid w:val="00437ABC"/>
    <w:rsid w:val="0044003C"/>
    <w:rsid w:val="00441025"/>
    <w:rsid w:val="00441671"/>
    <w:rsid w:val="00444B46"/>
    <w:rsid w:val="00445541"/>
    <w:rsid w:val="00446B22"/>
    <w:rsid w:val="00447F21"/>
    <w:rsid w:val="00450933"/>
    <w:rsid w:val="00450B1A"/>
    <w:rsid w:val="00451972"/>
    <w:rsid w:val="00451D14"/>
    <w:rsid w:val="004529BF"/>
    <w:rsid w:val="00457F1C"/>
    <w:rsid w:val="004626E2"/>
    <w:rsid w:val="00464225"/>
    <w:rsid w:val="00464B55"/>
    <w:rsid w:val="00464C66"/>
    <w:rsid w:val="00465D58"/>
    <w:rsid w:val="00467A0B"/>
    <w:rsid w:val="00470EFF"/>
    <w:rsid w:val="00470F60"/>
    <w:rsid w:val="00472A00"/>
    <w:rsid w:val="004774D5"/>
    <w:rsid w:val="0047783D"/>
    <w:rsid w:val="00477E18"/>
    <w:rsid w:val="00482220"/>
    <w:rsid w:val="00485A0D"/>
    <w:rsid w:val="00495DFC"/>
    <w:rsid w:val="004A138B"/>
    <w:rsid w:val="004A1CAD"/>
    <w:rsid w:val="004B0567"/>
    <w:rsid w:val="004B230F"/>
    <w:rsid w:val="004B2B43"/>
    <w:rsid w:val="004B4AEB"/>
    <w:rsid w:val="004B5068"/>
    <w:rsid w:val="004C02AC"/>
    <w:rsid w:val="004C0E3C"/>
    <w:rsid w:val="004C161A"/>
    <w:rsid w:val="004C3021"/>
    <w:rsid w:val="004C3569"/>
    <w:rsid w:val="004C5D0D"/>
    <w:rsid w:val="004C5E00"/>
    <w:rsid w:val="004C5ECD"/>
    <w:rsid w:val="004D03CD"/>
    <w:rsid w:val="004D32AF"/>
    <w:rsid w:val="004D39A8"/>
    <w:rsid w:val="004D3B1C"/>
    <w:rsid w:val="004D5267"/>
    <w:rsid w:val="004D6CAC"/>
    <w:rsid w:val="004D6F2E"/>
    <w:rsid w:val="004D70BC"/>
    <w:rsid w:val="004D7FB8"/>
    <w:rsid w:val="004E1D75"/>
    <w:rsid w:val="004E2D8D"/>
    <w:rsid w:val="004E3816"/>
    <w:rsid w:val="004E6C90"/>
    <w:rsid w:val="004F0C4C"/>
    <w:rsid w:val="004F25EF"/>
    <w:rsid w:val="004F380C"/>
    <w:rsid w:val="004F4367"/>
    <w:rsid w:val="004F50CC"/>
    <w:rsid w:val="004F52B0"/>
    <w:rsid w:val="004F5650"/>
    <w:rsid w:val="004F6565"/>
    <w:rsid w:val="004F6A66"/>
    <w:rsid w:val="00502CB1"/>
    <w:rsid w:val="0050677E"/>
    <w:rsid w:val="00506BB2"/>
    <w:rsid w:val="005107EA"/>
    <w:rsid w:val="0051474A"/>
    <w:rsid w:val="00515739"/>
    <w:rsid w:val="00516013"/>
    <w:rsid w:val="00516BBC"/>
    <w:rsid w:val="0051711F"/>
    <w:rsid w:val="0051799C"/>
    <w:rsid w:val="005243E4"/>
    <w:rsid w:val="00526C9B"/>
    <w:rsid w:val="0053017B"/>
    <w:rsid w:val="00531C48"/>
    <w:rsid w:val="0053213A"/>
    <w:rsid w:val="00534EB8"/>
    <w:rsid w:val="00541E84"/>
    <w:rsid w:val="00541F0B"/>
    <w:rsid w:val="00542265"/>
    <w:rsid w:val="00545CF1"/>
    <w:rsid w:val="005466E0"/>
    <w:rsid w:val="00546ABE"/>
    <w:rsid w:val="0054722C"/>
    <w:rsid w:val="00547242"/>
    <w:rsid w:val="005476D5"/>
    <w:rsid w:val="0055074A"/>
    <w:rsid w:val="005512E4"/>
    <w:rsid w:val="00553AB1"/>
    <w:rsid w:val="00554355"/>
    <w:rsid w:val="00554A8B"/>
    <w:rsid w:val="005561C3"/>
    <w:rsid w:val="00560445"/>
    <w:rsid w:val="00564003"/>
    <w:rsid w:val="00565B57"/>
    <w:rsid w:val="0056640D"/>
    <w:rsid w:val="005674F8"/>
    <w:rsid w:val="00567E09"/>
    <w:rsid w:val="005753D9"/>
    <w:rsid w:val="00576213"/>
    <w:rsid w:val="00580DE7"/>
    <w:rsid w:val="00584E5C"/>
    <w:rsid w:val="00585260"/>
    <w:rsid w:val="0059076A"/>
    <w:rsid w:val="00591855"/>
    <w:rsid w:val="00592264"/>
    <w:rsid w:val="00594D4E"/>
    <w:rsid w:val="00595E07"/>
    <w:rsid w:val="005966F0"/>
    <w:rsid w:val="005A0586"/>
    <w:rsid w:val="005A4DA4"/>
    <w:rsid w:val="005A6D83"/>
    <w:rsid w:val="005A7AEF"/>
    <w:rsid w:val="005B55AB"/>
    <w:rsid w:val="005B60F8"/>
    <w:rsid w:val="005B6542"/>
    <w:rsid w:val="005B7066"/>
    <w:rsid w:val="005B73C2"/>
    <w:rsid w:val="005B7B2D"/>
    <w:rsid w:val="005C49E3"/>
    <w:rsid w:val="005C4BCB"/>
    <w:rsid w:val="005C6DA1"/>
    <w:rsid w:val="005D3A41"/>
    <w:rsid w:val="005D5D85"/>
    <w:rsid w:val="005D6E5C"/>
    <w:rsid w:val="005D6FCE"/>
    <w:rsid w:val="005D76ED"/>
    <w:rsid w:val="005E5E2C"/>
    <w:rsid w:val="005E6709"/>
    <w:rsid w:val="005E6DD4"/>
    <w:rsid w:val="005E7573"/>
    <w:rsid w:val="005E7708"/>
    <w:rsid w:val="005E7BEE"/>
    <w:rsid w:val="005F0139"/>
    <w:rsid w:val="005F1816"/>
    <w:rsid w:val="005F7B7B"/>
    <w:rsid w:val="00600C79"/>
    <w:rsid w:val="00612DC1"/>
    <w:rsid w:val="00614312"/>
    <w:rsid w:val="00614A0D"/>
    <w:rsid w:val="0062433E"/>
    <w:rsid w:val="00625478"/>
    <w:rsid w:val="00626B82"/>
    <w:rsid w:val="00627B44"/>
    <w:rsid w:val="00630089"/>
    <w:rsid w:val="00631C02"/>
    <w:rsid w:val="006337B1"/>
    <w:rsid w:val="006361F6"/>
    <w:rsid w:val="006371AE"/>
    <w:rsid w:val="006400E7"/>
    <w:rsid w:val="00641243"/>
    <w:rsid w:val="0064554B"/>
    <w:rsid w:val="00646204"/>
    <w:rsid w:val="00650622"/>
    <w:rsid w:val="00652664"/>
    <w:rsid w:val="006542AA"/>
    <w:rsid w:val="00655E20"/>
    <w:rsid w:val="00660C97"/>
    <w:rsid w:val="006611D5"/>
    <w:rsid w:val="00661205"/>
    <w:rsid w:val="006616E0"/>
    <w:rsid w:val="00661ABE"/>
    <w:rsid w:val="006664F0"/>
    <w:rsid w:val="00666752"/>
    <w:rsid w:val="00666B06"/>
    <w:rsid w:val="00666EE0"/>
    <w:rsid w:val="00670309"/>
    <w:rsid w:val="00670E95"/>
    <w:rsid w:val="00672264"/>
    <w:rsid w:val="00675B01"/>
    <w:rsid w:val="0067635D"/>
    <w:rsid w:val="00676EBE"/>
    <w:rsid w:val="00680CDA"/>
    <w:rsid w:val="00681234"/>
    <w:rsid w:val="006822C3"/>
    <w:rsid w:val="006855D7"/>
    <w:rsid w:val="006907FC"/>
    <w:rsid w:val="0069124C"/>
    <w:rsid w:val="00691560"/>
    <w:rsid w:val="00691B12"/>
    <w:rsid w:val="00692F38"/>
    <w:rsid w:val="00694270"/>
    <w:rsid w:val="006947F7"/>
    <w:rsid w:val="0069566C"/>
    <w:rsid w:val="00695A1F"/>
    <w:rsid w:val="00695B9F"/>
    <w:rsid w:val="00695F7E"/>
    <w:rsid w:val="006974A5"/>
    <w:rsid w:val="00697DE5"/>
    <w:rsid w:val="006A2470"/>
    <w:rsid w:val="006A2849"/>
    <w:rsid w:val="006A2EFE"/>
    <w:rsid w:val="006A5111"/>
    <w:rsid w:val="006A6852"/>
    <w:rsid w:val="006B060E"/>
    <w:rsid w:val="006B12D8"/>
    <w:rsid w:val="006B1F6A"/>
    <w:rsid w:val="006B2BA4"/>
    <w:rsid w:val="006B2DD7"/>
    <w:rsid w:val="006B48C5"/>
    <w:rsid w:val="006B6AF5"/>
    <w:rsid w:val="006C0FA7"/>
    <w:rsid w:val="006C19F6"/>
    <w:rsid w:val="006C3642"/>
    <w:rsid w:val="006C4BFC"/>
    <w:rsid w:val="006C7049"/>
    <w:rsid w:val="006C7ACC"/>
    <w:rsid w:val="006D0CF8"/>
    <w:rsid w:val="006D1028"/>
    <w:rsid w:val="006D1DD3"/>
    <w:rsid w:val="006D1E69"/>
    <w:rsid w:val="006D4989"/>
    <w:rsid w:val="006D4DB4"/>
    <w:rsid w:val="006D5757"/>
    <w:rsid w:val="006D7C75"/>
    <w:rsid w:val="006D7CFA"/>
    <w:rsid w:val="006E0E92"/>
    <w:rsid w:val="006E2C11"/>
    <w:rsid w:val="006E3D34"/>
    <w:rsid w:val="006F1DE2"/>
    <w:rsid w:val="006F20E1"/>
    <w:rsid w:val="006F3C7A"/>
    <w:rsid w:val="006F519D"/>
    <w:rsid w:val="0070043C"/>
    <w:rsid w:val="00700F25"/>
    <w:rsid w:val="00703045"/>
    <w:rsid w:val="007107A9"/>
    <w:rsid w:val="00710D3E"/>
    <w:rsid w:val="007113CE"/>
    <w:rsid w:val="00712566"/>
    <w:rsid w:val="00713126"/>
    <w:rsid w:val="007131CD"/>
    <w:rsid w:val="00715910"/>
    <w:rsid w:val="00720706"/>
    <w:rsid w:val="0072148D"/>
    <w:rsid w:val="00721A10"/>
    <w:rsid w:val="007234A1"/>
    <w:rsid w:val="0072712E"/>
    <w:rsid w:val="007274F0"/>
    <w:rsid w:val="00730BA2"/>
    <w:rsid w:val="00732FE5"/>
    <w:rsid w:val="007335EA"/>
    <w:rsid w:val="007357B8"/>
    <w:rsid w:val="00737954"/>
    <w:rsid w:val="00737E07"/>
    <w:rsid w:val="00740A81"/>
    <w:rsid w:val="00741053"/>
    <w:rsid w:val="00744008"/>
    <w:rsid w:val="007522E9"/>
    <w:rsid w:val="007525EF"/>
    <w:rsid w:val="00752E07"/>
    <w:rsid w:val="007541AA"/>
    <w:rsid w:val="00754E26"/>
    <w:rsid w:val="00754F48"/>
    <w:rsid w:val="00756F13"/>
    <w:rsid w:val="007602BA"/>
    <w:rsid w:val="00762F00"/>
    <w:rsid w:val="007635D9"/>
    <w:rsid w:val="007676BC"/>
    <w:rsid w:val="007676EE"/>
    <w:rsid w:val="0077042C"/>
    <w:rsid w:val="00770440"/>
    <w:rsid w:val="0077536F"/>
    <w:rsid w:val="00776935"/>
    <w:rsid w:val="0077716E"/>
    <w:rsid w:val="00777781"/>
    <w:rsid w:val="00780022"/>
    <w:rsid w:val="00780E0E"/>
    <w:rsid w:val="00780FF3"/>
    <w:rsid w:val="007833BB"/>
    <w:rsid w:val="00783AE1"/>
    <w:rsid w:val="00790B81"/>
    <w:rsid w:val="00792D88"/>
    <w:rsid w:val="00795169"/>
    <w:rsid w:val="0079605D"/>
    <w:rsid w:val="00797CEB"/>
    <w:rsid w:val="007A1B1C"/>
    <w:rsid w:val="007A2A51"/>
    <w:rsid w:val="007A3EB7"/>
    <w:rsid w:val="007A6D9F"/>
    <w:rsid w:val="007B3908"/>
    <w:rsid w:val="007B5F1C"/>
    <w:rsid w:val="007C0D55"/>
    <w:rsid w:val="007C35BE"/>
    <w:rsid w:val="007C3701"/>
    <w:rsid w:val="007C3988"/>
    <w:rsid w:val="007C41D1"/>
    <w:rsid w:val="007C4F81"/>
    <w:rsid w:val="007D077E"/>
    <w:rsid w:val="007D2383"/>
    <w:rsid w:val="007D3E6E"/>
    <w:rsid w:val="007D68D7"/>
    <w:rsid w:val="007D7029"/>
    <w:rsid w:val="007E20AF"/>
    <w:rsid w:val="007E4796"/>
    <w:rsid w:val="007E4C01"/>
    <w:rsid w:val="007E6FE6"/>
    <w:rsid w:val="007F1195"/>
    <w:rsid w:val="007F13B4"/>
    <w:rsid w:val="007F1462"/>
    <w:rsid w:val="007F20F2"/>
    <w:rsid w:val="007F242C"/>
    <w:rsid w:val="007F7B3F"/>
    <w:rsid w:val="00800DF4"/>
    <w:rsid w:val="00802A9B"/>
    <w:rsid w:val="00802E6E"/>
    <w:rsid w:val="008035DB"/>
    <w:rsid w:val="00804589"/>
    <w:rsid w:val="00804D52"/>
    <w:rsid w:val="0080525A"/>
    <w:rsid w:val="00806105"/>
    <w:rsid w:val="0081181C"/>
    <w:rsid w:val="00812895"/>
    <w:rsid w:val="00814126"/>
    <w:rsid w:val="008142E6"/>
    <w:rsid w:val="00814F99"/>
    <w:rsid w:val="008218C5"/>
    <w:rsid w:val="008219D0"/>
    <w:rsid w:val="00825821"/>
    <w:rsid w:val="0082614C"/>
    <w:rsid w:val="008300D1"/>
    <w:rsid w:val="00832828"/>
    <w:rsid w:val="008329F2"/>
    <w:rsid w:val="00833697"/>
    <w:rsid w:val="0084147B"/>
    <w:rsid w:val="00843AB6"/>
    <w:rsid w:val="00847887"/>
    <w:rsid w:val="00850D8C"/>
    <w:rsid w:val="00851818"/>
    <w:rsid w:val="0085539D"/>
    <w:rsid w:val="008569A5"/>
    <w:rsid w:val="00856B75"/>
    <w:rsid w:val="00864B9C"/>
    <w:rsid w:val="008652F4"/>
    <w:rsid w:val="00866E2C"/>
    <w:rsid w:val="00867655"/>
    <w:rsid w:val="00867BDB"/>
    <w:rsid w:val="00870F13"/>
    <w:rsid w:val="008721D1"/>
    <w:rsid w:val="0087364E"/>
    <w:rsid w:val="00875539"/>
    <w:rsid w:val="00877C7E"/>
    <w:rsid w:val="00882BB0"/>
    <w:rsid w:val="008834F8"/>
    <w:rsid w:val="00885296"/>
    <w:rsid w:val="008853A5"/>
    <w:rsid w:val="00886797"/>
    <w:rsid w:val="00887193"/>
    <w:rsid w:val="0089032A"/>
    <w:rsid w:val="008927A0"/>
    <w:rsid w:val="00895423"/>
    <w:rsid w:val="008A0E61"/>
    <w:rsid w:val="008A27A1"/>
    <w:rsid w:val="008A4A5E"/>
    <w:rsid w:val="008A5A6E"/>
    <w:rsid w:val="008A6E63"/>
    <w:rsid w:val="008A7590"/>
    <w:rsid w:val="008A7ACF"/>
    <w:rsid w:val="008A7C14"/>
    <w:rsid w:val="008B1581"/>
    <w:rsid w:val="008B3290"/>
    <w:rsid w:val="008B4699"/>
    <w:rsid w:val="008B57EC"/>
    <w:rsid w:val="008B7731"/>
    <w:rsid w:val="008C023D"/>
    <w:rsid w:val="008C1CC7"/>
    <w:rsid w:val="008C2A72"/>
    <w:rsid w:val="008C357C"/>
    <w:rsid w:val="008C557F"/>
    <w:rsid w:val="008C56C1"/>
    <w:rsid w:val="008D0924"/>
    <w:rsid w:val="008D2BBA"/>
    <w:rsid w:val="008D4037"/>
    <w:rsid w:val="008D4575"/>
    <w:rsid w:val="008D504A"/>
    <w:rsid w:val="008D53F9"/>
    <w:rsid w:val="008D7C9A"/>
    <w:rsid w:val="008E0E99"/>
    <w:rsid w:val="008E35A5"/>
    <w:rsid w:val="008E5991"/>
    <w:rsid w:val="008E6275"/>
    <w:rsid w:val="008E65C3"/>
    <w:rsid w:val="008E7AA9"/>
    <w:rsid w:val="008F2173"/>
    <w:rsid w:val="008F37DE"/>
    <w:rsid w:val="008F4627"/>
    <w:rsid w:val="008F5802"/>
    <w:rsid w:val="00906903"/>
    <w:rsid w:val="00907A4E"/>
    <w:rsid w:val="00910CF9"/>
    <w:rsid w:val="00912D07"/>
    <w:rsid w:val="00913064"/>
    <w:rsid w:val="0091451D"/>
    <w:rsid w:val="009162DE"/>
    <w:rsid w:val="00921A1F"/>
    <w:rsid w:val="00922B07"/>
    <w:rsid w:val="00926224"/>
    <w:rsid w:val="009263F1"/>
    <w:rsid w:val="0093099C"/>
    <w:rsid w:val="00931700"/>
    <w:rsid w:val="00931711"/>
    <w:rsid w:val="00933141"/>
    <w:rsid w:val="009358C7"/>
    <w:rsid w:val="009377EE"/>
    <w:rsid w:val="00937E78"/>
    <w:rsid w:val="00941F66"/>
    <w:rsid w:val="009423A3"/>
    <w:rsid w:val="00944144"/>
    <w:rsid w:val="00944172"/>
    <w:rsid w:val="009451FA"/>
    <w:rsid w:val="00947B81"/>
    <w:rsid w:val="009503EE"/>
    <w:rsid w:val="009517B9"/>
    <w:rsid w:val="00953B06"/>
    <w:rsid w:val="00954DE8"/>
    <w:rsid w:val="009563BB"/>
    <w:rsid w:val="0096005D"/>
    <w:rsid w:val="00960D47"/>
    <w:rsid w:val="00961010"/>
    <w:rsid w:val="00963876"/>
    <w:rsid w:val="00965C8D"/>
    <w:rsid w:val="009663E7"/>
    <w:rsid w:val="00966E9D"/>
    <w:rsid w:val="00971898"/>
    <w:rsid w:val="0097302B"/>
    <w:rsid w:val="009742E4"/>
    <w:rsid w:val="00975BDD"/>
    <w:rsid w:val="00976831"/>
    <w:rsid w:val="00980F87"/>
    <w:rsid w:val="00983478"/>
    <w:rsid w:val="00985FF0"/>
    <w:rsid w:val="009875AF"/>
    <w:rsid w:val="00987880"/>
    <w:rsid w:val="00992597"/>
    <w:rsid w:val="00995AAE"/>
    <w:rsid w:val="009A0DB1"/>
    <w:rsid w:val="009A0DD7"/>
    <w:rsid w:val="009A102C"/>
    <w:rsid w:val="009A243E"/>
    <w:rsid w:val="009A24C2"/>
    <w:rsid w:val="009A2F49"/>
    <w:rsid w:val="009A3270"/>
    <w:rsid w:val="009A3DD4"/>
    <w:rsid w:val="009A5BDB"/>
    <w:rsid w:val="009A5E15"/>
    <w:rsid w:val="009A785D"/>
    <w:rsid w:val="009B05B9"/>
    <w:rsid w:val="009B14C3"/>
    <w:rsid w:val="009B5CEC"/>
    <w:rsid w:val="009C376C"/>
    <w:rsid w:val="009C5B9A"/>
    <w:rsid w:val="009C60B8"/>
    <w:rsid w:val="009D1484"/>
    <w:rsid w:val="009D18BF"/>
    <w:rsid w:val="009D31EC"/>
    <w:rsid w:val="009E2BA4"/>
    <w:rsid w:val="009E2D29"/>
    <w:rsid w:val="009E3092"/>
    <w:rsid w:val="009E38FB"/>
    <w:rsid w:val="009E3B7E"/>
    <w:rsid w:val="009E4F8C"/>
    <w:rsid w:val="009E6DD3"/>
    <w:rsid w:val="009E7C5E"/>
    <w:rsid w:val="009F2D76"/>
    <w:rsid w:val="009F5050"/>
    <w:rsid w:val="009F6A03"/>
    <w:rsid w:val="00A01010"/>
    <w:rsid w:val="00A05A60"/>
    <w:rsid w:val="00A071DD"/>
    <w:rsid w:val="00A07578"/>
    <w:rsid w:val="00A12F4E"/>
    <w:rsid w:val="00A134D7"/>
    <w:rsid w:val="00A145DC"/>
    <w:rsid w:val="00A17AE2"/>
    <w:rsid w:val="00A20553"/>
    <w:rsid w:val="00A207FF"/>
    <w:rsid w:val="00A20EC1"/>
    <w:rsid w:val="00A2135B"/>
    <w:rsid w:val="00A215FF"/>
    <w:rsid w:val="00A2180C"/>
    <w:rsid w:val="00A229CD"/>
    <w:rsid w:val="00A2525C"/>
    <w:rsid w:val="00A275EB"/>
    <w:rsid w:val="00A30226"/>
    <w:rsid w:val="00A3049C"/>
    <w:rsid w:val="00A31F77"/>
    <w:rsid w:val="00A35AF5"/>
    <w:rsid w:val="00A36492"/>
    <w:rsid w:val="00A37296"/>
    <w:rsid w:val="00A41B93"/>
    <w:rsid w:val="00A43B61"/>
    <w:rsid w:val="00A44E6A"/>
    <w:rsid w:val="00A4553F"/>
    <w:rsid w:val="00A45684"/>
    <w:rsid w:val="00A537FC"/>
    <w:rsid w:val="00A54905"/>
    <w:rsid w:val="00A554AC"/>
    <w:rsid w:val="00A5570F"/>
    <w:rsid w:val="00A55A44"/>
    <w:rsid w:val="00A55EFF"/>
    <w:rsid w:val="00A5785E"/>
    <w:rsid w:val="00A57C46"/>
    <w:rsid w:val="00A61701"/>
    <w:rsid w:val="00A63710"/>
    <w:rsid w:val="00A67DBB"/>
    <w:rsid w:val="00A74E65"/>
    <w:rsid w:val="00A7671D"/>
    <w:rsid w:val="00A802E4"/>
    <w:rsid w:val="00A83C52"/>
    <w:rsid w:val="00A85E2A"/>
    <w:rsid w:val="00A86011"/>
    <w:rsid w:val="00A868DE"/>
    <w:rsid w:val="00A87540"/>
    <w:rsid w:val="00A91E62"/>
    <w:rsid w:val="00A92C87"/>
    <w:rsid w:val="00A93543"/>
    <w:rsid w:val="00A941D4"/>
    <w:rsid w:val="00A96CC6"/>
    <w:rsid w:val="00AA2FF0"/>
    <w:rsid w:val="00AA4BF5"/>
    <w:rsid w:val="00AA7247"/>
    <w:rsid w:val="00AB15D7"/>
    <w:rsid w:val="00AB297B"/>
    <w:rsid w:val="00AB4DD1"/>
    <w:rsid w:val="00AB5476"/>
    <w:rsid w:val="00AC0A89"/>
    <w:rsid w:val="00AC284D"/>
    <w:rsid w:val="00AC3964"/>
    <w:rsid w:val="00AC4270"/>
    <w:rsid w:val="00AC50AF"/>
    <w:rsid w:val="00AC54C9"/>
    <w:rsid w:val="00AC6403"/>
    <w:rsid w:val="00AC6524"/>
    <w:rsid w:val="00AC7E19"/>
    <w:rsid w:val="00AD4788"/>
    <w:rsid w:val="00AD4A21"/>
    <w:rsid w:val="00AD4A84"/>
    <w:rsid w:val="00AD7758"/>
    <w:rsid w:val="00AE02DE"/>
    <w:rsid w:val="00AE0DE7"/>
    <w:rsid w:val="00AE2543"/>
    <w:rsid w:val="00AE3290"/>
    <w:rsid w:val="00AE3877"/>
    <w:rsid w:val="00AE408B"/>
    <w:rsid w:val="00AE4F2D"/>
    <w:rsid w:val="00AF1A29"/>
    <w:rsid w:val="00AF285B"/>
    <w:rsid w:val="00AF2DA5"/>
    <w:rsid w:val="00AF3DCF"/>
    <w:rsid w:val="00AF563F"/>
    <w:rsid w:val="00AF6601"/>
    <w:rsid w:val="00AF7D4D"/>
    <w:rsid w:val="00B00E80"/>
    <w:rsid w:val="00B0148A"/>
    <w:rsid w:val="00B0683E"/>
    <w:rsid w:val="00B10364"/>
    <w:rsid w:val="00B14622"/>
    <w:rsid w:val="00B14992"/>
    <w:rsid w:val="00B1792E"/>
    <w:rsid w:val="00B252E4"/>
    <w:rsid w:val="00B31688"/>
    <w:rsid w:val="00B31D85"/>
    <w:rsid w:val="00B32A24"/>
    <w:rsid w:val="00B340E0"/>
    <w:rsid w:val="00B365DF"/>
    <w:rsid w:val="00B367FA"/>
    <w:rsid w:val="00B373D8"/>
    <w:rsid w:val="00B40AA1"/>
    <w:rsid w:val="00B40B70"/>
    <w:rsid w:val="00B43165"/>
    <w:rsid w:val="00B448B8"/>
    <w:rsid w:val="00B44BB3"/>
    <w:rsid w:val="00B45B52"/>
    <w:rsid w:val="00B474A8"/>
    <w:rsid w:val="00B506E7"/>
    <w:rsid w:val="00B50BE4"/>
    <w:rsid w:val="00B50F73"/>
    <w:rsid w:val="00B53992"/>
    <w:rsid w:val="00B54317"/>
    <w:rsid w:val="00B55D61"/>
    <w:rsid w:val="00B610AC"/>
    <w:rsid w:val="00B61B96"/>
    <w:rsid w:val="00B62181"/>
    <w:rsid w:val="00B62366"/>
    <w:rsid w:val="00B632FF"/>
    <w:rsid w:val="00B63C58"/>
    <w:rsid w:val="00B64120"/>
    <w:rsid w:val="00B64145"/>
    <w:rsid w:val="00B64B24"/>
    <w:rsid w:val="00B65855"/>
    <w:rsid w:val="00B66D7E"/>
    <w:rsid w:val="00B673C8"/>
    <w:rsid w:val="00B7175B"/>
    <w:rsid w:val="00B73104"/>
    <w:rsid w:val="00B75AC9"/>
    <w:rsid w:val="00B75DC6"/>
    <w:rsid w:val="00B7701B"/>
    <w:rsid w:val="00B80847"/>
    <w:rsid w:val="00B8478A"/>
    <w:rsid w:val="00B86A3C"/>
    <w:rsid w:val="00B92025"/>
    <w:rsid w:val="00B925F6"/>
    <w:rsid w:val="00B92710"/>
    <w:rsid w:val="00B9681F"/>
    <w:rsid w:val="00BA234D"/>
    <w:rsid w:val="00BA2D48"/>
    <w:rsid w:val="00BA71B6"/>
    <w:rsid w:val="00BA7E3C"/>
    <w:rsid w:val="00BB2F10"/>
    <w:rsid w:val="00BB5DA9"/>
    <w:rsid w:val="00BB5F2E"/>
    <w:rsid w:val="00BB6BA6"/>
    <w:rsid w:val="00BC159B"/>
    <w:rsid w:val="00BC1EB0"/>
    <w:rsid w:val="00BC3337"/>
    <w:rsid w:val="00BC621F"/>
    <w:rsid w:val="00BC6378"/>
    <w:rsid w:val="00BC736C"/>
    <w:rsid w:val="00BD2B6A"/>
    <w:rsid w:val="00BD43BE"/>
    <w:rsid w:val="00BE067D"/>
    <w:rsid w:val="00BE0F33"/>
    <w:rsid w:val="00BE158B"/>
    <w:rsid w:val="00BE15A3"/>
    <w:rsid w:val="00BE3010"/>
    <w:rsid w:val="00BE45C9"/>
    <w:rsid w:val="00BE48FD"/>
    <w:rsid w:val="00BE4AA7"/>
    <w:rsid w:val="00BE7902"/>
    <w:rsid w:val="00BF057F"/>
    <w:rsid w:val="00BF06FB"/>
    <w:rsid w:val="00BF2D6D"/>
    <w:rsid w:val="00BF3F3F"/>
    <w:rsid w:val="00BF43E8"/>
    <w:rsid w:val="00C00634"/>
    <w:rsid w:val="00C0162D"/>
    <w:rsid w:val="00C02FAB"/>
    <w:rsid w:val="00C04878"/>
    <w:rsid w:val="00C054D7"/>
    <w:rsid w:val="00C063C9"/>
    <w:rsid w:val="00C14429"/>
    <w:rsid w:val="00C162D9"/>
    <w:rsid w:val="00C16ADD"/>
    <w:rsid w:val="00C170B7"/>
    <w:rsid w:val="00C221D1"/>
    <w:rsid w:val="00C24EC3"/>
    <w:rsid w:val="00C26C82"/>
    <w:rsid w:val="00C273B7"/>
    <w:rsid w:val="00C3091C"/>
    <w:rsid w:val="00C329F8"/>
    <w:rsid w:val="00C32AA3"/>
    <w:rsid w:val="00C331EB"/>
    <w:rsid w:val="00C36049"/>
    <w:rsid w:val="00C371B6"/>
    <w:rsid w:val="00C40AE8"/>
    <w:rsid w:val="00C43743"/>
    <w:rsid w:val="00C45DBD"/>
    <w:rsid w:val="00C50385"/>
    <w:rsid w:val="00C52816"/>
    <w:rsid w:val="00C55114"/>
    <w:rsid w:val="00C55174"/>
    <w:rsid w:val="00C55691"/>
    <w:rsid w:val="00C61A22"/>
    <w:rsid w:val="00C623CD"/>
    <w:rsid w:val="00C644E9"/>
    <w:rsid w:val="00C6459D"/>
    <w:rsid w:val="00C646D6"/>
    <w:rsid w:val="00C66E5D"/>
    <w:rsid w:val="00C67D3A"/>
    <w:rsid w:val="00C73B98"/>
    <w:rsid w:val="00C74F30"/>
    <w:rsid w:val="00C80C83"/>
    <w:rsid w:val="00C82DA1"/>
    <w:rsid w:val="00C86524"/>
    <w:rsid w:val="00C873A9"/>
    <w:rsid w:val="00C90B3E"/>
    <w:rsid w:val="00C95B97"/>
    <w:rsid w:val="00C95E3D"/>
    <w:rsid w:val="00C96241"/>
    <w:rsid w:val="00C96F8A"/>
    <w:rsid w:val="00C9756B"/>
    <w:rsid w:val="00C977BA"/>
    <w:rsid w:val="00CA4600"/>
    <w:rsid w:val="00CA4E31"/>
    <w:rsid w:val="00CA6379"/>
    <w:rsid w:val="00CA6C88"/>
    <w:rsid w:val="00CB140E"/>
    <w:rsid w:val="00CB5FCF"/>
    <w:rsid w:val="00CB6DF9"/>
    <w:rsid w:val="00CB7633"/>
    <w:rsid w:val="00CC3A97"/>
    <w:rsid w:val="00CC4467"/>
    <w:rsid w:val="00CC4721"/>
    <w:rsid w:val="00CC4AD4"/>
    <w:rsid w:val="00CD02E1"/>
    <w:rsid w:val="00CD1A05"/>
    <w:rsid w:val="00CD2395"/>
    <w:rsid w:val="00CD5051"/>
    <w:rsid w:val="00CD7675"/>
    <w:rsid w:val="00CD7A20"/>
    <w:rsid w:val="00CE2134"/>
    <w:rsid w:val="00CE42A9"/>
    <w:rsid w:val="00CE67CC"/>
    <w:rsid w:val="00CF1DF9"/>
    <w:rsid w:val="00CF2169"/>
    <w:rsid w:val="00CF60A4"/>
    <w:rsid w:val="00CF67F2"/>
    <w:rsid w:val="00D0043A"/>
    <w:rsid w:val="00D02715"/>
    <w:rsid w:val="00D02992"/>
    <w:rsid w:val="00D03691"/>
    <w:rsid w:val="00D06160"/>
    <w:rsid w:val="00D1012C"/>
    <w:rsid w:val="00D14E8A"/>
    <w:rsid w:val="00D14F9A"/>
    <w:rsid w:val="00D17170"/>
    <w:rsid w:val="00D21871"/>
    <w:rsid w:val="00D24A84"/>
    <w:rsid w:val="00D2714D"/>
    <w:rsid w:val="00D31B8B"/>
    <w:rsid w:val="00D35DD3"/>
    <w:rsid w:val="00D35FCB"/>
    <w:rsid w:val="00D37820"/>
    <w:rsid w:val="00D40BB0"/>
    <w:rsid w:val="00D413A6"/>
    <w:rsid w:val="00D4268A"/>
    <w:rsid w:val="00D503C8"/>
    <w:rsid w:val="00D5113E"/>
    <w:rsid w:val="00D51465"/>
    <w:rsid w:val="00D5533F"/>
    <w:rsid w:val="00D55AEC"/>
    <w:rsid w:val="00D55FA9"/>
    <w:rsid w:val="00D57748"/>
    <w:rsid w:val="00D577B0"/>
    <w:rsid w:val="00D577BF"/>
    <w:rsid w:val="00D57B75"/>
    <w:rsid w:val="00D60756"/>
    <w:rsid w:val="00D61E0A"/>
    <w:rsid w:val="00D63008"/>
    <w:rsid w:val="00D6474A"/>
    <w:rsid w:val="00D65A8D"/>
    <w:rsid w:val="00D66078"/>
    <w:rsid w:val="00D7023A"/>
    <w:rsid w:val="00D7223C"/>
    <w:rsid w:val="00D7248A"/>
    <w:rsid w:val="00D72817"/>
    <w:rsid w:val="00D7284D"/>
    <w:rsid w:val="00D7395E"/>
    <w:rsid w:val="00D74486"/>
    <w:rsid w:val="00D75CF9"/>
    <w:rsid w:val="00D767BA"/>
    <w:rsid w:val="00D7694E"/>
    <w:rsid w:val="00D77036"/>
    <w:rsid w:val="00D82999"/>
    <w:rsid w:val="00D84A31"/>
    <w:rsid w:val="00D857BC"/>
    <w:rsid w:val="00D86611"/>
    <w:rsid w:val="00D86A66"/>
    <w:rsid w:val="00D87578"/>
    <w:rsid w:val="00D87920"/>
    <w:rsid w:val="00D90735"/>
    <w:rsid w:val="00D90EC5"/>
    <w:rsid w:val="00D95692"/>
    <w:rsid w:val="00D95E75"/>
    <w:rsid w:val="00DA1C6E"/>
    <w:rsid w:val="00DA22C7"/>
    <w:rsid w:val="00DA36EF"/>
    <w:rsid w:val="00DA715B"/>
    <w:rsid w:val="00DA76D3"/>
    <w:rsid w:val="00DA7942"/>
    <w:rsid w:val="00DB133F"/>
    <w:rsid w:val="00DC23D2"/>
    <w:rsid w:val="00DC5D30"/>
    <w:rsid w:val="00DC6734"/>
    <w:rsid w:val="00DC6AB3"/>
    <w:rsid w:val="00DC78AB"/>
    <w:rsid w:val="00DC7CE5"/>
    <w:rsid w:val="00DD0160"/>
    <w:rsid w:val="00DD156C"/>
    <w:rsid w:val="00DD1C92"/>
    <w:rsid w:val="00DD3A07"/>
    <w:rsid w:val="00DD4EBA"/>
    <w:rsid w:val="00DD657F"/>
    <w:rsid w:val="00DE479B"/>
    <w:rsid w:val="00DE56B8"/>
    <w:rsid w:val="00DE6984"/>
    <w:rsid w:val="00DF3B79"/>
    <w:rsid w:val="00DF5350"/>
    <w:rsid w:val="00DF5791"/>
    <w:rsid w:val="00DF5798"/>
    <w:rsid w:val="00E00499"/>
    <w:rsid w:val="00E0197F"/>
    <w:rsid w:val="00E0264A"/>
    <w:rsid w:val="00E02C77"/>
    <w:rsid w:val="00E03C6E"/>
    <w:rsid w:val="00E049F3"/>
    <w:rsid w:val="00E05486"/>
    <w:rsid w:val="00E07263"/>
    <w:rsid w:val="00E1012B"/>
    <w:rsid w:val="00E11CEF"/>
    <w:rsid w:val="00E12293"/>
    <w:rsid w:val="00E14228"/>
    <w:rsid w:val="00E14A88"/>
    <w:rsid w:val="00E15221"/>
    <w:rsid w:val="00E157D2"/>
    <w:rsid w:val="00E178B1"/>
    <w:rsid w:val="00E21E7A"/>
    <w:rsid w:val="00E23DC9"/>
    <w:rsid w:val="00E2569B"/>
    <w:rsid w:val="00E265A7"/>
    <w:rsid w:val="00E3023B"/>
    <w:rsid w:val="00E37BF0"/>
    <w:rsid w:val="00E408C1"/>
    <w:rsid w:val="00E41DB3"/>
    <w:rsid w:val="00E423C4"/>
    <w:rsid w:val="00E4258E"/>
    <w:rsid w:val="00E42B42"/>
    <w:rsid w:val="00E43B8C"/>
    <w:rsid w:val="00E43FCB"/>
    <w:rsid w:val="00E450DE"/>
    <w:rsid w:val="00E50482"/>
    <w:rsid w:val="00E51F78"/>
    <w:rsid w:val="00E522C4"/>
    <w:rsid w:val="00E53D73"/>
    <w:rsid w:val="00E54C48"/>
    <w:rsid w:val="00E56A94"/>
    <w:rsid w:val="00E60F7E"/>
    <w:rsid w:val="00E62BCD"/>
    <w:rsid w:val="00E644D8"/>
    <w:rsid w:val="00E703C1"/>
    <w:rsid w:val="00E720F3"/>
    <w:rsid w:val="00E72E7A"/>
    <w:rsid w:val="00E73A55"/>
    <w:rsid w:val="00E7446B"/>
    <w:rsid w:val="00E747FA"/>
    <w:rsid w:val="00E74FDA"/>
    <w:rsid w:val="00E759A1"/>
    <w:rsid w:val="00E765CB"/>
    <w:rsid w:val="00E7792F"/>
    <w:rsid w:val="00E807C5"/>
    <w:rsid w:val="00E81876"/>
    <w:rsid w:val="00E83E06"/>
    <w:rsid w:val="00E8547F"/>
    <w:rsid w:val="00E85840"/>
    <w:rsid w:val="00E85AF9"/>
    <w:rsid w:val="00E90C22"/>
    <w:rsid w:val="00E91386"/>
    <w:rsid w:val="00E91C53"/>
    <w:rsid w:val="00E91F9A"/>
    <w:rsid w:val="00E92AE5"/>
    <w:rsid w:val="00E95B0A"/>
    <w:rsid w:val="00E95CE5"/>
    <w:rsid w:val="00EA034C"/>
    <w:rsid w:val="00EA2123"/>
    <w:rsid w:val="00EA65D9"/>
    <w:rsid w:val="00EA6640"/>
    <w:rsid w:val="00EA71B5"/>
    <w:rsid w:val="00EA7DA0"/>
    <w:rsid w:val="00EB19EB"/>
    <w:rsid w:val="00EB1C56"/>
    <w:rsid w:val="00EB37BA"/>
    <w:rsid w:val="00EB3998"/>
    <w:rsid w:val="00EB5130"/>
    <w:rsid w:val="00EB6FDF"/>
    <w:rsid w:val="00EC107D"/>
    <w:rsid w:val="00EC3C91"/>
    <w:rsid w:val="00EC59BD"/>
    <w:rsid w:val="00EC61BE"/>
    <w:rsid w:val="00EC7299"/>
    <w:rsid w:val="00EC7997"/>
    <w:rsid w:val="00ED04F8"/>
    <w:rsid w:val="00ED0596"/>
    <w:rsid w:val="00ED1F56"/>
    <w:rsid w:val="00ED4758"/>
    <w:rsid w:val="00ED6E03"/>
    <w:rsid w:val="00ED6F7C"/>
    <w:rsid w:val="00EE4157"/>
    <w:rsid w:val="00EE4F74"/>
    <w:rsid w:val="00EE5E76"/>
    <w:rsid w:val="00EE628C"/>
    <w:rsid w:val="00EE7185"/>
    <w:rsid w:val="00EE750C"/>
    <w:rsid w:val="00EE7FBF"/>
    <w:rsid w:val="00EF1894"/>
    <w:rsid w:val="00EF1A6E"/>
    <w:rsid w:val="00EF2092"/>
    <w:rsid w:val="00EF3099"/>
    <w:rsid w:val="00EF5A26"/>
    <w:rsid w:val="00EF6750"/>
    <w:rsid w:val="00F01178"/>
    <w:rsid w:val="00F022DF"/>
    <w:rsid w:val="00F02E26"/>
    <w:rsid w:val="00F03C57"/>
    <w:rsid w:val="00F043AF"/>
    <w:rsid w:val="00F05CD7"/>
    <w:rsid w:val="00F05E7C"/>
    <w:rsid w:val="00F12FFB"/>
    <w:rsid w:val="00F14F39"/>
    <w:rsid w:val="00F16CEE"/>
    <w:rsid w:val="00F17781"/>
    <w:rsid w:val="00F1790E"/>
    <w:rsid w:val="00F212E1"/>
    <w:rsid w:val="00F221D7"/>
    <w:rsid w:val="00F23577"/>
    <w:rsid w:val="00F239D4"/>
    <w:rsid w:val="00F2652F"/>
    <w:rsid w:val="00F2686A"/>
    <w:rsid w:val="00F304A8"/>
    <w:rsid w:val="00F308C1"/>
    <w:rsid w:val="00F40513"/>
    <w:rsid w:val="00F40962"/>
    <w:rsid w:val="00F447AD"/>
    <w:rsid w:val="00F47C64"/>
    <w:rsid w:val="00F54FA6"/>
    <w:rsid w:val="00F56836"/>
    <w:rsid w:val="00F569C1"/>
    <w:rsid w:val="00F60578"/>
    <w:rsid w:val="00F63133"/>
    <w:rsid w:val="00F63905"/>
    <w:rsid w:val="00F646CF"/>
    <w:rsid w:val="00F64DCA"/>
    <w:rsid w:val="00F64F02"/>
    <w:rsid w:val="00F6504B"/>
    <w:rsid w:val="00F6504F"/>
    <w:rsid w:val="00F672F9"/>
    <w:rsid w:val="00F67A3E"/>
    <w:rsid w:val="00F70401"/>
    <w:rsid w:val="00F70420"/>
    <w:rsid w:val="00F74FC7"/>
    <w:rsid w:val="00F77637"/>
    <w:rsid w:val="00F82BFE"/>
    <w:rsid w:val="00F82C1C"/>
    <w:rsid w:val="00F82FAA"/>
    <w:rsid w:val="00F843D8"/>
    <w:rsid w:val="00F845A4"/>
    <w:rsid w:val="00F86226"/>
    <w:rsid w:val="00F87182"/>
    <w:rsid w:val="00F87EB7"/>
    <w:rsid w:val="00F938EE"/>
    <w:rsid w:val="00FA1808"/>
    <w:rsid w:val="00FA3097"/>
    <w:rsid w:val="00FA5261"/>
    <w:rsid w:val="00FA7FE7"/>
    <w:rsid w:val="00FB0392"/>
    <w:rsid w:val="00FB03C3"/>
    <w:rsid w:val="00FB10E3"/>
    <w:rsid w:val="00FB3EA5"/>
    <w:rsid w:val="00FB5147"/>
    <w:rsid w:val="00FB6B19"/>
    <w:rsid w:val="00FB7B41"/>
    <w:rsid w:val="00FC0821"/>
    <w:rsid w:val="00FC1D0B"/>
    <w:rsid w:val="00FC2877"/>
    <w:rsid w:val="00FC4143"/>
    <w:rsid w:val="00FC5711"/>
    <w:rsid w:val="00FC60EA"/>
    <w:rsid w:val="00FD099E"/>
    <w:rsid w:val="00FD242F"/>
    <w:rsid w:val="00FD60B1"/>
    <w:rsid w:val="00FD6588"/>
    <w:rsid w:val="00FE4B58"/>
    <w:rsid w:val="00FE5E13"/>
    <w:rsid w:val="00FE5F25"/>
    <w:rsid w:val="00FE6061"/>
    <w:rsid w:val="00FE748A"/>
    <w:rsid w:val="00FE7CB1"/>
    <w:rsid w:val="00FF0EA7"/>
    <w:rsid w:val="00FF5F3E"/>
    <w:rsid w:val="00FF7C6B"/>
    <w:rsid w:val="00FF7F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24F76"/>
  <w15:docId w15:val="{3FCC802E-C547-4512-87B2-ED6493CBC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19F6"/>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6C19F6"/>
    <w:pPr>
      <w:keepNext/>
      <w:jc w:val="center"/>
      <w:outlineLvl w:val="0"/>
    </w:pPr>
    <w:rPr>
      <w:rFonts w:ascii="EcoPedice" w:hAnsi="EcoPedice" w:cs="EcoPedice"/>
      <w:i/>
      <w:iCs/>
      <w:color w:val="000080"/>
      <w:sz w:val="28"/>
      <w:szCs w:val="28"/>
    </w:rPr>
  </w:style>
  <w:style w:type="paragraph" w:styleId="Titolo2">
    <w:name w:val="heading 2"/>
    <w:basedOn w:val="Normale"/>
    <w:next w:val="Normale"/>
    <w:link w:val="Titolo2Carattere"/>
    <w:unhideWhenUsed/>
    <w:qFormat/>
    <w:rsid w:val="00A35AF5"/>
    <w:pPr>
      <w:keepNext/>
      <w:numPr>
        <w:numId w:val="1"/>
      </w:numPr>
      <w:spacing w:before="400" w:after="200" w:line="360" w:lineRule="exact"/>
      <w:jc w:val="both"/>
      <w:outlineLvl w:val="1"/>
    </w:pPr>
    <w:rPr>
      <w:rFonts w:ascii="Palatino Linotype" w:hAnsi="Palatino Linotype"/>
      <w:b/>
      <w:bCs/>
      <w:i/>
      <w:iCs/>
      <w:color w:val="000000" w:themeColor="text1"/>
      <w:sz w:val="20"/>
      <w:szCs w:val="28"/>
      <w:lang w:eastAsia="en-US"/>
    </w:rPr>
  </w:style>
  <w:style w:type="paragraph" w:styleId="Titolo3">
    <w:name w:val="heading 3"/>
    <w:basedOn w:val="Normale"/>
    <w:next w:val="Normale"/>
    <w:link w:val="Titolo3Carattere"/>
    <w:qFormat/>
    <w:rsid w:val="006C19F6"/>
    <w:pPr>
      <w:keepNext/>
      <w:spacing w:before="240" w:after="60" w:line="276" w:lineRule="auto"/>
      <w:jc w:val="both"/>
      <w:outlineLvl w:val="2"/>
    </w:pPr>
    <w:rPr>
      <w:rFonts w:ascii="Cambria" w:hAnsi="Cambria"/>
      <w:b/>
      <w:bCs/>
      <w:sz w:val="26"/>
      <w:szCs w:val="26"/>
      <w:lang w:eastAsia="en-US"/>
    </w:rPr>
  </w:style>
  <w:style w:type="paragraph" w:styleId="Titolo5">
    <w:name w:val="heading 5"/>
    <w:basedOn w:val="Normale"/>
    <w:next w:val="Normale"/>
    <w:link w:val="Titolo5Carattere"/>
    <w:unhideWhenUsed/>
    <w:qFormat/>
    <w:rsid w:val="006C19F6"/>
    <w:pPr>
      <w:spacing w:before="240" w:after="60"/>
      <w:outlineLvl w:val="4"/>
    </w:pPr>
    <w:rPr>
      <w:rFonts w:ascii="Calibri" w:hAnsi="Calibri"/>
      <w:b/>
      <w:bCs/>
      <w:i/>
      <w:iCs/>
      <w:sz w:val="26"/>
      <w:szCs w:val="26"/>
    </w:rPr>
  </w:style>
  <w:style w:type="paragraph" w:styleId="Titolo6">
    <w:name w:val="heading 6"/>
    <w:basedOn w:val="Normale"/>
    <w:next w:val="Normale"/>
    <w:link w:val="Titolo6Carattere"/>
    <w:unhideWhenUsed/>
    <w:qFormat/>
    <w:rsid w:val="006C19F6"/>
    <w:pPr>
      <w:spacing w:before="240" w:after="60" w:line="276" w:lineRule="auto"/>
      <w:jc w:val="both"/>
      <w:outlineLvl w:val="5"/>
    </w:pPr>
    <w:rPr>
      <w:rFonts w:ascii="Calibri" w:hAnsi="Calibri"/>
      <w:b/>
      <w:bCs/>
      <w:sz w:val="22"/>
      <w:szCs w:val="22"/>
      <w:lang w:eastAsia="en-US"/>
    </w:rPr>
  </w:style>
  <w:style w:type="paragraph" w:styleId="Titolo8">
    <w:name w:val="heading 8"/>
    <w:basedOn w:val="Normale"/>
    <w:next w:val="Normale"/>
    <w:link w:val="Titolo8Carattere"/>
    <w:qFormat/>
    <w:rsid w:val="006C19F6"/>
    <w:pPr>
      <w:keepNext/>
      <w:outlineLvl w:val="7"/>
    </w:pPr>
    <w:rPr>
      <w:rFonts w:ascii="Arial" w:hAnsi="Arial" w:cs="Arial"/>
      <w:b/>
      <w:bCs/>
      <w:sz w:val="16"/>
      <w:szCs w:val="1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C19F6"/>
    <w:rPr>
      <w:rFonts w:ascii="EcoPedice" w:eastAsia="Times New Roman" w:hAnsi="EcoPedice" w:cs="EcoPedice"/>
      <w:i/>
      <w:iCs/>
      <w:color w:val="000080"/>
      <w:sz w:val="28"/>
      <w:szCs w:val="28"/>
      <w:lang w:eastAsia="it-IT"/>
    </w:rPr>
  </w:style>
  <w:style w:type="character" w:customStyle="1" w:styleId="Titolo2Carattere">
    <w:name w:val="Titolo 2 Carattere"/>
    <w:basedOn w:val="Carpredefinitoparagrafo"/>
    <w:link w:val="Titolo2"/>
    <w:rsid w:val="00A35AF5"/>
    <w:rPr>
      <w:rFonts w:ascii="Palatino Linotype" w:eastAsia="Times New Roman" w:hAnsi="Palatino Linotype" w:cs="Times New Roman"/>
      <w:b/>
      <w:bCs/>
      <w:i/>
      <w:iCs/>
      <w:color w:val="000000" w:themeColor="text1"/>
      <w:sz w:val="20"/>
      <w:szCs w:val="28"/>
    </w:rPr>
  </w:style>
  <w:style w:type="character" w:customStyle="1" w:styleId="Titolo3Carattere">
    <w:name w:val="Titolo 3 Carattere"/>
    <w:basedOn w:val="Carpredefinitoparagrafo"/>
    <w:link w:val="Titolo3"/>
    <w:rsid w:val="006C19F6"/>
    <w:rPr>
      <w:rFonts w:ascii="Cambria" w:eastAsia="Times New Roman" w:hAnsi="Cambria" w:cs="Times New Roman"/>
      <w:b/>
      <w:bCs/>
      <w:sz w:val="26"/>
      <w:szCs w:val="26"/>
    </w:rPr>
  </w:style>
  <w:style w:type="character" w:customStyle="1" w:styleId="Titolo5Carattere">
    <w:name w:val="Titolo 5 Carattere"/>
    <w:basedOn w:val="Carpredefinitoparagrafo"/>
    <w:link w:val="Titolo5"/>
    <w:rsid w:val="006C19F6"/>
    <w:rPr>
      <w:rFonts w:ascii="Calibri" w:eastAsia="Times New Roman" w:hAnsi="Calibri" w:cs="Times New Roman"/>
      <w:b/>
      <w:bCs/>
      <w:i/>
      <w:iCs/>
      <w:sz w:val="26"/>
      <w:szCs w:val="26"/>
      <w:lang w:eastAsia="it-IT"/>
    </w:rPr>
  </w:style>
  <w:style w:type="character" w:customStyle="1" w:styleId="Titolo6Carattere">
    <w:name w:val="Titolo 6 Carattere"/>
    <w:basedOn w:val="Carpredefinitoparagrafo"/>
    <w:link w:val="Titolo6"/>
    <w:rsid w:val="006C19F6"/>
    <w:rPr>
      <w:rFonts w:ascii="Calibri" w:eastAsia="Times New Roman" w:hAnsi="Calibri" w:cs="Times New Roman"/>
      <w:b/>
      <w:bCs/>
    </w:rPr>
  </w:style>
  <w:style w:type="character" w:customStyle="1" w:styleId="Titolo8Carattere">
    <w:name w:val="Titolo 8 Carattere"/>
    <w:basedOn w:val="Carpredefinitoparagrafo"/>
    <w:link w:val="Titolo8"/>
    <w:rsid w:val="006C19F6"/>
    <w:rPr>
      <w:rFonts w:ascii="Arial" w:eastAsia="Times New Roman" w:hAnsi="Arial" w:cs="Arial"/>
      <w:b/>
      <w:bCs/>
      <w:sz w:val="16"/>
      <w:szCs w:val="16"/>
      <w:lang w:eastAsia="it-IT"/>
    </w:rPr>
  </w:style>
  <w:style w:type="paragraph" w:styleId="Pidipagina">
    <w:name w:val="footer"/>
    <w:basedOn w:val="Normale"/>
    <w:link w:val="PidipaginaCarattere"/>
    <w:uiPriority w:val="99"/>
    <w:rsid w:val="006C19F6"/>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rsid w:val="006C19F6"/>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6C19F6"/>
    <w:pPr>
      <w:ind w:left="426" w:hanging="426"/>
      <w:jc w:val="both"/>
    </w:pPr>
    <w:rPr>
      <w:rFonts w:ascii="Arial" w:hAnsi="Arial" w:cs="Arial"/>
      <w:b/>
      <w:bCs/>
      <w:sz w:val="22"/>
      <w:szCs w:val="22"/>
    </w:rPr>
  </w:style>
  <w:style w:type="character" w:customStyle="1" w:styleId="SottotitoloCarattere">
    <w:name w:val="Sottotitolo Carattere"/>
    <w:basedOn w:val="Carpredefinitoparagrafo"/>
    <w:link w:val="Sottotitolo"/>
    <w:rsid w:val="006C19F6"/>
    <w:rPr>
      <w:rFonts w:ascii="Arial" w:eastAsia="Times New Roman" w:hAnsi="Arial" w:cs="Arial"/>
      <w:b/>
      <w:bCs/>
      <w:lang w:eastAsia="it-IT"/>
    </w:rPr>
  </w:style>
  <w:style w:type="character" w:styleId="Numeropagina">
    <w:name w:val="page number"/>
    <w:basedOn w:val="Carpredefinitoparagrafo"/>
    <w:rsid w:val="006C19F6"/>
  </w:style>
  <w:style w:type="paragraph" w:styleId="Rientrocorpodeltesto">
    <w:name w:val="Body Text Indent"/>
    <w:basedOn w:val="Normale"/>
    <w:link w:val="RientrocorpodeltestoCarattere"/>
    <w:rsid w:val="006C19F6"/>
    <w:pPr>
      <w:autoSpaceDE w:val="0"/>
      <w:autoSpaceDN w:val="0"/>
      <w:adjustRightInd w:val="0"/>
      <w:jc w:val="both"/>
    </w:pPr>
    <w:rPr>
      <w:rFonts w:ascii="Tahoma" w:hAnsi="Tahoma" w:cs="Tahoma"/>
      <w:sz w:val="20"/>
      <w:szCs w:val="20"/>
    </w:rPr>
  </w:style>
  <w:style w:type="character" w:customStyle="1" w:styleId="RientrocorpodeltestoCarattere">
    <w:name w:val="Rientro corpo del testo Carattere"/>
    <w:basedOn w:val="Carpredefinitoparagrafo"/>
    <w:link w:val="Rientrocorpodeltesto"/>
    <w:rsid w:val="006C19F6"/>
    <w:rPr>
      <w:rFonts w:ascii="Tahoma" w:eastAsia="Times New Roman" w:hAnsi="Tahoma" w:cs="Tahoma"/>
      <w:sz w:val="20"/>
      <w:szCs w:val="20"/>
      <w:lang w:eastAsia="it-IT"/>
    </w:rPr>
  </w:style>
  <w:style w:type="paragraph" w:styleId="Testodelblocco">
    <w:name w:val="Block Text"/>
    <w:basedOn w:val="Normale"/>
    <w:rsid w:val="006C19F6"/>
    <w:pPr>
      <w:numPr>
        <w:ilvl w:val="12"/>
      </w:numPr>
      <w:tabs>
        <w:tab w:val="left" w:pos="1276"/>
        <w:tab w:val="left" w:pos="1418"/>
        <w:tab w:val="left" w:pos="4678"/>
      </w:tabs>
      <w:ind w:left="4678" w:right="-34" w:hanging="4678"/>
      <w:jc w:val="both"/>
    </w:pPr>
    <w:rPr>
      <w:rFonts w:ascii="Arial" w:hAnsi="Arial"/>
      <w:sz w:val="22"/>
    </w:rPr>
  </w:style>
  <w:style w:type="paragraph" w:styleId="Rientrocorpodeltesto2">
    <w:name w:val="Body Text Indent 2"/>
    <w:basedOn w:val="Normale"/>
    <w:link w:val="Rientrocorpodeltesto2Carattere"/>
    <w:rsid w:val="006C19F6"/>
    <w:pPr>
      <w:ind w:right="-10" w:firstLine="567"/>
      <w:jc w:val="both"/>
    </w:pPr>
    <w:rPr>
      <w:rFonts w:ascii="Arial" w:hAnsi="Arial" w:cs="Arial"/>
      <w:sz w:val="22"/>
      <w:szCs w:val="22"/>
    </w:rPr>
  </w:style>
  <w:style w:type="character" w:customStyle="1" w:styleId="Rientrocorpodeltesto2Carattere">
    <w:name w:val="Rientro corpo del testo 2 Carattere"/>
    <w:basedOn w:val="Carpredefinitoparagrafo"/>
    <w:link w:val="Rientrocorpodeltesto2"/>
    <w:rsid w:val="006C19F6"/>
    <w:rPr>
      <w:rFonts w:ascii="Arial" w:eastAsia="Times New Roman" w:hAnsi="Arial" w:cs="Arial"/>
      <w:lang w:eastAsia="it-IT"/>
    </w:rPr>
  </w:style>
  <w:style w:type="paragraph" w:styleId="Intestazione">
    <w:name w:val="header"/>
    <w:basedOn w:val="Normale"/>
    <w:link w:val="IntestazioneCarattere"/>
    <w:uiPriority w:val="99"/>
    <w:rsid w:val="006C19F6"/>
    <w:pPr>
      <w:tabs>
        <w:tab w:val="center" w:pos="4819"/>
        <w:tab w:val="right" w:pos="9638"/>
      </w:tabs>
    </w:pPr>
  </w:style>
  <w:style w:type="character" w:customStyle="1" w:styleId="IntestazioneCarattere">
    <w:name w:val="Intestazione Carattere"/>
    <w:basedOn w:val="Carpredefinitoparagrafo"/>
    <w:link w:val="Intestazione"/>
    <w:uiPriority w:val="99"/>
    <w:rsid w:val="006C19F6"/>
    <w:rPr>
      <w:rFonts w:ascii="Times New Roman" w:eastAsia="Times New Roman" w:hAnsi="Times New Roman" w:cs="Times New Roman"/>
      <w:sz w:val="24"/>
      <w:szCs w:val="24"/>
      <w:lang w:eastAsia="it-IT"/>
    </w:rPr>
  </w:style>
  <w:style w:type="paragraph" w:styleId="Testofumetto">
    <w:name w:val="Balloon Text"/>
    <w:basedOn w:val="Normale"/>
    <w:link w:val="TestofumettoCarattere"/>
    <w:semiHidden/>
    <w:rsid w:val="006C19F6"/>
    <w:rPr>
      <w:rFonts w:ascii="Tahoma" w:hAnsi="Tahoma" w:cs="Tahoma"/>
      <w:sz w:val="16"/>
      <w:szCs w:val="16"/>
    </w:rPr>
  </w:style>
  <w:style w:type="character" w:customStyle="1" w:styleId="TestofumettoCarattere">
    <w:name w:val="Testo fumetto Carattere"/>
    <w:basedOn w:val="Carpredefinitoparagrafo"/>
    <w:link w:val="Testofumetto"/>
    <w:semiHidden/>
    <w:rsid w:val="006C19F6"/>
    <w:rPr>
      <w:rFonts w:ascii="Tahoma" w:eastAsia="Times New Roman" w:hAnsi="Tahoma" w:cs="Tahoma"/>
      <w:sz w:val="16"/>
      <w:szCs w:val="16"/>
      <w:lang w:eastAsia="it-IT"/>
    </w:rPr>
  </w:style>
  <w:style w:type="character" w:styleId="Collegamentoipertestuale">
    <w:name w:val="Hyperlink"/>
    <w:uiPriority w:val="99"/>
    <w:rsid w:val="006C19F6"/>
    <w:rPr>
      <w:color w:val="0000FF"/>
      <w:u w:val="single"/>
    </w:rPr>
  </w:style>
  <w:style w:type="table" w:styleId="Grigliatabella">
    <w:name w:val="Table Grid"/>
    <w:basedOn w:val="Tabellanormale"/>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6C19F6"/>
    <w:pPr>
      <w:ind w:left="708"/>
    </w:pPr>
  </w:style>
  <w:style w:type="numbering" w:customStyle="1" w:styleId="Nessunelenco1">
    <w:name w:val="Nessun elenco1"/>
    <w:next w:val="Nessunelenco"/>
    <w:uiPriority w:val="99"/>
    <w:semiHidden/>
    <w:unhideWhenUsed/>
    <w:rsid w:val="006C19F6"/>
  </w:style>
  <w:style w:type="paragraph" w:customStyle="1" w:styleId="Default">
    <w:name w:val="Default"/>
    <w:rsid w:val="006C19F6"/>
    <w:pPr>
      <w:widowControl w:val="0"/>
      <w:autoSpaceDE w:val="0"/>
      <w:autoSpaceDN w:val="0"/>
      <w:adjustRightInd w:val="0"/>
      <w:spacing w:after="0" w:line="276" w:lineRule="auto"/>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Testonotaapidipagina">
    <w:name w:val="footnote text"/>
    <w:basedOn w:val="Normale"/>
    <w:link w:val="TestonotaapidipaginaCarattere"/>
    <w:uiPriority w:val="99"/>
    <w:rsid w:val="006C19F6"/>
    <w:pPr>
      <w:spacing w:before="100" w:beforeAutospacing="1" w:afterAutospacing="1"/>
      <w:jc w:val="both"/>
    </w:pPr>
    <w:rPr>
      <w:rFonts w:ascii="Calibri" w:hAnsi="Calibri"/>
      <w:sz w:val="20"/>
      <w:szCs w:val="20"/>
    </w:rPr>
  </w:style>
  <w:style w:type="character" w:customStyle="1" w:styleId="TestonotaapidipaginaCarattere">
    <w:name w:val="Testo nota a piè di pagina Carattere"/>
    <w:basedOn w:val="Carpredefinitoparagrafo"/>
    <w:link w:val="Testonotaapidipagina"/>
    <w:uiPriority w:val="99"/>
    <w:rsid w:val="006C19F6"/>
    <w:rPr>
      <w:rFonts w:ascii="Calibri" w:eastAsia="Times New Roman" w:hAnsi="Calibri" w:cs="Times New Roman"/>
      <w:sz w:val="20"/>
      <w:szCs w:val="20"/>
      <w:lang w:eastAsia="it-IT"/>
    </w:rPr>
  </w:style>
  <w:style w:type="character" w:styleId="Rimandonotaapidipagina">
    <w:name w:val="footnote reference"/>
    <w:rsid w:val="006C19F6"/>
    <w:rPr>
      <w:rFonts w:cs="Times New Roman"/>
      <w:vertAlign w:val="superscript"/>
    </w:rPr>
  </w:style>
  <w:style w:type="paragraph" w:customStyle="1" w:styleId="provvr0">
    <w:name w:val="provv_r0"/>
    <w:basedOn w:val="Normale"/>
    <w:rsid w:val="006C19F6"/>
    <w:pPr>
      <w:spacing w:before="100" w:beforeAutospacing="1" w:after="100" w:afterAutospacing="1"/>
      <w:jc w:val="both"/>
    </w:pPr>
    <w:rPr>
      <w:rFonts w:eastAsia="Calibri"/>
    </w:rPr>
  </w:style>
  <w:style w:type="paragraph" w:customStyle="1" w:styleId="popolo">
    <w:name w:val="popolo"/>
    <w:basedOn w:val="Normale"/>
    <w:rsid w:val="006C19F6"/>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6C19F6"/>
    <w:pPr>
      <w:keepLines/>
      <w:spacing w:before="480" w:beforeAutospacing="1" w:afterAutospacing="1" w:line="240" w:lineRule="atLeast"/>
      <w:jc w:val="both"/>
    </w:pPr>
    <w:rPr>
      <w:rFonts w:ascii="Times New Roman" w:eastAsia="Calibri" w:hAnsi="Times New Roman" w:cs="Times New Roman"/>
      <w:b/>
      <w:bCs/>
      <w:i w:val="0"/>
      <w:iCs w:val="0"/>
      <w:color w:val="365F91"/>
    </w:rPr>
  </w:style>
  <w:style w:type="character" w:customStyle="1" w:styleId="Stile1Carattere">
    <w:name w:val="Stile1 Carattere"/>
    <w:link w:val="Stile1"/>
    <w:locked/>
    <w:rsid w:val="006C19F6"/>
    <w:rPr>
      <w:rFonts w:ascii="Times New Roman" w:eastAsia="Calibri" w:hAnsi="Times New Roman" w:cs="Times New Roman"/>
      <w:b/>
      <w:bCs/>
      <w:color w:val="365F91"/>
      <w:sz w:val="28"/>
      <w:szCs w:val="28"/>
      <w:lang w:eastAsia="it-IT"/>
    </w:rPr>
  </w:style>
  <w:style w:type="paragraph" w:styleId="Sommario1">
    <w:name w:val="toc 1"/>
    <w:basedOn w:val="Normale"/>
    <w:next w:val="Normale"/>
    <w:autoRedefine/>
    <w:uiPriority w:val="39"/>
    <w:rsid w:val="00534EB8"/>
    <w:pPr>
      <w:spacing w:before="120"/>
    </w:pPr>
    <w:rPr>
      <w:rFonts w:asciiTheme="minorHAnsi" w:hAnsiTheme="minorHAnsi"/>
      <w:b/>
      <w:bCs/>
    </w:rPr>
  </w:style>
  <w:style w:type="paragraph" w:styleId="Sommario2">
    <w:name w:val="toc 2"/>
    <w:basedOn w:val="Normale"/>
    <w:next w:val="Normale"/>
    <w:autoRedefine/>
    <w:uiPriority w:val="39"/>
    <w:rsid w:val="003B6B48"/>
    <w:pPr>
      <w:ind w:left="240"/>
    </w:pPr>
    <w:rPr>
      <w:rFonts w:asciiTheme="minorHAnsi" w:hAnsiTheme="minorHAnsi"/>
      <w:b/>
      <w:bCs/>
      <w:sz w:val="22"/>
      <w:szCs w:val="22"/>
    </w:rPr>
  </w:style>
  <w:style w:type="paragraph" w:customStyle="1" w:styleId="Nessunaspaziatura1">
    <w:name w:val="Nessuna spaziatura1"/>
    <w:link w:val="NoSpacingChar"/>
    <w:rsid w:val="006C19F6"/>
    <w:pPr>
      <w:spacing w:after="0" w:line="276" w:lineRule="auto"/>
      <w:jc w:val="both"/>
    </w:pPr>
    <w:rPr>
      <w:rFonts w:ascii="Calibri" w:eastAsia="Calibri" w:hAnsi="Calibri" w:cs="Times New Roman"/>
    </w:rPr>
  </w:style>
  <w:style w:type="character" w:customStyle="1" w:styleId="NoSpacingChar">
    <w:name w:val="No Spacing Char"/>
    <w:link w:val="Nessunaspaziatura1"/>
    <w:locked/>
    <w:rsid w:val="006C19F6"/>
    <w:rPr>
      <w:rFonts w:ascii="Calibri" w:eastAsia="Calibri" w:hAnsi="Calibri" w:cs="Times New Roman"/>
    </w:rPr>
  </w:style>
  <w:style w:type="character" w:styleId="Enfasicorsivo">
    <w:name w:val="Emphasis"/>
    <w:uiPriority w:val="20"/>
    <w:qFormat/>
    <w:rsid w:val="006C19F6"/>
    <w:rPr>
      <w:rFonts w:cs="Times New Roman"/>
      <w:i/>
      <w:iCs/>
    </w:rPr>
  </w:style>
  <w:style w:type="paragraph" w:styleId="NormaleWeb">
    <w:name w:val="Normal (Web)"/>
    <w:basedOn w:val="Normale"/>
    <w:qFormat/>
    <w:rsid w:val="006C19F6"/>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6C19F6"/>
    <w:pPr>
      <w:keepLines/>
      <w:spacing w:before="480" w:line="276" w:lineRule="auto"/>
      <w:jc w:val="both"/>
      <w:outlineLvl w:val="9"/>
    </w:pPr>
    <w:rPr>
      <w:rFonts w:ascii="Cambria" w:eastAsia="Calibri" w:hAnsi="Cambria" w:cs="Times New Roman"/>
      <w:b/>
      <w:bCs/>
      <w:i w:val="0"/>
      <w:iCs w:val="0"/>
      <w:color w:val="365F91"/>
    </w:rPr>
  </w:style>
  <w:style w:type="table" w:customStyle="1" w:styleId="Grigliatabella1">
    <w:name w:val="Griglia tabella1"/>
    <w:basedOn w:val="Tabellanormale"/>
    <w:next w:val="Grigliatabella"/>
    <w:rsid w:val="006C19F6"/>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6C19F6"/>
    <w:pPr>
      <w:spacing w:after="200" w:line="276" w:lineRule="auto"/>
      <w:jc w:val="both"/>
    </w:pPr>
    <w:rPr>
      <w:rFonts w:ascii="Calibri" w:hAnsi="Calibri"/>
      <w:sz w:val="20"/>
      <w:szCs w:val="20"/>
      <w:lang w:eastAsia="en-US"/>
    </w:rPr>
  </w:style>
  <w:style w:type="character" w:customStyle="1" w:styleId="TestonotadichiusuraCarattere">
    <w:name w:val="Testo nota di chiusura Carattere"/>
    <w:basedOn w:val="Carpredefinitoparagrafo"/>
    <w:link w:val="Testonotadichiusura"/>
    <w:rsid w:val="006C19F6"/>
    <w:rPr>
      <w:rFonts w:ascii="Calibri" w:eastAsia="Times New Roman" w:hAnsi="Calibri" w:cs="Times New Roman"/>
      <w:sz w:val="20"/>
      <w:szCs w:val="20"/>
    </w:rPr>
  </w:style>
  <w:style w:type="character" w:styleId="Rimandonotadichiusura">
    <w:name w:val="endnote reference"/>
    <w:rsid w:val="006C19F6"/>
    <w:rPr>
      <w:vertAlign w:val="superscript"/>
    </w:rPr>
  </w:style>
  <w:style w:type="character" w:customStyle="1" w:styleId="descrizione">
    <w:name w:val="descrizione"/>
    <w:rsid w:val="006C19F6"/>
    <w:rPr>
      <w:b/>
      <w:bCs/>
      <w:color w:val="5B76A0"/>
      <w:sz w:val="28"/>
      <w:szCs w:val="28"/>
    </w:rPr>
  </w:style>
  <w:style w:type="character" w:styleId="Enfasigrassetto">
    <w:name w:val="Strong"/>
    <w:uiPriority w:val="22"/>
    <w:qFormat/>
    <w:rsid w:val="006C19F6"/>
    <w:rPr>
      <w:b/>
      <w:bCs/>
    </w:rPr>
  </w:style>
  <w:style w:type="paragraph" w:customStyle="1" w:styleId="provvr1">
    <w:name w:val="provv_r1"/>
    <w:basedOn w:val="Normale"/>
    <w:rsid w:val="006C19F6"/>
    <w:pPr>
      <w:spacing w:before="100" w:beforeAutospacing="1" w:after="100" w:afterAutospacing="1"/>
      <w:ind w:firstLine="400"/>
      <w:jc w:val="both"/>
    </w:pPr>
  </w:style>
  <w:style w:type="character" w:customStyle="1" w:styleId="provvrubrica">
    <w:name w:val="provv_rubrica"/>
    <w:rsid w:val="006C19F6"/>
    <w:rPr>
      <w:i/>
      <w:iCs/>
    </w:rPr>
  </w:style>
  <w:style w:type="character" w:styleId="Rimandocommento">
    <w:name w:val="annotation reference"/>
    <w:rsid w:val="006C19F6"/>
    <w:rPr>
      <w:sz w:val="16"/>
      <w:szCs w:val="16"/>
    </w:rPr>
  </w:style>
  <w:style w:type="paragraph" w:styleId="Testocommento">
    <w:name w:val="annotation text"/>
    <w:basedOn w:val="Normale"/>
    <w:link w:val="TestocommentoCarattere"/>
    <w:rsid w:val="006C19F6"/>
    <w:pPr>
      <w:spacing w:after="200" w:line="276" w:lineRule="auto"/>
      <w:jc w:val="both"/>
    </w:pPr>
    <w:rPr>
      <w:rFonts w:ascii="Calibri" w:hAnsi="Calibri"/>
      <w:sz w:val="20"/>
      <w:szCs w:val="20"/>
      <w:lang w:eastAsia="en-US"/>
    </w:rPr>
  </w:style>
  <w:style w:type="character" w:customStyle="1" w:styleId="TestocommentoCarattere">
    <w:name w:val="Testo commento Carattere"/>
    <w:basedOn w:val="Carpredefinitoparagrafo"/>
    <w:link w:val="Testocommento"/>
    <w:rsid w:val="006C19F6"/>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rsid w:val="006C19F6"/>
    <w:rPr>
      <w:b/>
      <w:bCs/>
    </w:rPr>
  </w:style>
  <w:style w:type="character" w:customStyle="1" w:styleId="SoggettocommentoCarattere">
    <w:name w:val="Soggetto commento Carattere"/>
    <w:basedOn w:val="TestocommentoCarattere"/>
    <w:link w:val="Soggettocommento"/>
    <w:rsid w:val="006C19F6"/>
    <w:rPr>
      <w:rFonts w:ascii="Calibri" w:eastAsia="Times New Roman" w:hAnsi="Calibri" w:cs="Times New Roman"/>
      <w:b/>
      <w:bCs/>
      <w:sz w:val="20"/>
      <w:szCs w:val="20"/>
    </w:rPr>
  </w:style>
  <w:style w:type="paragraph" w:customStyle="1" w:styleId="stile10">
    <w:name w:val="stile1"/>
    <w:basedOn w:val="Normale"/>
    <w:rsid w:val="006C19F6"/>
    <w:pPr>
      <w:spacing w:before="100" w:beforeAutospacing="1" w:after="100" w:afterAutospacing="1"/>
      <w:jc w:val="both"/>
    </w:pPr>
  </w:style>
  <w:style w:type="character" w:customStyle="1" w:styleId="provvnumcomma">
    <w:name w:val="provv_numcomma"/>
    <w:rsid w:val="006C19F6"/>
  </w:style>
  <w:style w:type="paragraph" w:customStyle="1" w:styleId="bollo">
    <w:name w:val="bollo"/>
    <w:basedOn w:val="Normale"/>
    <w:rsid w:val="006C19F6"/>
    <w:pPr>
      <w:spacing w:line="567" w:lineRule="atLeast"/>
      <w:jc w:val="both"/>
    </w:pPr>
    <w:rPr>
      <w:szCs w:val="20"/>
    </w:rPr>
  </w:style>
  <w:style w:type="paragraph" w:customStyle="1" w:styleId="provvnota">
    <w:name w:val="provv_nota"/>
    <w:basedOn w:val="Normale"/>
    <w:rsid w:val="006C19F6"/>
    <w:pPr>
      <w:spacing w:before="100" w:beforeAutospacing="1" w:after="100" w:afterAutospacing="1"/>
      <w:jc w:val="both"/>
    </w:pPr>
  </w:style>
  <w:style w:type="paragraph" w:customStyle="1" w:styleId="provvestremo">
    <w:name w:val="provv_estremo"/>
    <w:basedOn w:val="Normale"/>
    <w:rsid w:val="006C19F6"/>
    <w:pPr>
      <w:spacing w:before="100" w:beforeAutospacing="1" w:after="100" w:afterAutospacing="1"/>
      <w:jc w:val="both"/>
    </w:pPr>
    <w:rPr>
      <w:b/>
      <w:bCs/>
    </w:rPr>
  </w:style>
  <w:style w:type="character" w:customStyle="1" w:styleId="anchorantimarker">
    <w:name w:val="anchor_anti_marker"/>
    <w:rsid w:val="006C19F6"/>
    <w:rPr>
      <w:color w:val="000000"/>
    </w:rPr>
  </w:style>
  <w:style w:type="character" w:customStyle="1" w:styleId="linkneltesto">
    <w:name w:val="link_nel_testo"/>
    <w:rsid w:val="006C19F6"/>
    <w:rPr>
      <w:i/>
      <w:iCs/>
    </w:rPr>
  </w:style>
  <w:style w:type="paragraph" w:customStyle="1" w:styleId="Paragrafoelenco10">
    <w:name w:val="Paragrafo elenco1"/>
    <w:basedOn w:val="Normale"/>
    <w:rsid w:val="006C19F6"/>
    <w:pPr>
      <w:spacing w:before="100" w:beforeAutospacing="1" w:after="100" w:afterAutospacing="1" w:line="240" w:lineRule="atLeast"/>
      <w:ind w:left="720"/>
      <w:contextualSpacing/>
      <w:jc w:val="both"/>
    </w:pPr>
    <w:rPr>
      <w:rFonts w:ascii="Calibri" w:eastAsia="Calibri" w:hAnsi="Calibri"/>
      <w:sz w:val="22"/>
      <w:szCs w:val="22"/>
    </w:rPr>
  </w:style>
  <w:style w:type="paragraph" w:styleId="Revisione">
    <w:name w:val="Revision"/>
    <w:hidden/>
    <w:uiPriority w:val="99"/>
    <w:semiHidden/>
    <w:rsid w:val="006C19F6"/>
    <w:pPr>
      <w:spacing w:after="0" w:line="276" w:lineRule="auto"/>
      <w:jc w:val="both"/>
    </w:pPr>
    <w:rPr>
      <w:rFonts w:ascii="Calibri" w:eastAsia="Times New Roman" w:hAnsi="Calibri" w:cs="Times New Roman"/>
    </w:rPr>
  </w:style>
  <w:style w:type="paragraph" w:styleId="Corpotesto">
    <w:name w:val="Body Text"/>
    <w:basedOn w:val="Normale"/>
    <w:link w:val="CorpotestoCarattere1"/>
    <w:rsid w:val="006C19F6"/>
    <w:pPr>
      <w:widowControl w:val="0"/>
      <w:spacing w:line="259" w:lineRule="exact"/>
      <w:jc w:val="both"/>
    </w:pPr>
    <w:rPr>
      <w:sz w:val="26"/>
      <w:szCs w:val="20"/>
    </w:rPr>
  </w:style>
  <w:style w:type="character" w:customStyle="1" w:styleId="CorpotestoCarattere">
    <w:name w:val="Corpo testo Carattere"/>
    <w:basedOn w:val="Carpredefinitoparagrafo"/>
    <w:rsid w:val="006C19F6"/>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6C19F6"/>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6C19F6"/>
    <w:pPr>
      <w:spacing w:after="120" w:line="276" w:lineRule="auto"/>
      <w:ind w:left="283"/>
      <w:jc w:val="both"/>
    </w:pPr>
    <w:rPr>
      <w:rFonts w:ascii="Calibri" w:hAnsi="Calibri"/>
      <w:sz w:val="16"/>
      <w:szCs w:val="16"/>
      <w:lang w:eastAsia="en-US"/>
    </w:rPr>
  </w:style>
  <w:style w:type="character" w:customStyle="1" w:styleId="Rientrocorpodeltesto3Carattere">
    <w:name w:val="Rientro corpo del testo 3 Carattere"/>
    <w:basedOn w:val="Carpredefinitoparagrafo"/>
    <w:link w:val="Rientrocorpodeltesto3"/>
    <w:rsid w:val="006C19F6"/>
    <w:rPr>
      <w:rFonts w:ascii="Calibri" w:eastAsia="Times New Roman" w:hAnsi="Calibri" w:cs="Times New Roman"/>
      <w:sz w:val="16"/>
      <w:szCs w:val="16"/>
    </w:rPr>
  </w:style>
  <w:style w:type="paragraph" w:customStyle="1" w:styleId="Rub1">
    <w:name w:val="Rub1"/>
    <w:basedOn w:val="Normale"/>
    <w:rsid w:val="006C19F6"/>
    <w:pPr>
      <w:tabs>
        <w:tab w:val="left" w:pos="1276"/>
      </w:tabs>
      <w:jc w:val="both"/>
    </w:pPr>
    <w:rPr>
      <w:b/>
      <w:smallCaps/>
      <w:sz w:val="20"/>
      <w:szCs w:val="20"/>
    </w:rPr>
  </w:style>
  <w:style w:type="paragraph" w:styleId="Corpodeltesto2">
    <w:name w:val="Body Text 2"/>
    <w:basedOn w:val="Normale"/>
    <w:link w:val="Corpodeltesto2Carattere"/>
    <w:rsid w:val="006C19F6"/>
    <w:pPr>
      <w:spacing w:after="120" w:line="480" w:lineRule="auto"/>
      <w:jc w:val="both"/>
    </w:pPr>
    <w:rPr>
      <w:rFonts w:ascii="Calibri" w:hAnsi="Calibri"/>
      <w:sz w:val="22"/>
      <w:szCs w:val="22"/>
      <w:lang w:eastAsia="en-US"/>
    </w:rPr>
  </w:style>
  <w:style w:type="character" w:customStyle="1" w:styleId="Corpodeltesto2Carattere">
    <w:name w:val="Corpo del testo 2 Carattere"/>
    <w:basedOn w:val="Carpredefinitoparagrafo"/>
    <w:link w:val="Corpodeltesto2"/>
    <w:rsid w:val="006C19F6"/>
    <w:rPr>
      <w:rFonts w:ascii="Calibri" w:eastAsia="Times New Roman" w:hAnsi="Calibri" w:cs="Times New Roman"/>
    </w:rPr>
  </w:style>
  <w:style w:type="paragraph" w:customStyle="1" w:styleId="Rientrocorpodeltesto21">
    <w:name w:val="Rientro corpo del testo 21"/>
    <w:basedOn w:val="Normale"/>
    <w:rsid w:val="006C19F6"/>
    <w:pPr>
      <w:ind w:left="360"/>
      <w:jc w:val="both"/>
    </w:pPr>
    <w:rPr>
      <w:szCs w:val="20"/>
    </w:rPr>
  </w:style>
  <w:style w:type="paragraph" w:customStyle="1" w:styleId="noteapi">
    <w:name w:val="note a piè"/>
    <w:basedOn w:val="Testonotaapidipagina"/>
    <w:link w:val="noteapiCarattere"/>
    <w:qFormat/>
    <w:rsid w:val="006C19F6"/>
    <w:rPr>
      <w:rFonts w:ascii="Times New Roman" w:hAnsi="Times New Roman"/>
    </w:rPr>
  </w:style>
  <w:style w:type="character" w:customStyle="1" w:styleId="noteapiCarattere">
    <w:name w:val="note a piè Carattere"/>
    <w:link w:val="noteapi"/>
    <w:rsid w:val="006C19F6"/>
    <w:rPr>
      <w:rFonts w:ascii="Times New Roman" w:eastAsia="Times New Roman" w:hAnsi="Times New Roman" w:cs="Times New Roman"/>
      <w:sz w:val="20"/>
      <w:szCs w:val="20"/>
      <w:lang w:eastAsia="it-IT"/>
    </w:rPr>
  </w:style>
  <w:style w:type="character" w:customStyle="1" w:styleId="provvnumart">
    <w:name w:val="provv_numart"/>
    <w:rsid w:val="006C19F6"/>
    <w:rPr>
      <w:b/>
      <w:bCs/>
    </w:rPr>
  </w:style>
  <w:style w:type="paragraph" w:styleId="Mappadocumento">
    <w:name w:val="Document Map"/>
    <w:basedOn w:val="Normale"/>
    <w:link w:val="MappadocumentoCarattere"/>
    <w:rsid w:val="006C19F6"/>
    <w:pPr>
      <w:spacing w:after="200"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6C19F6"/>
    <w:rPr>
      <w:rFonts w:ascii="Tahoma" w:eastAsia="Times New Roman" w:hAnsi="Tahoma" w:cs="Times New Roman"/>
      <w:sz w:val="16"/>
      <w:szCs w:val="16"/>
    </w:rPr>
  </w:style>
  <w:style w:type="character" w:customStyle="1" w:styleId="provvvigore">
    <w:name w:val="provv_vigore"/>
    <w:rsid w:val="006C19F6"/>
    <w:rPr>
      <w:vanish/>
      <w:webHidden w:val="0"/>
      <w:specVanish w:val="0"/>
    </w:rPr>
  </w:style>
  <w:style w:type="paragraph" w:customStyle="1" w:styleId="grassetto1">
    <w:name w:val="grassetto1"/>
    <w:basedOn w:val="Normale"/>
    <w:rsid w:val="006C19F6"/>
    <w:pPr>
      <w:spacing w:after="24"/>
    </w:pPr>
    <w:rPr>
      <w:b/>
      <w:bCs/>
    </w:rPr>
  </w:style>
  <w:style w:type="character" w:customStyle="1" w:styleId="riferimento1">
    <w:name w:val="riferimento1"/>
    <w:rsid w:val="006C19F6"/>
    <w:rPr>
      <w:i/>
      <w:iCs/>
      <w:color w:val="058940"/>
    </w:rPr>
  </w:style>
  <w:style w:type="paragraph" w:styleId="Titolosommario">
    <w:name w:val="TOC Heading"/>
    <w:basedOn w:val="Titolo1"/>
    <w:next w:val="Normale"/>
    <w:uiPriority w:val="39"/>
    <w:unhideWhenUsed/>
    <w:qFormat/>
    <w:rsid w:val="006C19F6"/>
    <w:pPr>
      <w:keepLines/>
      <w:spacing w:before="480" w:line="276" w:lineRule="auto"/>
      <w:jc w:val="left"/>
      <w:outlineLvl w:val="9"/>
    </w:pPr>
    <w:rPr>
      <w:rFonts w:ascii="Cambria" w:hAnsi="Cambria" w:cs="Times New Roman"/>
      <w:b/>
      <w:bCs/>
      <w:i w:val="0"/>
      <w:iCs w:val="0"/>
      <w:color w:val="365F91"/>
    </w:rPr>
  </w:style>
  <w:style w:type="paragraph" w:customStyle="1" w:styleId="provvc">
    <w:name w:val="provv_c"/>
    <w:basedOn w:val="Normale"/>
    <w:rsid w:val="006C19F6"/>
    <w:pPr>
      <w:spacing w:before="100" w:beforeAutospacing="1" w:after="100" w:afterAutospacing="1"/>
      <w:jc w:val="center"/>
    </w:pPr>
  </w:style>
  <w:style w:type="paragraph" w:styleId="Titolo">
    <w:name w:val="Title"/>
    <w:basedOn w:val="Normale"/>
    <w:next w:val="Normale"/>
    <w:link w:val="TitoloCarattere"/>
    <w:qFormat/>
    <w:rsid w:val="006C19F6"/>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6C19F6"/>
    <w:rPr>
      <w:rFonts w:ascii="Cambria" w:eastAsia="Times New Roman" w:hAnsi="Cambria" w:cs="Times New Roman"/>
      <w:b/>
      <w:bCs/>
      <w:kern w:val="28"/>
      <w:sz w:val="32"/>
      <w:szCs w:val="32"/>
    </w:rPr>
  </w:style>
  <w:style w:type="paragraph" w:styleId="Sommario3">
    <w:name w:val="toc 3"/>
    <w:basedOn w:val="Normale"/>
    <w:next w:val="Normale"/>
    <w:autoRedefine/>
    <w:uiPriority w:val="39"/>
    <w:rsid w:val="006C19F6"/>
    <w:pPr>
      <w:ind w:left="480"/>
    </w:pPr>
    <w:rPr>
      <w:rFonts w:asciiTheme="minorHAnsi" w:hAnsiTheme="minorHAnsi"/>
      <w:sz w:val="22"/>
      <w:szCs w:val="22"/>
    </w:rPr>
  </w:style>
  <w:style w:type="paragraph" w:customStyle="1" w:styleId="Rientrocorpodeltesto210">
    <w:name w:val="Rientro corpo del testo 21"/>
    <w:basedOn w:val="Normale"/>
    <w:rsid w:val="006C19F6"/>
    <w:pPr>
      <w:ind w:left="360"/>
      <w:jc w:val="both"/>
    </w:pPr>
    <w:rPr>
      <w:szCs w:val="20"/>
    </w:rPr>
  </w:style>
  <w:style w:type="character" w:styleId="Collegamentovisitato">
    <w:name w:val="FollowedHyperlink"/>
    <w:rsid w:val="006C19F6"/>
    <w:rPr>
      <w:color w:val="800080"/>
      <w:u w:val="single"/>
    </w:rPr>
  </w:style>
  <w:style w:type="numbering" w:customStyle="1" w:styleId="Nessunelenco11">
    <w:name w:val="Nessun elenco11"/>
    <w:next w:val="Nessunelenco"/>
    <w:uiPriority w:val="99"/>
    <w:semiHidden/>
    <w:unhideWhenUsed/>
    <w:rsid w:val="006C19F6"/>
  </w:style>
  <w:style w:type="paragraph" w:customStyle="1" w:styleId="sche3">
    <w:name w:val="sche_3"/>
    <w:qFormat/>
    <w:rsid w:val="006C19F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customStyle="1" w:styleId="Text2">
    <w:name w:val="Text 2"/>
    <w:basedOn w:val="Normale"/>
    <w:rsid w:val="006C19F6"/>
    <w:pPr>
      <w:tabs>
        <w:tab w:val="left" w:pos="2161"/>
      </w:tabs>
      <w:spacing w:after="240"/>
      <w:ind w:left="1077"/>
      <w:jc w:val="both"/>
    </w:pPr>
    <w:rPr>
      <w:szCs w:val="20"/>
    </w:rPr>
  </w:style>
  <w:style w:type="paragraph" w:styleId="Corpodeltesto3">
    <w:name w:val="Body Text 3"/>
    <w:basedOn w:val="Normale"/>
    <w:link w:val="Corpodeltesto3Carattere"/>
    <w:rsid w:val="006C19F6"/>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6C19F6"/>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6C19F6"/>
    <w:pPr>
      <w:tabs>
        <w:tab w:val="left" w:pos="709"/>
      </w:tabs>
      <w:jc w:val="both"/>
    </w:pPr>
    <w:rPr>
      <w:b/>
      <w:i/>
      <w:sz w:val="20"/>
      <w:szCs w:val="20"/>
    </w:rPr>
  </w:style>
  <w:style w:type="table" w:customStyle="1" w:styleId="Grigliatabella11">
    <w:name w:val="Griglia tabella11"/>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6C19F6"/>
    <w:rPr>
      <w:sz w:val="26"/>
      <w:szCs w:val="24"/>
      <w:lang w:val="it-IT" w:eastAsia="it-IT" w:bidi="ar-SA"/>
    </w:rPr>
  </w:style>
  <w:style w:type="character" w:customStyle="1" w:styleId="st1">
    <w:name w:val="st1"/>
    <w:rsid w:val="006C19F6"/>
  </w:style>
  <w:style w:type="paragraph" w:customStyle="1" w:styleId="Titoloparagrafobandotipo">
    <w:name w:val="Titolo paragrafo bando tipo"/>
    <w:basedOn w:val="Sottotitolo"/>
    <w:autoRedefine/>
    <w:qFormat/>
    <w:rsid w:val="006C19F6"/>
    <w:pPr>
      <w:keepNext/>
      <w:spacing w:before="300" w:after="120"/>
      <w:ind w:left="-142" w:firstLine="0"/>
      <w:jc w:val="left"/>
      <w:outlineLvl w:val="0"/>
    </w:pPr>
    <w:rPr>
      <w:rFonts w:ascii="Calibri" w:hAnsi="Calibri" w:cs="Times New Roman"/>
      <w:bCs w:val="0"/>
      <w:i/>
      <w:sz w:val="24"/>
    </w:rPr>
  </w:style>
  <w:style w:type="table" w:customStyle="1" w:styleId="Grigliatabella111">
    <w:name w:val="Griglia tabella111"/>
    <w:basedOn w:val="Tabellanormale"/>
    <w:next w:val="Grigliatabella"/>
    <w:uiPriority w:val="59"/>
    <w:rsid w:val="006C19F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6C19F6"/>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qFormat/>
    <w:rsid w:val="006C19F6"/>
    <w:pPr>
      <w:keepNext/>
      <w:spacing w:before="120" w:after="120"/>
      <w:ind w:left="0"/>
      <w:jc w:val="both"/>
    </w:pPr>
    <w:rPr>
      <w:rFonts w:ascii="Calibri" w:hAnsi="Calibri"/>
      <w:b/>
      <w:i/>
      <w:lang w:eastAsia="en-US"/>
    </w:rPr>
  </w:style>
  <w:style w:type="paragraph" w:styleId="Sommario6">
    <w:name w:val="toc 6"/>
    <w:basedOn w:val="Normale"/>
    <w:next w:val="Normale"/>
    <w:autoRedefine/>
    <w:uiPriority w:val="39"/>
    <w:rsid w:val="006C19F6"/>
    <w:pPr>
      <w:ind w:left="1200"/>
    </w:pPr>
    <w:rPr>
      <w:rFonts w:asciiTheme="minorHAnsi" w:hAnsiTheme="minorHAnsi"/>
      <w:sz w:val="20"/>
      <w:szCs w:val="20"/>
    </w:rPr>
  </w:style>
  <w:style w:type="paragraph" w:customStyle="1" w:styleId="Style4">
    <w:name w:val="Style4"/>
    <w:basedOn w:val="Normale"/>
    <w:uiPriority w:val="99"/>
    <w:rsid w:val="006C19F6"/>
    <w:pPr>
      <w:widowControl w:val="0"/>
      <w:autoSpaceDE w:val="0"/>
      <w:autoSpaceDN w:val="0"/>
      <w:adjustRightInd w:val="0"/>
      <w:spacing w:line="212" w:lineRule="exact"/>
      <w:jc w:val="center"/>
    </w:pPr>
    <w:rPr>
      <w:rFonts w:ascii="Arial" w:hAnsi="Arial" w:cs="Arial"/>
    </w:rPr>
  </w:style>
  <w:style w:type="paragraph" w:customStyle="1" w:styleId="Style16">
    <w:name w:val="Style16"/>
    <w:basedOn w:val="Normale"/>
    <w:uiPriority w:val="99"/>
    <w:rsid w:val="006C19F6"/>
    <w:pPr>
      <w:widowControl w:val="0"/>
      <w:autoSpaceDE w:val="0"/>
      <w:autoSpaceDN w:val="0"/>
      <w:adjustRightInd w:val="0"/>
      <w:spacing w:line="187" w:lineRule="exact"/>
      <w:jc w:val="both"/>
    </w:pPr>
    <w:rPr>
      <w:rFonts w:ascii="Arial" w:hAnsi="Arial" w:cs="Arial"/>
    </w:rPr>
  </w:style>
  <w:style w:type="paragraph" w:customStyle="1" w:styleId="Style17">
    <w:name w:val="Style17"/>
    <w:basedOn w:val="Normale"/>
    <w:uiPriority w:val="99"/>
    <w:rsid w:val="006C19F6"/>
    <w:pPr>
      <w:widowControl w:val="0"/>
      <w:autoSpaceDE w:val="0"/>
      <w:autoSpaceDN w:val="0"/>
      <w:adjustRightInd w:val="0"/>
      <w:spacing w:line="230" w:lineRule="exact"/>
      <w:jc w:val="both"/>
    </w:pPr>
    <w:rPr>
      <w:rFonts w:ascii="Arial" w:hAnsi="Arial" w:cs="Arial"/>
    </w:rPr>
  </w:style>
  <w:style w:type="paragraph" w:customStyle="1" w:styleId="Style8">
    <w:name w:val="Style8"/>
    <w:basedOn w:val="Normale"/>
    <w:uiPriority w:val="99"/>
    <w:rsid w:val="006C19F6"/>
    <w:pPr>
      <w:widowControl w:val="0"/>
      <w:autoSpaceDE w:val="0"/>
      <w:autoSpaceDN w:val="0"/>
      <w:adjustRightInd w:val="0"/>
      <w:spacing w:line="194" w:lineRule="exact"/>
      <w:jc w:val="both"/>
    </w:pPr>
    <w:rPr>
      <w:rFonts w:ascii="Arial" w:hAnsi="Arial" w:cs="Arial"/>
    </w:rPr>
  </w:style>
  <w:style w:type="character" w:customStyle="1" w:styleId="FontStyle22">
    <w:name w:val="Font Style22"/>
    <w:uiPriority w:val="99"/>
    <w:rsid w:val="006C19F6"/>
    <w:rPr>
      <w:rFonts w:ascii="Arial" w:hAnsi="Arial" w:cs="Arial"/>
      <w:sz w:val="16"/>
      <w:szCs w:val="16"/>
    </w:rPr>
  </w:style>
  <w:style w:type="character" w:customStyle="1" w:styleId="FontStyle23">
    <w:name w:val="Font Style23"/>
    <w:uiPriority w:val="99"/>
    <w:rsid w:val="006C19F6"/>
    <w:rPr>
      <w:rFonts w:ascii="Arial" w:hAnsi="Arial" w:cs="Arial"/>
      <w:sz w:val="20"/>
      <w:szCs w:val="20"/>
    </w:rPr>
  </w:style>
  <w:style w:type="paragraph" w:customStyle="1" w:styleId="Corpodeltesto21">
    <w:name w:val="Corpo del testo 21"/>
    <w:basedOn w:val="Normale"/>
    <w:rsid w:val="004C02AC"/>
    <w:pPr>
      <w:suppressAutoHyphens/>
      <w:spacing w:line="100" w:lineRule="atLeast"/>
    </w:pPr>
    <w:rPr>
      <w:kern w:val="1"/>
      <w:lang w:eastAsia="ar-SA"/>
    </w:rPr>
  </w:style>
  <w:style w:type="paragraph" w:customStyle="1" w:styleId="Testo9">
    <w:name w:val="Testo9"/>
    <w:rsid w:val="006337B1"/>
    <w:pPr>
      <w:spacing w:after="0" w:line="214" w:lineRule="atLeast"/>
      <w:jc w:val="both"/>
    </w:pPr>
    <w:rPr>
      <w:rFonts w:ascii="Times New Roman" w:eastAsia="Times New Roman" w:hAnsi="Times New Roman" w:cs="Times New Roman"/>
      <w:color w:val="000000"/>
      <w:sz w:val="18"/>
      <w:szCs w:val="20"/>
      <w:lang w:eastAsia="it-IT"/>
    </w:rPr>
  </w:style>
  <w:style w:type="paragraph" w:styleId="Sommario4">
    <w:name w:val="toc 4"/>
    <w:basedOn w:val="Normale"/>
    <w:next w:val="Normale"/>
    <w:autoRedefine/>
    <w:uiPriority w:val="39"/>
    <w:semiHidden/>
    <w:unhideWhenUsed/>
    <w:rsid w:val="00DA715B"/>
    <w:pPr>
      <w:ind w:left="720"/>
    </w:pPr>
    <w:rPr>
      <w:rFonts w:asciiTheme="minorHAnsi" w:hAnsiTheme="minorHAnsi"/>
      <w:sz w:val="20"/>
      <w:szCs w:val="20"/>
    </w:rPr>
  </w:style>
  <w:style w:type="paragraph" w:styleId="Sommario5">
    <w:name w:val="toc 5"/>
    <w:basedOn w:val="Normale"/>
    <w:next w:val="Normale"/>
    <w:autoRedefine/>
    <w:uiPriority w:val="39"/>
    <w:semiHidden/>
    <w:unhideWhenUsed/>
    <w:rsid w:val="00DA715B"/>
    <w:pPr>
      <w:ind w:left="960"/>
    </w:pPr>
    <w:rPr>
      <w:rFonts w:asciiTheme="minorHAnsi" w:hAnsiTheme="minorHAnsi"/>
      <w:sz w:val="20"/>
      <w:szCs w:val="20"/>
    </w:rPr>
  </w:style>
  <w:style w:type="paragraph" w:styleId="Sommario7">
    <w:name w:val="toc 7"/>
    <w:basedOn w:val="Normale"/>
    <w:next w:val="Normale"/>
    <w:autoRedefine/>
    <w:uiPriority w:val="39"/>
    <w:semiHidden/>
    <w:unhideWhenUsed/>
    <w:rsid w:val="00DA715B"/>
    <w:pPr>
      <w:ind w:left="1440"/>
    </w:pPr>
    <w:rPr>
      <w:rFonts w:asciiTheme="minorHAnsi" w:hAnsiTheme="minorHAnsi"/>
      <w:sz w:val="20"/>
      <w:szCs w:val="20"/>
    </w:rPr>
  </w:style>
  <w:style w:type="paragraph" w:styleId="Sommario8">
    <w:name w:val="toc 8"/>
    <w:basedOn w:val="Normale"/>
    <w:next w:val="Normale"/>
    <w:autoRedefine/>
    <w:uiPriority w:val="39"/>
    <w:semiHidden/>
    <w:unhideWhenUsed/>
    <w:rsid w:val="00DA715B"/>
    <w:pPr>
      <w:ind w:left="1680"/>
    </w:pPr>
    <w:rPr>
      <w:rFonts w:asciiTheme="minorHAnsi" w:hAnsiTheme="minorHAnsi"/>
      <w:sz w:val="20"/>
      <w:szCs w:val="20"/>
    </w:rPr>
  </w:style>
  <w:style w:type="paragraph" w:styleId="Sommario9">
    <w:name w:val="toc 9"/>
    <w:basedOn w:val="Normale"/>
    <w:next w:val="Normale"/>
    <w:autoRedefine/>
    <w:uiPriority w:val="39"/>
    <w:semiHidden/>
    <w:unhideWhenUsed/>
    <w:rsid w:val="00DA715B"/>
    <w:pPr>
      <w:ind w:left="1920"/>
    </w:pPr>
    <w:rPr>
      <w:rFonts w:asciiTheme="minorHAnsi" w:hAnsiTheme="minorHAnsi"/>
      <w:sz w:val="20"/>
      <w:szCs w:val="20"/>
    </w:rPr>
  </w:style>
  <w:style w:type="character" w:customStyle="1" w:styleId="ParagrafoelencoCarattere">
    <w:name w:val="Paragrafo elenco Carattere"/>
    <w:link w:val="Paragrafoelenco"/>
    <w:uiPriority w:val="34"/>
    <w:locked/>
    <w:rsid w:val="007D3E6E"/>
    <w:rPr>
      <w:rFonts w:ascii="Times New Roman" w:eastAsia="Times New Roman" w:hAnsi="Times New Roman" w:cs="Times New Roman"/>
      <w:sz w:val="24"/>
      <w:szCs w:val="24"/>
      <w:lang w:eastAsia="it-IT"/>
    </w:rPr>
  </w:style>
  <w:style w:type="paragraph" w:customStyle="1" w:styleId="Paragrafo2">
    <w:name w:val="Paragrafo2"/>
    <w:basedOn w:val="Normale"/>
    <w:rsid w:val="00BE067D"/>
    <w:pPr>
      <w:widowControl w:val="0"/>
      <w:numPr>
        <w:ilvl w:val="1"/>
        <w:numId w:val="2"/>
      </w:numPr>
      <w:snapToGrid w:val="0"/>
      <w:jc w:val="both"/>
    </w:pPr>
    <w:rPr>
      <w:sz w:val="20"/>
      <w:szCs w:val="20"/>
      <w:lang w:val="en-US"/>
    </w:rPr>
  </w:style>
  <w:style w:type="paragraph" w:customStyle="1" w:styleId="Standard">
    <w:name w:val="Standard"/>
    <w:rsid w:val="00AC396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FontStyle19">
    <w:name w:val="Font Style19"/>
    <w:uiPriority w:val="99"/>
    <w:rsid w:val="00B66D7E"/>
    <w:rPr>
      <w:rFonts w:ascii="Arial" w:hAnsi="Arial" w:cs="Arial"/>
      <w:b/>
      <w:bCs/>
      <w:sz w:val="22"/>
      <w:szCs w:val="22"/>
    </w:rPr>
  </w:style>
  <w:style w:type="paragraph" w:customStyle="1" w:styleId="Style12">
    <w:name w:val="Style12"/>
    <w:basedOn w:val="Normale"/>
    <w:uiPriority w:val="99"/>
    <w:rsid w:val="004D03CD"/>
    <w:pPr>
      <w:widowControl w:val="0"/>
      <w:autoSpaceDE w:val="0"/>
      <w:autoSpaceDN w:val="0"/>
      <w:adjustRightInd w:val="0"/>
      <w:spacing w:line="382" w:lineRule="exact"/>
      <w:jc w:val="both"/>
    </w:pPr>
    <w:rPr>
      <w:rFonts w:ascii="Arial" w:hAnsi="Arial" w:cs="Arial"/>
    </w:rPr>
  </w:style>
  <w:style w:type="paragraph" w:customStyle="1" w:styleId="B5">
    <w:name w:val="B5"/>
    <w:uiPriority w:val="99"/>
    <w:rsid w:val="00BF057F"/>
    <w:pPr>
      <w:widowControl w:val="0"/>
      <w:autoSpaceDE w:val="0"/>
      <w:autoSpaceDN w:val="0"/>
      <w:adjustRightInd w:val="0"/>
      <w:spacing w:after="0" w:line="240" w:lineRule="auto"/>
      <w:ind w:left="709" w:right="424" w:hanging="709"/>
    </w:pPr>
    <w:rPr>
      <w:rFonts w:ascii="Arial" w:eastAsiaTheme="minorEastAsia" w:hAnsi="Arial" w:cs="Arial"/>
      <w:sz w:val="24"/>
      <w:szCs w:val="24"/>
      <w:lang w:eastAsia="it-IT"/>
    </w:rPr>
  </w:style>
  <w:style w:type="character" w:customStyle="1" w:styleId="fontstyle01">
    <w:name w:val="fontstyle01"/>
    <w:basedOn w:val="Carpredefinitoparagrafo"/>
    <w:rsid w:val="006664F0"/>
    <w:rPr>
      <w:rFonts w:ascii="Calibri" w:hAnsi="Calibri" w:hint="default"/>
      <w:b w:val="0"/>
      <w:bCs w:val="0"/>
      <w:i w:val="0"/>
      <w:iCs w:val="0"/>
      <w:color w:val="000000"/>
      <w:sz w:val="24"/>
      <w:szCs w:val="24"/>
    </w:rPr>
  </w:style>
  <w:style w:type="paragraph" w:customStyle="1" w:styleId="ALLEGATO">
    <w:name w:val="ALLEGATO"/>
    <w:basedOn w:val="Normale"/>
    <w:autoRedefine/>
    <w:qFormat/>
    <w:rsid w:val="00A134D7"/>
    <w:pPr>
      <w:widowControl w:val="0"/>
      <w:pBdr>
        <w:top w:val="single" w:sz="4" w:space="1" w:color="auto"/>
        <w:left w:val="single" w:sz="4" w:space="4" w:color="auto"/>
        <w:bottom w:val="single" w:sz="4" w:space="1" w:color="auto"/>
        <w:right w:val="single" w:sz="4" w:space="4" w:color="auto"/>
      </w:pBdr>
      <w:shd w:val="pct10" w:color="auto" w:fill="auto"/>
      <w:spacing w:before="60" w:after="60"/>
      <w:ind w:left="8505"/>
      <w:jc w:val="center"/>
    </w:pPr>
    <w:rPr>
      <w:rFonts w:ascii="Cambria" w:hAnsi="Cambria"/>
      <w:b/>
      <w:smallCaps/>
      <w:sz w:val="20"/>
    </w:rPr>
  </w:style>
  <w:style w:type="paragraph" w:customStyle="1" w:styleId="Contenutotabella">
    <w:name w:val="Contenuto tabella"/>
    <w:basedOn w:val="Normale"/>
    <w:uiPriority w:val="99"/>
    <w:rsid w:val="00DA76D3"/>
    <w:pPr>
      <w:suppressLineNumbers/>
      <w:suppressAutoHyphens/>
    </w:pPr>
    <w:rPr>
      <w:rFonts w:ascii="ChelthmITC Bk BT" w:hAnsi="ChelthmITC Bk BT" w:cs="ChelthmITC Bk BT"/>
      <w:sz w:val="20"/>
      <w:szCs w:val="20"/>
      <w:lang w:eastAsia="ar-SA"/>
    </w:rPr>
  </w:style>
  <w:style w:type="paragraph" w:customStyle="1" w:styleId="Paragrafoelenco2">
    <w:name w:val="Paragrafo elenco2"/>
    <w:basedOn w:val="Normale"/>
    <w:rsid w:val="00207EAE"/>
    <w:pPr>
      <w:ind w:left="720"/>
    </w:pPr>
    <w:rPr>
      <w:rFonts w:ascii="Century Gothic" w:hAnsi="Century Gothic" w:cs="Century Gothic"/>
      <w:sz w:val="20"/>
      <w:szCs w:val="20"/>
    </w:rPr>
  </w:style>
  <w:style w:type="character" w:customStyle="1" w:styleId="WW8Num29z2">
    <w:name w:val="WW8Num29z2"/>
    <w:rsid w:val="00D55AEC"/>
    <w:rPr>
      <w:rFonts w:ascii="Wingdings" w:hAnsi="Wingdings"/>
    </w:rPr>
  </w:style>
  <w:style w:type="character" w:customStyle="1" w:styleId="Caratteredellanota">
    <w:name w:val="Carattere della nota"/>
    <w:rsid w:val="00D55AEC"/>
    <w:rPr>
      <w:rFonts w:cs="Times New Roman"/>
      <w:vertAlign w:val="superscript"/>
    </w:rPr>
  </w:style>
  <w:style w:type="character" w:customStyle="1" w:styleId="Rimandonotaapidipagina1">
    <w:name w:val="Rimando nota a piè di pagina1"/>
    <w:rsid w:val="00D55AEC"/>
    <w:rPr>
      <w:vertAlign w:val="superscript"/>
    </w:rPr>
  </w:style>
  <w:style w:type="paragraph" w:customStyle="1" w:styleId="sche4">
    <w:name w:val="sche_4"/>
    <w:rsid w:val="00947B81"/>
    <w:pPr>
      <w:widowControl w:val="0"/>
      <w:suppressAutoHyphens/>
      <w:spacing w:after="0" w:line="240" w:lineRule="auto"/>
      <w:jc w:val="both"/>
    </w:pPr>
    <w:rPr>
      <w:rFonts w:ascii="ChelthmITC Bk BT" w:eastAsia="Times New Roman" w:hAnsi="ChelthmITC Bk BT" w:cs="ChelthmITC Bk BT"/>
      <w:sz w:val="20"/>
      <w:szCs w:val="20"/>
      <w:lang w:val="en-US" w:eastAsia="ar-SA"/>
    </w:rPr>
  </w:style>
  <w:style w:type="table" w:styleId="Grigliatabella4">
    <w:name w:val="Table Grid 4"/>
    <w:basedOn w:val="Tabellanormale"/>
    <w:rsid w:val="009E3B7E"/>
    <w:pPr>
      <w:suppressAutoHyphens/>
      <w:spacing w:after="0" w:line="240" w:lineRule="auto"/>
    </w:pPr>
    <w:rPr>
      <w:rFonts w:ascii="Times New Roman" w:eastAsia="Times New Roman" w:hAnsi="Times New Roman" w:cs="Times New Roman"/>
      <w:sz w:val="20"/>
      <w:szCs w:val="20"/>
      <w:lang w:eastAsia="it-IT"/>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character" w:customStyle="1" w:styleId="CollegamentoInternet">
    <w:name w:val="Collegamento Internet"/>
    <w:basedOn w:val="Carpredefinitoparagrafo"/>
    <w:uiPriority w:val="99"/>
    <w:unhideWhenUsed/>
    <w:rsid w:val="00F177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4418">
      <w:bodyDiv w:val="1"/>
      <w:marLeft w:val="0"/>
      <w:marRight w:val="0"/>
      <w:marTop w:val="0"/>
      <w:marBottom w:val="0"/>
      <w:divBdr>
        <w:top w:val="none" w:sz="0" w:space="0" w:color="auto"/>
        <w:left w:val="none" w:sz="0" w:space="0" w:color="auto"/>
        <w:bottom w:val="none" w:sz="0" w:space="0" w:color="auto"/>
        <w:right w:val="none" w:sz="0" w:space="0" w:color="auto"/>
      </w:divBdr>
    </w:div>
    <w:div w:id="123697341">
      <w:bodyDiv w:val="1"/>
      <w:marLeft w:val="0"/>
      <w:marRight w:val="0"/>
      <w:marTop w:val="0"/>
      <w:marBottom w:val="0"/>
      <w:divBdr>
        <w:top w:val="none" w:sz="0" w:space="0" w:color="auto"/>
        <w:left w:val="none" w:sz="0" w:space="0" w:color="auto"/>
        <w:bottom w:val="none" w:sz="0" w:space="0" w:color="auto"/>
        <w:right w:val="none" w:sz="0" w:space="0" w:color="auto"/>
      </w:divBdr>
      <w:divsChild>
        <w:div w:id="575209476">
          <w:marLeft w:val="0"/>
          <w:marRight w:val="0"/>
          <w:marTop w:val="0"/>
          <w:marBottom w:val="0"/>
          <w:divBdr>
            <w:top w:val="none" w:sz="0" w:space="0" w:color="auto"/>
            <w:left w:val="none" w:sz="0" w:space="0" w:color="auto"/>
            <w:bottom w:val="none" w:sz="0" w:space="0" w:color="auto"/>
            <w:right w:val="none" w:sz="0" w:space="0" w:color="auto"/>
          </w:divBdr>
        </w:div>
        <w:div w:id="588123656">
          <w:marLeft w:val="0"/>
          <w:marRight w:val="0"/>
          <w:marTop w:val="0"/>
          <w:marBottom w:val="0"/>
          <w:divBdr>
            <w:top w:val="none" w:sz="0" w:space="0" w:color="auto"/>
            <w:left w:val="none" w:sz="0" w:space="0" w:color="auto"/>
            <w:bottom w:val="none" w:sz="0" w:space="0" w:color="auto"/>
            <w:right w:val="none" w:sz="0" w:space="0" w:color="auto"/>
          </w:divBdr>
        </w:div>
        <w:div w:id="1155103297">
          <w:marLeft w:val="0"/>
          <w:marRight w:val="0"/>
          <w:marTop w:val="0"/>
          <w:marBottom w:val="0"/>
          <w:divBdr>
            <w:top w:val="none" w:sz="0" w:space="0" w:color="auto"/>
            <w:left w:val="none" w:sz="0" w:space="0" w:color="auto"/>
            <w:bottom w:val="none" w:sz="0" w:space="0" w:color="auto"/>
            <w:right w:val="none" w:sz="0" w:space="0" w:color="auto"/>
          </w:divBdr>
        </w:div>
        <w:div w:id="732313905">
          <w:marLeft w:val="0"/>
          <w:marRight w:val="0"/>
          <w:marTop w:val="0"/>
          <w:marBottom w:val="0"/>
          <w:divBdr>
            <w:top w:val="none" w:sz="0" w:space="0" w:color="auto"/>
            <w:left w:val="none" w:sz="0" w:space="0" w:color="auto"/>
            <w:bottom w:val="none" w:sz="0" w:space="0" w:color="auto"/>
            <w:right w:val="none" w:sz="0" w:space="0" w:color="auto"/>
          </w:divBdr>
        </w:div>
        <w:div w:id="926155788">
          <w:marLeft w:val="0"/>
          <w:marRight w:val="0"/>
          <w:marTop w:val="0"/>
          <w:marBottom w:val="0"/>
          <w:divBdr>
            <w:top w:val="none" w:sz="0" w:space="0" w:color="auto"/>
            <w:left w:val="none" w:sz="0" w:space="0" w:color="auto"/>
            <w:bottom w:val="none" w:sz="0" w:space="0" w:color="auto"/>
            <w:right w:val="none" w:sz="0" w:space="0" w:color="auto"/>
          </w:divBdr>
        </w:div>
        <w:div w:id="1209798786">
          <w:marLeft w:val="0"/>
          <w:marRight w:val="0"/>
          <w:marTop w:val="0"/>
          <w:marBottom w:val="0"/>
          <w:divBdr>
            <w:top w:val="none" w:sz="0" w:space="0" w:color="auto"/>
            <w:left w:val="none" w:sz="0" w:space="0" w:color="auto"/>
            <w:bottom w:val="none" w:sz="0" w:space="0" w:color="auto"/>
            <w:right w:val="none" w:sz="0" w:space="0" w:color="auto"/>
          </w:divBdr>
        </w:div>
        <w:div w:id="1653559588">
          <w:marLeft w:val="0"/>
          <w:marRight w:val="0"/>
          <w:marTop w:val="0"/>
          <w:marBottom w:val="0"/>
          <w:divBdr>
            <w:top w:val="none" w:sz="0" w:space="0" w:color="auto"/>
            <w:left w:val="none" w:sz="0" w:space="0" w:color="auto"/>
            <w:bottom w:val="none" w:sz="0" w:space="0" w:color="auto"/>
            <w:right w:val="none" w:sz="0" w:space="0" w:color="auto"/>
          </w:divBdr>
        </w:div>
        <w:div w:id="1708220552">
          <w:marLeft w:val="0"/>
          <w:marRight w:val="0"/>
          <w:marTop w:val="0"/>
          <w:marBottom w:val="0"/>
          <w:divBdr>
            <w:top w:val="none" w:sz="0" w:space="0" w:color="auto"/>
            <w:left w:val="none" w:sz="0" w:space="0" w:color="auto"/>
            <w:bottom w:val="none" w:sz="0" w:space="0" w:color="auto"/>
            <w:right w:val="none" w:sz="0" w:space="0" w:color="auto"/>
          </w:divBdr>
        </w:div>
        <w:div w:id="1909414178">
          <w:marLeft w:val="0"/>
          <w:marRight w:val="0"/>
          <w:marTop w:val="0"/>
          <w:marBottom w:val="0"/>
          <w:divBdr>
            <w:top w:val="none" w:sz="0" w:space="0" w:color="auto"/>
            <w:left w:val="none" w:sz="0" w:space="0" w:color="auto"/>
            <w:bottom w:val="none" w:sz="0" w:space="0" w:color="auto"/>
            <w:right w:val="none" w:sz="0" w:space="0" w:color="auto"/>
          </w:divBdr>
        </w:div>
      </w:divsChild>
    </w:div>
    <w:div w:id="129516383">
      <w:bodyDiv w:val="1"/>
      <w:marLeft w:val="0"/>
      <w:marRight w:val="0"/>
      <w:marTop w:val="0"/>
      <w:marBottom w:val="0"/>
      <w:divBdr>
        <w:top w:val="none" w:sz="0" w:space="0" w:color="auto"/>
        <w:left w:val="none" w:sz="0" w:space="0" w:color="auto"/>
        <w:bottom w:val="none" w:sz="0" w:space="0" w:color="auto"/>
        <w:right w:val="none" w:sz="0" w:space="0" w:color="auto"/>
      </w:divBdr>
    </w:div>
    <w:div w:id="230316231">
      <w:bodyDiv w:val="1"/>
      <w:marLeft w:val="0"/>
      <w:marRight w:val="0"/>
      <w:marTop w:val="0"/>
      <w:marBottom w:val="0"/>
      <w:divBdr>
        <w:top w:val="none" w:sz="0" w:space="0" w:color="auto"/>
        <w:left w:val="none" w:sz="0" w:space="0" w:color="auto"/>
        <w:bottom w:val="none" w:sz="0" w:space="0" w:color="auto"/>
        <w:right w:val="none" w:sz="0" w:space="0" w:color="auto"/>
      </w:divBdr>
      <w:divsChild>
        <w:div w:id="2080637598">
          <w:marLeft w:val="0"/>
          <w:marRight w:val="0"/>
          <w:marTop w:val="0"/>
          <w:marBottom w:val="0"/>
          <w:divBdr>
            <w:top w:val="none" w:sz="0" w:space="0" w:color="auto"/>
            <w:left w:val="none" w:sz="0" w:space="0" w:color="auto"/>
            <w:bottom w:val="none" w:sz="0" w:space="0" w:color="auto"/>
            <w:right w:val="none" w:sz="0" w:space="0" w:color="auto"/>
          </w:divBdr>
        </w:div>
        <w:div w:id="1810857914">
          <w:marLeft w:val="0"/>
          <w:marRight w:val="0"/>
          <w:marTop w:val="0"/>
          <w:marBottom w:val="0"/>
          <w:divBdr>
            <w:top w:val="none" w:sz="0" w:space="0" w:color="auto"/>
            <w:left w:val="none" w:sz="0" w:space="0" w:color="auto"/>
            <w:bottom w:val="none" w:sz="0" w:space="0" w:color="auto"/>
            <w:right w:val="none" w:sz="0" w:space="0" w:color="auto"/>
          </w:divBdr>
        </w:div>
        <w:div w:id="736392930">
          <w:marLeft w:val="0"/>
          <w:marRight w:val="0"/>
          <w:marTop w:val="0"/>
          <w:marBottom w:val="0"/>
          <w:divBdr>
            <w:top w:val="none" w:sz="0" w:space="0" w:color="auto"/>
            <w:left w:val="none" w:sz="0" w:space="0" w:color="auto"/>
            <w:bottom w:val="none" w:sz="0" w:space="0" w:color="auto"/>
            <w:right w:val="none" w:sz="0" w:space="0" w:color="auto"/>
          </w:divBdr>
        </w:div>
        <w:div w:id="1778938501">
          <w:marLeft w:val="0"/>
          <w:marRight w:val="0"/>
          <w:marTop w:val="0"/>
          <w:marBottom w:val="0"/>
          <w:divBdr>
            <w:top w:val="none" w:sz="0" w:space="0" w:color="auto"/>
            <w:left w:val="none" w:sz="0" w:space="0" w:color="auto"/>
            <w:bottom w:val="none" w:sz="0" w:space="0" w:color="auto"/>
            <w:right w:val="none" w:sz="0" w:space="0" w:color="auto"/>
          </w:divBdr>
        </w:div>
        <w:div w:id="2062558242">
          <w:marLeft w:val="0"/>
          <w:marRight w:val="0"/>
          <w:marTop w:val="0"/>
          <w:marBottom w:val="0"/>
          <w:divBdr>
            <w:top w:val="none" w:sz="0" w:space="0" w:color="auto"/>
            <w:left w:val="none" w:sz="0" w:space="0" w:color="auto"/>
            <w:bottom w:val="none" w:sz="0" w:space="0" w:color="auto"/>
            <w:right w:val="none" w:sz="0" w:space="0" w:color="auto"/>
          </w:divBdr>
        </w:div>
        <w:div w:id="802043369">
          <w:marLeft w:val="0"/>
          <w:marRight w:val="0"/>
          <w:marTop w:val="0"/>
          <w:marBottom w:val="0"/>
          <w:divBdr>
            <w:top w:val="none" w:sz="0" w:space="0" w:color="auto"/>
            <w:left w:val="none" w:sz="0" w:space="0" w:color="auto"/>
            <w:bottom w:val="none" w:sz="0" w:space="0" w:color="auto"/>
            <w:right w:val="none" w:sz="0" w:space="0" w:color="auto"/>
          </w:divBdr>
        </w:div>
        <w:div w:id="867448292">
          <w:marLeft w:val="0"/>
          <w:marRight w:val="0"/>
          <w:marTop w:val="0"/>
          <w:marBottom w:val="0"/>
          <w:divBdr>
            <w:top w:val="none" w:sz="0" w:space="0" w:color="auto"/>
            <w:left w:val="none" w:sz="0" w:space="0" w:color="auto"/>
            <w:bottom w:val="none" w:sz="0" w:space="0" w:color="auto"/>
            <w:right w:val="none" w:sz="0" w:space="0" w:color="auto"/>
          </w:divBdr>
        </w:div>
        <w:div w:id="91049638">
          <w:marLeft w:val="0"/>
          <w:marRight w:val="0"/>
          <w:marTop w:val="0"/>
          <w:marBottom w:val="0"/>
          <w:divBdr>
            <w:top w:val="none" w:sz="0" w:space="0" w:color="auto"/>
            <w:left w:val="none" w:sz="0" w:space="0" w:color="auto"/>
            <w:bottom w:val="none" w:sz="0" w:space="0" w:color="auto"/>
            <w:right w:val="none" w:sz="0" w:space="0" w:color="auto"/>
          </w:divBdr>
        </w:div>
        <w:div w:id="1749812167">
          <w:marLeft w:val="0"/>
          <w:marRight w:val="0"/>
          <w:marTop w:val="0"/>
          <w:marBottom w:val="0"/>
          <w:divBdr>
            <w:top w:val="none" w:sz="0" w:space="0" w:color="auto"/>
            <w:left w:val="none" w:sz="0" w:space="0" w:color="auto"/>
            <w:bottom w:val="none" w:sz="0" w:space="0" w:color="auto"/>
            <w:right w:val="none" w:sz="0" w:space="0" w:color="auto"/>
          </w:divBdr>
        </w:div>
        <w:div w:id="1797261024">
          <w:marLeft w:val="0"/>
          <w:marRight w:val="0"/>
          <w:marTop w:val="0"/>
          <w:marBottom w:val="0"/>
          <w:divBdr>
            <w:top w:val="none" w:sz="0" w:space="0" w:color="auto"/>
            <w:left w:val="none" w:sz="0" w:space="0" w:color="auto"/>
            <w:bottom w:val="none" w:sz="0" w:space="0" w:color="auto"/>
            <w:right w:val="none" w:sz="0" w:space="0" w:color="auto"/>
          </w:divBdr>
        </w:div>
        <w:div w:id="1327397227">
          <w:marLeft w:val="0"/>
          <w:marRight w:val="0"/>
          <w:marTop w:val="0"/>
          <w:marBottom w:val="0"/>
          <w:divBdr>
            <w:top w:val="none" w:sz="0" w:space="0" w:color="auto"/>
            <w:left w:val="none" w:sz="0" w:space="0" w:color="auto"/>
            <w:bottom w:val="none" w:sz="0" w:space="0" w:color="auto"/>
            <w:right w:val="none" w:sz="0" w:space="0" w:color="auto"/>
          </w:divBdr>
        </w:div>
        <w:div w:id="977102005">
          <w:marLeft w:val="0"/>
          <w:marRight w:val="0"/>
          <w:marTop w:val="0"/>
          <w:marBottom w:val="0"/>
          <w:divBdr>
            <w:top w:val="none" w:sz="0" w:space="0" w:color="auto"/>
            <w:left w:val="none" w:sz="0" w:space="0" w:color="auto"/>
            <w:bottom w:val="none" w:sz="0" w:space="0" w:color="auto"/>
            <w:right w:val="none" w:sz="0" w:space="0" w:color="auto"/>
          </w:divBdr>
        </w:div>
      </w:divsChild>
    </w:div>
    <w:div w:id="333270025">
      <w:bodyDiv w:val="1"/>
      <w:marLeft w:val="0"/>
      <w:marRight w:val="0"/>
      <w:marTop w:val="0"/>
      <w:marBottom w:val="0"/>
      <w:divBdr>
        <w:top w:val="none" w:sz="0" w:space="0" w:color="auto"/>
        <w:left w:val="none" w:sz="0" w:space="0" w:color="auto"/>
        <w:bottom w:val="none" w:sz="0" w:space="0" w:color="auto"/>
        <w:right w:val="none" w:sz="0" w:space="0" w:color="auto"/>
      </w:divBdr>
      <w:divsChild>
        <w:div w:id="13386748">
          <w:marLeft w:val="0"/>
          <w:marRight w:val="0"/>
          <w:marTop w:val="0"/>
          <w:marBottom w:val="0"/>
          <w:divBdr>
            <w:top w:val="none" w:sz="0" w:space="0" w:color="auto"/>
            <w:left w:val="none" w:sz="0" w:space="0" w:color="auto"/>
            <w:bottom w:val="none" w:sz="0" w:space="0" w:color="auto"/>
            <w:right w:val="none" w:sz="0" w:space="0" w:color="auto"/>
          </w:divBdr>
        </w:div>
        <w:div w:id="1094478228">
          <w:marLeft w:val="0"/>
          <w:marRight w:val="0"/>
          <w:marTop w:val="0"/>
          <w:marBottom w:val="0"/>
          <w:divBdr>
            <w:top w:val="none" w:sz="0" w:space="0" w:color="auto"/>
            <w:left w:val="none" w:sz="0" w:space="0" w:color="auto"/>
            <w:bottom w:val="none" w:sz="0" w:space="0" w:color="auto"/>
            <w:right w:val="none" w:sz="0" w:space="0" w:color="auto"/>
          </w:divBdr>
        </w:div>
        <w:div w:id="2141724178">
          <w:marLeft w:val="0"/>
          <w:marRight w:val="0"/>
          <w:marTop w:val="0"/>
          <w:marBottom w:val="0"/>
          <w:divBdr>
            <w:top w:val="none" w:sz="0" w:space="0" w:color="auto"/>
            <w:left w:val="none" w:sz="0" w:space="0" w:color="auto"/>
            <w:bottom w:val="none" w:sz="0" w:space="0" w:color="auto"/>
            <w:right w:val="none" w:sz="0" w:space="0" w:color="auto"/>
          </w:divBdr>
        </w:div>
        <w:div w:id="671369635">
          <w:marLeft w:val="0"/>
          <w:marRight w:val="0"/>
          <w:marTop w:val="0"/>
          <w:marBottom w:val="0"/>
          <w:divBdr>
            <w:top w:val="none" w:sz="0" w:space="0" w:color="auto"/>
            <w:left w:val="none" w:sz="0" w:space="0" w:color="auto"/>
            <w:bottom w:val="none" w:sz="0" w:space="0" w:color="auto"/>
            <w:right w:val="none" w:sz="0" w:space="0" w:color="auto"/>
          </w:divBdr>
        </w:div>
        <w:div w:id="2142263690">
          <w:marLeft w:val="0"/>
          <w:marRight w:val="0"/>
          <w:marTop w:val="0"/>
          <w:marBottom w:val="0"/>
          <w:divBdr>
            <w:top w:val="none" w:sz="0" w:space="0" w:color="auto"/>
            <w:left w:val="none" w:sz="0" w:space="0" w:color="auto"/>
            <w:bottom w:val="none" w:sz="0" w:space="0" w:color="auto"/>
            <w:right w:val="none" w:sz="0" w:space="0" w:color="auto"/>
          </w:divBdr>
        </w:div>
        <w:div w:id="341208506">
          <w:marLeft w:val="0"/>
          <w:marRight w:val="0"/>
          <w:marTop w:val="0"/>
          <w:marBottom w:val="0"/>
          <w:divBdr>
            <w:top w:val="none" w:sz="0" w:space="0" w:color="auto"/>
            <w:left w:val="none" w:sz="0" w:space="0" w:color="auto"/>
            <w:bottom w:val="none" w:sz="0" w:space="0" w:color="auto"/>
            <w:right w:val="none" w:sz="0" w:space="0" w:color="auto"/>
          </w:divBdr>
        </w:div>
        <w:div w:id="260266265">
          <w:marLeft w:val="0"/>
          <w:marRight w:val="0"/>
          <w:marTop w:val="0"/>
          <w:marBottom w:val="0"/>
          <w:divBdr>
            <w:top w:val="none" w:sz="0" w:space="0" w:color="auto"/>
            <w:left w:val="none" w:sz="0" w:space="0" w:color="auto"/>
            <w:bottom w:val="none" w:sz="0" w:space="0" w:color="auto"/>
            <w:right w:val="none" w:sz="0" w:space="0" w:color="auto"/>
          </w:divBdr>
        </w:div>
        <w:div w:id="948463049">
          <w:marLeft w:val="0"/>
          <w:marRight w:val="0"/>
          <w:marTop w:val="0"/>
          <w:marBottom w:val="0"/>
          <w:divBdr>
            <w:top w:val="none" w:sz="0" w:space="0" w:color="auto"/>
            <w:left w:val="none" w:sz="0" w:space="0" w:color="auto"/>
            <w:bottom w:val="none" w:sz="0" w:space="0" w:color="auto"/>
            <w:right w:val="none" w:sz="0" w:space="0" w:color="auto"/>
          </w:divBdr>
        </w:div>
        <w:div w:id="1772817586">
          <w:marLeft w:val="0"/>
          <w:marRight w:val="0"/>
          <w:marTop w:val="0"/>
          <w:marBottom w:val="0"/>
          <w:divBdr>
            <w:top w:val="none" w:sz="0" w:space="0" w:color="auto"/>
            <w:left w:val="none" w:sz="0" w:space="0" w:color="auto"/>
            <w:bottom w:val="none" w:sz="0" w:space="0" w:color="auto"/>
            <w:right w:val="none" w:sz="0" w:space="0" w:color="auto"/>
          </w:divBdr>
        </w:div>
        <w:div w:id="513614554">
          <w:marLeft w:val="0"/>
          <w:marRight w:val="0"/>
          <w:marTop w:val="0"/>
          <w:marBottom w:val="0"/>
          <w:divBdr>
            <w:top w:val="none" w:sz="0" w:space="0" w:color="auto"/>
            <w:left w:val="none" w:sz="0" w:space="0" w:color="auto"/>
            <w:bottom w:val="none" w:sz="0" w:space="0" w:color="auto"/>
            <w:right w:val="none" w:sz="0" w:space="0" w:color="auto"/>
          </w:divBdr>
        </w:div>
        <w:div w:id="498232284">
          <w:marLeft w:val="0"/>
          <w:marRight w:val="0"/>
          <w:marTop w:val="0"/>
          <w:marBottom w:val="0"/>
          <w:divBdr>
            <w:top w:val="none" w:sz="0" w:space="0" w:color="auto"/>
            <w:left w:val="none" w:sz="0" w:space="0" w:color="auto"/>
            <w:bottom w:val="none" w:sz="0" w:space="0" w:color="auto"/>
            <w:right w:val="none" w:sz="0" w:space="0" w:color="auto"/>
          </w:divBdr>
        </w:div>
        <w:div w:id="145324286">
          <w:marLeft w:val="0"/>
          <w:marRight w:val="0"/>
          <w:marTop w:val="0"/>
          <w:marBottom w:val="0"/>
          <w:divBdr>
            <w:top w:val="none" w:sz="0" w:space="0" w:color="auto"/>
            <w:left w:val="none" w:sz="0" w:space="0" w:color="auto"/>
            <w:bottom w:val="none" w:sz="0" w:space="0" w:color="auto"/>
            <w:right w:val="none" w:sz="0" w:space="0" w:color="auto"/>
          </w:divBdr>
        </w:div>
        <w:div w:id="1356466221">
          <w:marLeft w:val="0"/>
          <w:marRight w:val="0"/>
          <w:marTop w:val="0"/>
          <w:marBottom w:val="0"/>
          <w:divBdr>
            <w:top w:val="none" w:sz="0" w:space="0" w:color="auto"/>
            <w:left w:val="none" w:sz="0" w:space="0" w:color="auto"/>
            <w:bottom w:val="none" w:sz="0" w:space="0" w:color="auto"/>
            <w:right w:val="none" w:sz="0" w:space="0" w:color="auto"/>
          </w:divBdr>
        </w:div>
        <w:div w:id="1013723080">
          <w:marLeft w:val="0"/>
          <w:marRight w:val="0"/>
          <w:marTop w:val="0"/>
          <w:marBottom w:val="0"/>
          <w:divBdr>
            <w:top w:val="none" w:sz="0" w:space="0" w:color="auto"/>
            <w:left w:val="none" w:sz="0" w:space="0" w:color="auto"/>
            <w:bottom w:val="none" w:sz="0" w:space="0" w:color="auto"/>
            <w:right w:val="none" w:sz="0" w:space="0" w:color="auto"/>
          </w:divBdr>
        </w:div>
      </w:divsChild>
    </w:div>
    <w:div w:id="367949094">
      <w:bodyDiv w:val="1"/>
      <w:marLeft w:val="0"/>
      <w:marRight w:val="0"/>
      <w:marTop w:val="0"/>
      <w:marBottom w:val="0"/>
      <w:divBdr>
        <w:top w:val="none" w:sz="0" w:space="0" w:color="auto"/>
        <w:left w:val="none" w:sz="0" w:space="0" w:color="auto"/>
        <w:bottom w:val="none" w:sz="0" w:space="0" w:color="auto"/>
        <w:right w:val="none" w:sz="0" w:space="0" w:color="auto"/>
      </w:divBdr>
      <w:divsChild>
        <w:div w:id="1708218808">
          <w:marLeft w:val="0"/>
          <w:marRight w:val="0"/>
          <w:marTop w:val="0"/>
          <w:marBottom w:val="0"/>
          <w:divBdr>
            <w:top w:val="none" w:sz="0" w:space="0" w:color="auto"/>
            <w:left w:val="none" w:sz="0" w:space="0" w:color="auto"/>
            <w:bottom w:val="none" w:sz="0" w:space="0" w:color="auto"/>
            <w:right w:val="none" w:sz="0" w:space="0" w:color="auto"/>
          </w:divBdr>
        </w:div>
        <w:div w:id="316227055">
          <w:marLeft w:val="0"/>
          <w:marRight w:val="0"/>
          <w:marTop w:val="0"/>
          <w:marBottom w:val="0"/>
          <w:divBdr>
            <w:top w:val="none" w:sz="0" w:space="0" w:color="auto"/>
            <w:left w:val="none" w:sz="0" w:space="0" w:color="auto"/>
            <w:bottom w:val="none" w:sz="0" w:space="0" w:color="auto"/>
            <w:right w:val="none" w:sz="0" w:space="0" w:color="auto"/>
          </w:divBdr>
        </w:div>
        <w:div w:id="588857022">
          <w:marLeft w:val="0"/>
          <w:marRight w:val="0"/>
          <w:marTop w:val="0"/>
          <w:marBottom w:val="0"/>
          <w:divBdr>
            <w:top w:val="none" w:sz="0" w:space="0" w:color="auto"/>
            <w:left w:val="none" w:sz="0" w:space="0" w:color="auto"/>
            <w:bottom w:val="none" w:sz="0" w:space="0" w:color="auto"/>
            <w:right w:val="none" w:sz="0" w:space="0" w:color="auto"/>
          </w:divBdr>
        </w:div>
        <w:div w:id="171645054">
          <w:marLeft w:val="0"/>
          <w:marRight w:val="0"/>
          <w:marTop w:val="0"/>
          <w:marBottom w:val="0"/>
          <w:divBdr>
            <w:top w:val="none" w:sz="0" w:space="0" w:color="auto"/>
            <w:left w:val="none" w:sz="0" w:space="0" w:color="auto"/>
            <w:bottom w:val="none" w:sz="0" w:space="0" w:color="auto"/>
            <w:right w:val="none" w:sz="0" w:space="0" w:color="auto"/>
          </w:divBdr>
        </w:div>
      </w:divsChild>
    </w:div>
    <w:div w:id="396591089">
      <w:bodyDiv w:val="1"/>
      <w:marLeft w:val="0"/>
      <w:marRight w:val="0"/>
      <w:marTop w:val="0"/>
      <w:marBottom w:val="0"/>
      <w:divBdr>
        <w:top w:val="none" w:sz="0" w:space="0" w:color="auto"/>
        <w:left w:val="none" w:sz="0" w:space="0" w:color="auto"/>
        <w:bottom w:val="none" w:sz="0" w:space="0" w:color="auto"/>
        <w:right w:val="none" w:sz="0" w:space="0" w:color="auto"/>
      </w:divBdr>
      <w:divsChild>
        <w:div w:id="173766752">
          <w:marLeft w:val="0"/>
          <w:marRight w:val="0"/>
          <w:marTop w:val="0"/>
          <w:marBottom w:val="0"/>
          <w:divBdr>
            <w:top w:val="none" w:sz="0" w:space="0" w:color="auto"/>
            <w:left w:val="none" w:sz="0" w:space="0" w:color="auto"/>
            <w:bottom w:val="none" w:sz="0" w:space="0" w:color="auto"/>
            <w:right w:val="none" w:sz="0" w:space="0" w:color="auto"/>
          </w:divBdr>
        </w:div>
        <w:div w:id="729575691">
          <w:marLeft w:val="0"/>
          <w:marRight w:val="0"/>
          <w:marTop w:val="0"/>
          <w:marBottom w:val="0"/>
          <w:divBdr>
            <w:top w:val="none" w:sz="0" w:space="0" w:color="auto"/>
            <w:left w:val="none" w:sz="0" w:space="0" w:color="auto"/>
            <w:bottom w:val="none" w:sz="0" w:space="0" w:color="auto"/>
            <w:right w:val="none" w:sz="0" w:space="0" w:color="auto"/>
          </w:divBdr>
        </w:div>
        <w:div w:id="1674724163">
          <w:marLeft w:val="0"/>
          <w:marRight w:val="0"/>
          <w:marTop w:val="0"/>
          <w:marBottom w:val="0"/>
          <w:divBdr>
            <w:top w:val="none" w:sz="0" w:space="0" w:color="auto"/>
            <w:left w:val="none" w:sz="0" w:space="0" w:color="auto"/>
            <w:bottom w:val="none" w:sz="0" w:space="0" w:color="auto"/>
            <w:right w:val="none" w:sz="0" w:space="0" w:color="auto"/>
          </w:divBdr>
        </w:div>
        <w:div w:id="1912499492">
          <w:marLeft w:val="0"/>
          <w:marRight w:val="0"/>
          <w:marTop w:val="0"/>
          <w:marBottom w:val="0"/>
          <w:divBdr>
            <w:top w:val="none" w:sz="0" w:space="0" w:color="auto"/>
            <w:left w:val="none" w:sz="0" w:space="0" w:color="auto"/>
            <w:bottom w:val="none" w:sz="0" w:space="0" w:color="auto"/>
            <w:right w:val="none" w:sz="0" w:space="0" w:color="auto"/>
          </w:divBdr>
        </w:div>
      </w:divsChild>
    </w:div>
    <w:div w:id="494494201">
      <w:bodyDiv w:val="1"/>
      <w:marLeft w:val="0"/>
      <w:marRight w:val="0"/>
      <w:marTop w:val="0"/>
      <w:marBottom w:val="0"/>
      <w:divBdr>
        <w:top w:val="none" w:sz="0" w:space="0" w:color="auto"/>
        <w:left w:val="none" w:sz="0" w:space="0" w:color="auto"/>
        <w:bottom w:val="none" w:sz="0" w:space="0" w:color="auto"/>
        <w:right w:val="none" w:sz="0" w:space="0" w:color="auto"/>
      </w:divBdr>
    </w:div>
    <w:div w:id="659235379">
      <w:bodyDiv w:val="1"/>
      <w:marLeft w:val="0"/>
      <w:marRight w:val="0"/>
      <w:marTop w:val="0"/>
      <w:marBottom w:val="0"/>
      <w:divBdr>
        <w:top w:val="none" w:sz="0" w:space="0" w:color="auto"/>
        <w:left w:val="none" w:sz="0" w:space="0" w:color="auto"/>
        <w:bottom w:val="none" w:sz="0" w:space="0" w:color="auto"/>
        <w:right w:val="none" w:sz="0" w:space="0" w:color="auto"/>
      </w:divBdr>
    </w:div>
    <w:div w:id="721946990">
      <w:bodyDiv w:val="1"/>
      <w:marLeft w:val="0"/>
      <w:marRight w:val="0"/>
      <w:marTop w:val="0"/>
      <w:marBottom w:val="0"/>
      <w:divBdr>
        <w:top w:val="none" w:sz="0" w:space="0" w:color="auto"/>
        <w:left w:val="none" w:sz="0" w:space="0" w:color="auto"/>
        <w:bottom w:val="none" w:sz="0" w:space="0" w:color="auto"/>
        <w:right w:val="none" w:sz="0" w:space="0" w:color="auto"/>
      </w:divBdr>
    </w:div>
    <w:div w:id="860821234">
      <w:bodyDiv w:val="1"/>
      <w:marLeft w:val="0"/>
      <w:marRight w:val="0"/>
      <w:marTop w:val="0"/>
      <w:marBottom w:val="0"/>
      <w:divBdr>
        <w:top w:val="none" w:sz="0" w:space="0" w:color="auto"/>
        <w:left w:val="none" w:sz="0" w:space="0" w:color="auto"/>
        <w:bottom w:val="none" w:sz="0" w:space="0" w:color="auto"/>
        <w:right w:val="none" w:sz="0" w:space="0" w:color="auto"/>
      </w:divBdr>
      <w:divsChild>
        <w:div w:id="2134401769">
          <w:marLeft w:val="0"/>
          <w:marRight w:val="0"/>
          <w:marTop w:val="0"/>
          <w:marBottom w:val="0"/>
          <w:divBdr>
            <w:top w:val="none" w:sz="0" w:space="0" w:color="auto"/>
            <w:left w:val="none" w:sz="0" w:space="0" w:color="auto"/>
            <w:bottom w:val="none" w:sz="0" w:space="0" w:color="auto"/>
            <w:right w:val="none" w:sz="0" w:space="0" w:color="auto"/>
          </w:divBdr>
        </w:div>
        <w:div w:id="408357114">
          <w:marLeft w:val="0"/>
          <w:marRight w:val="0"/>
          <w:marTop w:val="0"/>
          <w:marBottom w:val="0"/>
          <w:divBdr>
            <w:top w:val="none" w:sz="0" w:space="0" w:color="auto"/>
            <w:left w:val="none" w:sz="0" w:space="0" w:color="auto"/>
            <w:bottom w:val="none" w:sz="0" w:space="0" w:color="auto"/>
            <w:right w:val="none" w:sz="0" w:space="0" w:color="auto"/>
          </w:divBdr>
        </w:div>
        <w:div w:id="1991863112">
          <w:marLeft w:val="0"/>
          <w:marRight w:val="0"/>
          <w:marTop w:val="0"/>
          <w:marBottom w:val="0"/>
          <w:divBdr>
            <w:top w:val="none" w:sz="0" w:space="0" w:color="auto"/>
            <w:left w:val="none" w:sz="0" w:space="0" w:color="auto"/>
            <w:bottom w:val="none" w:sz="0" w:space="0" w:color="auto"/>
            <w:right w:val="none" w:sz="0" w:space="0" w:color="auto"/>
          </w:divBdr>
        </w:div>
        <w:div w:id="1272738103">
          <w:marLeft w:val="0"/>
          <w:marRight w:val="0"/>
          <w:marTop w:val="0"/>
          <w:marBottom w:val="0"/>
          <w:divBdr>
            <w:top w:val="none" w:sz="0" w:space="0" w:color="auto"/>
            <w:left w:val="none" w:sz="0" w:space="0" w:color="auto"/>
            <w:bottom w:val="none" w:sz="0" w:space="0" w:color="auto"/>
            <w:right w:val="none" w:sz="0" w:space="0" w:color="auto"/>
          </w:divBdr>
        </w:div>
        <w:div w:id="2022389822">
          <w:marLeft w:val="0"/>
          <w:marRight w:val="0"/>
          <w:marTop w:val="0"/>
          <w:marBottom w:val="0"/>
          <w:divBdr>
            <w:top w:val="none" w:sz="0" w:space="0" w:color="auto"/>
            <w:left w:val="none" w:sz="0" w:space="0" w:color="auto"/>
            <w:bottom w:val="none" w:sz="0" w:space="0" w:color="auto"/>
            <w:right w:val="none" w:sz="0" w:space="0" w:color="auto"/>
          </w:divBdr>
        </w:div>
        <w:div w:id="747189935">
          <w:marLeft w:val="0"/>
          <w:marRight w:val="0"/>
          <w:marTop w:val="0"/>
          <w:marBottom w:val="0"/>
          <w:divBdr>
            <w:top w:val="none" w:sz="0" w:space="0" w:color="auto"/>
            <w:left w:val="none" w:sz="0" w:space="0" w:color="auto"/>
            <w:bottom w:val="none" w:sz="0" w:space="0" w:color="auto"/>
            <w:right w:val="none" w:sz="0" w:space="0" w:color="auto"/>
          </w:divBdr>
        </w:div>
        <w:div w:id="2135904424">
          <w:marLeft w:val="0"/>
          <w:marRight w:val="0"/>
          <w:marTop w:val="0"/>
          <w:marBottom w:val="0"/>
          <w:divBdr>
            <w:top w:val="none" w:sz="0" w:space="0" w:color="auto"/>
            <w:left w:val="none" w:sz="0" w:space="0" w:color="auto"/>
            <w:bottom w:val="none" w:sz="0" w:space="0" w:color="auto"/>
            <w:right w:val="none" w:sz="0" w:space="0" w:color="auto"/>
          </w:divBdr>
        </w:div>
        <w:div w:id="1709915393">
          <w:marLeft w:val="0"/>
          <w:marRight w:val="0"/>
          <w:marTop w:val="0"/>
          <w:marBottom w:val="0"/>
          <w:divBdr>
            <w:top w:val="none" w:sz="0" w:space="0" w:color="auto"/>
            <w:left w:val="none" w:sz="0" w:space="0" w:color="auto"/>
            <w:bottom w:val="none" w:sz="0" w:space="0" w:color="auto"/>
            <w:right w:val="none" w:sz="0" w:space="0" w:color="auto"/>
          </w:divBdr>
        </w:div>
        <w:div w:id="1815373175">
          <w:marLeft w:val="0"/>
          <w:marRight w:val="0"/>
          <w:marTop w:val="0"/>
          <w:marBottom w:val="0"/>
          <w:divBdr>
            <w:top w:val="none" w:sz="0" w:space="0" w:color="auto"/>
            <w:left w:val="none" w:sz="0" w:space="0" w:color="auto"/>
            <w:bottom w:val="none" w:sz="0" w:space="0" w:color="auto"/>
            <w:right w:val="none" w:sz="0" w:space="0" w:color="auto"/>
          </w:divBdr>
        </w:div>
        <w:div w:id="763719943">
          <w:marLeft w:val="0"/>
          <w:marRight w:val="0"/>
          <w:marTop w:val="0"/>
          <w:marBottom w:val="0"/>
          <w:divBdr>
            <w:top w:val="none" w:sz="0" w:space="0" w:color="auto"/>
            <w:left w:val="none" w:sz="0" w:space="0" w:color="auto"/>
            <w:bottom w:val="none" w:sz="0" w:space="0" w:color="auto"/>
            <w:right w:val="none" w:sz="0" w:space="0" w:color="auto"/>
          </w:divBdr>
        </w:div>
        <w:div w:id="1146164186">
          <w:marLeft w:val="0"/>
          <w:marRight w:val="0"/>
          <w:marTop w:val="0"/>
          <w:marBottom w:val="0"/>
          <w:divBdr>
            <w:top w:val="none" w:sz="0" w:space="0" w:color="auto"/>
            <w:left w:val="none" w:sz="0" w:space="0" w:color="auto"/>
            <w:bottom w:val="none" w:sz="0" w:space="0" w:color="auto"/>
            <w:right w:val="none" w:sz="0" w:space="0" w:color="auto"/>
          </w:divBdr>
        </w:div>
        <w:div w:id="585648537">
          <w:marLeft w:val="0"/>
          <w:marRight w:val="0"/>
          <w:marTop w:val="0"/>
          <w:marBottom w:val="0"/>
          <w:divBdr>
            <w:top w:val="none" w:sz="0" w:space="0" w:color="auto"/>
            <w:left w:val="none" w:sz="0" w:space="0" w:color="auto"/>
            <w:bottom w:val="none" w:sz="0" w:space="0" w:color="auto"/>
            <w:right w:val="none" w:sz="0" w:space="0" w:color="auto"/>
          </w:divBdr>
        </w:div>
        <w:div w:id="528375081">
          <w:marLeft w:val="0"/>
          <w:marRight w:val="0"/>
          <w:marTop w:val="0"/>
          <w:marBottom w:val="0"/>
          <w:divBdr>
            <w:top w:val="none" w:sz="0" w:space="0" w:color="auto"/>
            <w:left w:val="none" w:sz="0" w:space="0" w:color="auto"/>
            <w:bottom w:val="none" w:sz="0" w:space="0" w:color="auto"/>
            <w:right w:val="none" w:sz="0" w:space="0" w:color="auto"/>
          </w:divBdr>
        </w:div>
        <w:div w:id="579563361">
          <w:marLeft w:val="0"/>
          <w:marRight w:val="0"/>
          <w:marTop w:val="0"/>
          <w:marBottom w:val="0"/>
          <w:divBdr>
            <w:top w:val="none" w:sz="0" w:space="0" w:color="auto"/>
            <w:left w:val="none" w:sz="0" w:space="0" w:color="auto"/>
            <w:bottom w:val="none" w:sz="0" w:space="0" w:color="auto"/>
            <w:right w:val="none" w:sz="0" w:space="0" w:color="auto"/>
          </w:divBdr>
        </w:div>
        <w:div w:id="393429305">
          <w:marLeft w:val="0"/>
          <w:marRight w:val="0"/>
          <w:marTop w:val="0"/>
          <w:marBottom w:val="0"/>
          <w:divBdr>
            <w:top w:val="none" w:sz="0" w:space="0" w:color="auto"/>
            <w:left w:val="none" w:sz="0" w:space="0" w:color="auto"/>
            <w:bottom w:val="none" w:sz="0" w:space="0" w:color="auto"/>
            <w:right w:val="none" w:sz="0" w:space="0" w:color="auto"/>
          </w:divBdr>
        </w:div>
        <w:div w:id="1072653721">
          <w:marLeft w:val="0"/>
          <w:marRight w:val="0"/>
          <w:marTop w:val="0"/>
          <w:marBottom w:val="0"/>
          <w:divBdr>
            <w:top w:val="none" w:sz="0" w:space="0" w:color="auto"/>
            <w:left w:val="none" w:sz="0" w:space="0" w:color="auto"/>
            <w:bottom w:val="none" w:sz="0" w:space="0" w:color="auto"/>
            <w:right w:val="none" w:sz="0" w:space="0" w:color="auto"/>
          </w:divBdr>
        </w:div>
        <w:div w:id="1037778482">
          <w:marLeft w:val="0"/>
          <w:marRight w:val="0"/>
          <w:marTop w:val="0"/>
          <w:marBottom w:val="0"/>
          <w:divBdr>
            <w:top w:val="none" w:sz="0" w:space="0" w:color="auto"/>
            <w:left w:val="none" w:sz="0" w:space="0" w:color="auto"/>
            <w:bottom w:val="none" w:sz="0" w:space="0" w:color="auto"/>
            <w:right w:val="none" w:sz="0" w:space="0" w:color="auto"/>
          </w:divBdr>
        </w:div>
        <w:div w:id="755974859">
          <w:marLeft w:val="0"/>
          <w:marRight w:val="0"/>
          <w:marTop w:val="0"/>
          <w:marBottom w:val="0"/>
          <w:divBdr>
            <w:top w:val="none" w:sz="0" w:space="0" w:color="auto"/>
            <w:left w:val="none" w:sz="0" w:space="0" w:color="auto"/>
            <w:bottom w:val="none" w:sz="0" w:space="0" w:color="auto"/>
            <w:right w:val="none" w:sz="0" w:space="0" w:color="auto"/>
          </w:divBdr>
        </w:div>
        <w:div w:id="92167270">
          <w:marLeft w:val="0"/>
          <w:marRight w:val="0"/>
          <w:marTop w:val="0"/>
          <w:marBottom w:val="0"/>
          <w:divBdr>
            <w:top w:val="none" w:sz="0" w:space="0" w:color="auto"/>
            <w:left w:val="none" w:sz="0" w:space="0" w:color="auto"/>
            <w:bottom w:val="none" w:sz="0" w:space="0" w:color="auto"/>
            <w:right w:val="none" w:sz="0" w:space="0" w:color="auto"/>
          </w:divBdr>
        </w:div>
        <w:div w:id="1463428261">
          <w:marLeft w:val="0"/>
          <w:marRight w:val="0"/>
          <w:marTop w:val="0"/>
          <w:marBottom w:val="0"/>
          <w:divBdr>
            <w:top w:val="none" w:sz="0" w:space="0" w:color="auto"/>
            <w:left w:val="none" w:sz="0" w:space="0" w:color="auto"/>
            <w:bottom w:val="none" w:sz="0" w:space="0" w:color="auto"/>
            <w:right w:val="none" w:sz="0" w:space="0" w:color="auto"/>
          </w:divBdr>
        </w:div>
        <w:div w:id="1748839537">
          <w:marLeft w:val="0"/>
          <w:marRight w:val="0"/>
          <w:marTop w:val="0"/>
          <w:marBottom w:val="0"/>
          <w:divBdr>
            <w:top w:val="none" w:sz="0" w:space="0" w:color="auto"/>
            <w:left w:val="none" w:sz="0" w:space="0" w:color="auto"/>
            <w:bottom w:val="none" w:sz="0" w:space="0" w:color="auto"/>
            <w:right w:val="none" w:sz="0" w:space="0" w:color="auto"/>
          </w:divBdr>
        </w:div>
        <w:div w:id="1882939704">
          <w:marLeft w:val="0"/>
          <w:marRight w:val="0"/>
          <w:marTop w:val="0"/>
          <w:marBottom w:val="0"/>
          <w:divBdr>
            <w:top w:val="none" w:sz="0" w:space="0" w:color="auto"/>
            <w:left w:val="none" w:sz="0" w:space="0" w:color="auto"/>
            <w:bottom w:val="none" w:sz="0" w:space="0" w:color="auto"/>
            <w:right w:val="none" w:sz="0" w:space="0" w:color="auto"/>
          </w:divBdr>
        </w:div>
      </w:divsChild>
    </w:div>
    <w:div w:id="884877307">
      <w:bodyDiv w:val="1"/>
      <w:marLeft w:val="0"/>
      <w:marRight w:val="0"/>
      <w:marTop w:val="0"/>
      <w:marBottom w:val="0"/>
      <w:divBdr>
        <w:top w:val="none" w:sz="0" w:space="0" w:color="auto"/>
        <w:left w:val="none" w:sz="0" w:space="0" w:color="auto"/>
        <w:bottom w:val="none" w:sz="0" w:space="0" w:color="auto"/>
        <w:right w:val="none" w:sz="0" w:space="0" w:color="auto"/>
      </w:divBdr>
      <w:divsChild>
        <w:div w:id="2079204165">
          <w:marLeft w:val="0"/>
          <w:marRight w:val="0"/>
          <w:marTop w:val="0"/>
          <w:marBottom w:val="0"/>
          <w:divBdr>
            <w:top w:val="none" w:sz="0" w:space="0" w:color="auto"/>
            <w:left w:val="none" w:sz="0" w:space="0" w:color="auto"/>
            <w:bottom w:val="none" w:sz="0" w:space="0" w:color="auto"/>
            <w:right w:val="none" w:sz="0" w:space="0" w:color="auto"/>
          </w:divBdr>
        </w:div>
        <w:div w:id="628508895">
          <w:marLeft w:val="0"/>
          <w:marRight w:val="0"/>
          <w:marTop w:val="0"/>
          <w:marBottom w:val="0"/>
          <w:divBdr>
            <w:top w:val="none" w:sz="0" w:space="0" w:color="auto"/>
            <w:left w:val="none" w:sz="0" w:space="0" w:color="auto"/>
            <w:bottom w:val="none" w:sz="0" w:space="0" w:color="auto"/>
            <w:right w:val="none" w:sz="0" w:space="0" w:color="auto"/>
          </w:divBdr>
        </w:div>
        <w:div w:id="622689523">
          <w:marLeft w:val="0"/>
          <w:marRight w:val="0"/>
          <w:marTop w:val="0"/>
          <w:marBottom w:val="0"/>
          <w:divBdr>
            <w:top w:val="none" w:sz="0" w:space="0" w:color="auto"/>
            <w:left w:val="none" w:sz="0" w:space="0" w:color="auto"/>
            <w:bottom w:val="none" w:sz="0" w:space="0" w:color="auto"/>
            <w:right w:val="none" w:sz="0" w:space="0" w:color="auto"/>
          </w:divBdr>
        </w:div>
        <w:div w:id="787507640">
          <w:marLeft w:val="0"/>
          <w:marRight w:val="0"/>
          <w:marTop w:val="0"/>
          <w:marBottom w:val="0"/>
          <w:divBdr>
            <w:top w:val="none" w:sz="0" w:space="0" w:color="auto"/>
            <w:left w:val="none" w:sz="0" w:space="0" w:color="auto"/>
            <w:bottom w:val="none" w:sz="0" w:space="0" w:color="auto"/>
            <w:right w:val="none" w:sz="0" w:space="0" w:color="auto"/>
          </w:divBdr>
        </w:div>
        <w:div w:id="1913461867">
          <w:marLeft w:val="0"/>
          <w:marRight w:val="0"/>
          <w:marTop w:val="0"/>
          <w:marBottom w:val="0"/>
          <w:divBdr>
            <w:top w:val="none" w:sz="0" w:space="0" w:color="auto"/>
            <w:left w:val="none" w:sz="0" w:space="0" w:color="auto"/>
            <w:bottom w:val="none" w:sz="0" w:space="0" w:color="auto"/>
            <w:right w:val="none" w:sz="0" w:space="0" w:color="auto"/>
          </w:divBdr>
        </w:div>
        <w:div w:id="890732203">
          <w:marLeft w:val="0"/>
          <w:marRight w:val="0"/>
          <w:marTop w:val="0"/>
          <w:marBottom w:val="0"/>
          <w:divBdr>
            <w:top w:val="none" w:sz="0" w:space="0" w:color="auto"/>
            <w:left w:val="none" w:sz="0" w:space="0" w:color="auto"/>
            <w:bottom w:val="none" w:sz="0" w:space="0" w:color="auto"/>
            <w:right w:val="none" w:sz="0" w:space="0" w:color="auto"/>
          </w:divBdr>
        </w:div>
        <w:div w:id="536624041">
          <w:marLeft w:val="0"/>
          <w:marRight w:val="0"/>
          <w:marTop w:val="0"/>
          <w:marBottom w:val="0"/>
          <w:divBdr>
            <w:top w:val="none" w:sz="0" w:space="0" w:color="auto"/>
            <w:left w:val="none" w:sz="0" w:space="0" w:color="auto"/>
            <w:bottom w:val="none" w:sz="0" w:space="0" w:color="auto"/>
            <w:right w:val="none" w:sz="0" w:space="0" w:color="auto"/>
          </w:divBdr>
        </w:div>
        <w:div w:id="1593126869">
          <w:marLeft w:val="0"/>
          <w:marRight w:val="0"/>
          <w:marTop w:val="0"/>
          <w:marBottom w:val="0"/>
          <w:divBdr>
            <w:top w:val="none" w:sz="0" w:space="0" w:color="auto"/>
            <w:left w:val="none" w:sz="0" w:space="0" w:color="auto"/>
            <w:bottom w:val="none" w:sz="0" w:space="0" w:color="auto"/>
            <w:right w:val="none" w:sz="0" w:space="0" w:color="auto"/>
          </w:divBdr>
        </w:div>
        <w:div w:id="116606174">
          <w:marLeft w:val="0"/>
          <w:marRight w:val="0"/>
          <w:marTop w:val="0"/>
          <w:marBottom w:val="0"/>
          <w:divBdr>
            <w:top w:val="none" w:sz="0" w:space="0" w:color="auto"/>
            <w:left w:val="none" w:sz="0" w:space="0" w:color="auto"/>
            <w:bottom w:val="none" w:sz="0" w:space="0" w:color="auto"/>
            <w:right w:val="none" w:sz="0" w:space="0" w:color="auto"/>
          </w:divBdr>
        </w:div>
        <w:div w:id="94061620">
          <w:marLeft w:val="0"/>
          <w:marRight w:val="0"/>
          <w:marTop w:val="0"/>
          <w:marBottom w:val="0"/>
          <w:divBdr>
            <w:top w:val="none" w:sz="0" w:space="0" w:color="auto"/>
            <w:left w:val="none" w:sz="0" w:space="0" w:color="auto"/>
            <w:bottom w:val="none" w:sz="0" w:space="0" w:color="auto"/>
            <w:right w:val="none" w:sz="0" w:space="0" w:color="auto"/>
          </w:divBdr>
        </w:div>
        <w:div w:id="136804928">
          <w:marLeft w:val="0"/>
          <w:marRight w:val="0"/>
          <w:marTop w:val="0"/>
          <w:marBottom w:val="0"/>
          <w:divBdr>
            <w:top w:val="none" w:sz="0" w:space="0" w:color="auto"/>
            <w:left w:val="none" w:sz="0" w:space="0" w:color="auto"/>
            <w:bottom w:val="none" w:sz="0" w:space="0" w:color="auto"/>
            <w:right w:val="none" w:sz="0" w:space="0" w:color="auto"/>
          </w:divBdr>
        </w:div>
        <w:div w:id="87822527">
          <w:marLeft w:val="0"/>
          <w:marRight w:val="0"/>
          <w:marTop w:val="0"/>
          <w:marBottom w:val="0"/>
          <w:divBdr>
            <w:top w:val="none" w:sz="0" w:space="0" w:color="auto"/>
            <w:left w:val="none" w:sz="0" w:space="0" w:color="auto"/>
            <w:bottom w:val="none" w:sz="0" w:space="0" w:color="auto"/>
            <w:right w:val="none" w:sz="0" w:space="0" w:color="auto"/>
          </w:divBdr>
        </w:div>
        <w:div w:id="2145535835">
          <w:marLeft w:val="0"/>
          <w:marRight w:val="0"/>
          <w:marTop w:val="0"/>
          <w:marBottom w:val="0"/>
          <w:divBdr>
            <w:top w:val="none" w:sz="0" w:space="0" w:color="auto"/>
            <w:left w:val="none" w:sz="0" w:space="0" w:color="auto"/>
            <w:bottom w:val="none" w:sz="0" w:space="0" w:color="auto"/>
            <w:right w:val="none" w:sz="0" w:space="0" w:color="auto"/>
          </w:divBdr>
        </w:div>
        <w:div w:id="431780769">
          <w:marLeft w:val="0"/>
          <w:marRight w:val="0"/>
          <w:marTop w:val="0"/>
          <w:marBottom w:val="0"/>
          <w:divBdr>
            <w:top w:val="none" w:sz="0" w:space="0" w:color="auto"/>
            <w:left w:val="none" w:sz="0" w:space="0" w:color="auto"/>
            <w:bottom w:val="none" w:sz="0" w:space="0" w:color="auto"/>
            <w:right w:val="none" w:sz="0" w:space="0" w:color="auto"/>
          </w:divBdr>
        </w:div>
        <w:div w:id="351103978">
          <w:marLeft w:val="0"/>
          <w:marRight w:val="0"/>
          <w:marTop w:val="0"/>
          <w:marBottom w:val="0"/>
          <w:divBdr>
            <w:top w:val="none" w:sz="0" w:space="0" w:color="auto"/>
            <w:left w:val="none" w:sz="0" w:space="0" w:color="auto"/>
            <w:bottom w:val="none" w:sz="0" w:space="0" w:color="auto"/>
            <w:right w:val="none" w:sz="0" w:space="0" w:color="auto"/>
          </w:divBdr>
        </w:div>
        <w:div w:id="480775798">
          <w:marLeft w:val="0"/>
          <w:marRight w:val="0"/>
          <w:marTop w:val="0"/>
          <w:marBottom w:val="0"/>
          <w:divBdr>
            <w:top w:val="none" w:sz="0" w:space="0" w:color="auto"/>
            <w:left w:val="none" w:sz="0" w:space="0" w:color="auto"/>
            <w:bottom w:val="none" w:sz="0" w:space="0" w:color="auto"/>
            <w:right w:val="none" w:sz="0" w:space="0" w:color="auto"/>
          </w:divBdr>
        </w:div>
        <w:div w:id="1250583032">
          <w:marLeft w:val="0"/>
          <w:marRight w:val="0"/>
          <w:marTop w:val="0"/>
          <w:marBottom w:val="0"/>
          <w:divBdr>
            <w:top w:val="none" w:sz="0" w:space="0" w:color="auto"/>
            <w:left w:val="none" w:sz="0" w:space="0" w:color="auto"/>
            <w:bottom w:val="none" w:sz="0" w:space="0" w:color="auto"/>
            <w:right w:val="none" w:sz="0" w:space="0" w:color="auto"/>
          </w:divBdr>
        </w:div>
        <w:div w:id="451288604">
          <w:marLeft w:val="0"/>
          <w:marRight w:val="0"/>
          <w:marTop w:val="0"/>
          <w:marBottom w:val="0"/>
          <w:divBdr>
            <w:top w:val="none" w:sz="0" w:space="0" w:color="auto"/>
            <w:left w:val="none" w:sz="0" w:space="0" w:color="auto"/>
            <w:bottom w:val="none" w:sz="0" w:space="0" w:color="auto"/>
            <w:right w:val="none" w:sz="0" w:space="0" w:color="auto"/>
          </w:divBdr>
        </w:div>
        <w:div w:id="671494955">
          <w:marLeft w:val="0"/>
          <w:marRight w:val="0"/>
          <w:marTop w:val="0"/>
          <w:marBottom w:val="0"/>
          <w:divBdr>
            <w:top w:val="none" w:sz="0" w:space="0" w:color="auto"/>
            <w:left w:val="none" w:sz="0" w:space="0" w:color="auto"/>
            <w:bottom w:val="none" w:sz="0" w:space="0" w:color="auto"/>
            <w:right w:val="none" w:sz="0" w:space="0" w:color="auto"/>
          </w:divBdr>
        </w:div>
        <w:div w:id="188223474">
          <w:marLeft w:val="0"/>
          <w:marRight w:val="0"/>
          <w:marTop w:val="0"/>
          <w:marBottom w:val="0"/>
          <w:divBdr>
            <w:top w:val="none" w:sz="0" w:space="0" w:color="auto"/>
            <w:left w:val="none" w:sz="0" w:space="0" w:color="auto"/>
            <w:bottom w:val="none" w:sz="0" w:space="0" w:color="auto"/>
            <w:right w:val="none" w:sz="0" w:space="0" w:color="auto"/>
          </w:divBdr>
        </w:div>
        <w:div w:id="893850439">
          <w:marLeft w:val="0"/>
          <w:marRight w:val="0"/>
          <w:marTop w:val="0"/>
          <w:marBottom w:val="0"/>
          <w:divBdr>
            <w:top w:val="none" w:sz="0" w:space="0" w:color="auto"/>
            <w:left w:val="none" w:sz="0" w:space="0" w:color="auto"/>
            <w:bottom w:val="none" w:sz="0" w:space="0" w:color="auto"/>
            <w:right w:val="none" w:sz="0" w:space="0" w:color="auto"/>
          </w:divBdr>
        </w:div>
        <w:div w:id="360207690">
          <w:marLeft w:val="0"/>
          <w:marRight w:val="0"/>
          <w:marTop w:val="0"/>
          <w:marBottom w:val="0"/>
          <w:divBdr>
            <w:top w:val="none" w:sz="0" w:space="0" w:color="auto"/>
            <w:left w:val="none" w:sz="0" w:space="0" w:color="auto"/>
            <w:bottom w:val="none" w:sz="0" w:space="0" w:color="auto"/>
            <w:right w:val="none" w:sz="0" w:space="0" w:color="auto"/>
          </w:divBdr>
        </w:div>
        <w:div w:id="656424158">
          <w:marLeft w:val="0"/>
          <w:marRight w:val="0"/>
          <w:marTop w:val="0"/>
          <w:marBottom w:val="0"/>
          <w:divBdr>
            <w:top w:val="none" w:sz="0" w:space="0" w:color="auto"/>
            <w:left w:val="none" w:sz="0" w:space="0" w:color="auto"/>
            <w:bottom w:val="none" w:sz="0" w:space="0" w:color="auto"/>
            <w:right w:val="none" w:sz="0" w:space="0" w:color="auto"/>
          </w:divBdr>
        </w:div>
        <w:div w:id="491721943">
          <w:marLeft w:val="0"/>
          <w:marRight w:val="0"/>
          <w:marTop w:val="0"/>
          <w:marBottom w:val="0"/>
          <w:divBdr>
            <w:top w:val="none" w:sz="0" w:space="0" w:color="auto"/>
            <w:left w:val="none" w:sz="0" w:space="0" w:color="auto"/>
            <w:bottom w:val="none" w:sz="0" w:space="0" w:color="auto"/>
            <w:right w:val="none" w:sz="0" w:space="0" w:color="auto"/>
          </w:divBdr>
        </w:div>
        <w:div w:id="2137480641">
          <w:marLeft w:val="0"/>
          <w:marRight w:val="0"/>
          <w:marTop w:val="0"/>
          <w:marBottom w:val="0"/>
          <w:divBdr>
            <w:top w:val="none" w:sz="0" w:space="0" w:color="auto"/>
            <w:left w:val="none" w:sz="0" w:space="0" w:color="auto"/>
            <w:bottom w:val="none" w:sz="0" w:space="0" w:color="auto"/>
            <w:right w:val="none" w:sz="0" w:space="0" w:color="auto"/>
          </w:divBdr>
        </w:div>
        <w:div w:id="1565603627">
          <w:marLeft w:val="0"/>
          <w:marRight w:val="0"/>
          <w:marTop w:val="0"/>
          <w:marBottom w:val="0"/>
          <w:divBdr>
            <w:top w:val="none" w:sz="0" w:space="0" w:color="auto"/>
            <w:left w:val="none" w:sz="0" w:space="0" w:color="auto"/>
            <w:bottom w:val="none" w:sz="0" w:space="0" w:color="auto"/>
            <w:right w:val="none" w:sz="0" w:space="0" w:color="auto"/>
          </w:divBdr>
        </w:div>
        <w:div w:id="2141609597">
          <w:marLeft w:val="0"/>
          <w:marRight w:val="0"/>
          <w:marTop w:val="0"/>
          <w:marBottom w:val="0"/>
          <w:divBdr>
            <w:top w:val="none" w:sz="0" w:space="0" w:color="auto"/>
            <w:left w:val="none" w:sz="0" w:space="0" w:color="auto"/>
            <w:bottom w:val="none" w:sz="0" w:space="0" w:color="auto"/>
            <w:right w:val="none" w:sz="0" w:space="0" w:color="auto"/>
          </w:divBdr>
        </w:div>
        <w:div w:id="212083300">
          <w:marLeft w:val="0"/>
          <w:marRight w:val="0"/>
          <w:marTop w:val="0"/>
          <w:marBottom w:val="0"/>
          <w:divBdr>
            <w:top w:val="none" w:sz="0" w:space="0" w:color="auto"/>
            <w:left w:val="none" w:sz="0" w:space="0" w:color="auto"/>
            <w:bottom w:val="none" w:sz="0" w:space="0" w:color="auto"/>
            <w:right w:val="none" w:sz="0" w:space="0" w:color="auto"/>
          </w:divBdr>
        </w:div>
        <w:div w:id="1561862169">
          <w:marLeft w:val="0"/>
          <w:marRight w:val="0"/>
          <w:marTop w:val="0"/>
          <w:marBottom w:val="0"/>
          <w:divBdr>
            <w:top w:val="none" w:sz="0" w:space="0" w:color="auto"/>
            <w:left w:val="none" w:sz="0" w:space="0" w:color="auto"/>
            <w:bottom w:val="none" w:sz="0" w:space="0" w:color="auto"/>
            <w:right w:val="none" w:sz="0" w:space="0" w:color="auto"/>
          </w:divBdr>
        </w:div>
        <w:div w:id="1963458925">
          <w:marLeft w:val="0"/>
          <w:marRight w:val="0"/>
          <w:marTop w:val="0"/>
          <w:marBottom w:val="0"/>
          <w:divBdr>
            <w:top w:val="none" w:sz="0" w:space="0" w:color="auto"/>
            <w:left w:val="none" w:sz="0" w:space="0" w:color="auto"/>
            <w:bottom w:val="none" w:sz="0" w:space="0" w:color="auto"/>
            <w:right w:val="none" w:sz="0" w:space="0" w:color="auto"/>
          </w:divBdr>
        </w:div>
        <w:div w:id="1297638978">
          <w:marLeft w:val="0"/>
          <w:marRight w:val="0"/>
          <w:marTop w:val="0"/>
          <w:marBottom w:val="0"/>
          <w:divBdr>
            <w:top w:val="none" w:sz="0" w:space="0" w:color="auto"/>
            <w:left w:val="none" w:sz="0" w:space="0" w:color="auto"/>
            <w:bottom w:val="none" w:sz="0" w:space="0" w:color="auto"/>
            <w:right w:val="none" w:sz="0" w:space="0" w:color="auto"/>
          </w:divBdr>
        </w:div>
        <w:div w:id="669063584">
          <w:marLeft w:val="0"/>
          <w:marRight w:val="0"/>
          <w:marTop w:val="0"/>
          <w:marBottom w:val="0"/>
          <w:divBdr>
            <w:top w:val="none" w:sz="0" w:space="0" w:color="auto"/>
            <w:left w:val="none" w:sz="0" w:space="0" w:color="auto"/>
            <w:bottom w:val="none" w:sz="0" w:space="0" w:color="auto"/>
            <w:right w:val="none" w:sz="0" w:space="0" w:color="auto"/>
          </w:divBdr>
        </w:div>
        <w:div w:id="381756319">
          <w:marLeft w:val="0"/>
          <w:marRight w:val="0"/>
          <w:marTop w:val="0"/>
          <w:marBottom w:val="0"/>
          <w:divBdr>
            <w:top w:val="none" w:sz="0" w:space="0" w:color="auto"/>
            <w:left w:val="none" w:sz="0" w:space="0" w:color="auto"/>
            <w:bottom w:val="none" w:sz="0" w:space="0" w:color="auto"/>
            <w:right w:val="none" w:sz="0" w:space="0" w:color="auto"/>
          </w:divBdr>
        </w:div>
        <w:div w:id="805706290">
          <w:marLeft w:val="0"/>
          <w:marRight w:val="0"/>
          <w:marTop w:val="0"/>
          <w:marBottom w:val="0"/>
          <w:divBdr>
            <w:top w:val="none" w:sz="0" w:space="0" w:color="auto"/>
            <w:left w:val="none" w:sz="0" w:space="0" w:color="auto"/>
            <w:bottom w:val="none" w:sz="0" w:space="0" w:color="auto"/>
            <w:right w:val="none" w:sz="0" w:space="0" w:color="auto"/>
          </w:divBdr>
        </w:div>
        <w:div w:id="280193125">
          <w:marLeft w:val="0"/>
          <w:marRight w:val="0"/>
          <w:marTop w:val="0"/>
          <w:marBottom w:val="0"/>
          <w:divBdr>
            <w:top w:val="none" w:sz="0" w:space="0" w:color="auto"/>
            <w:left w:val="none" w:sz="0" w:space="0" w:color="auto"/>
            <w:bottom w:val="none" w:sz="0" w:space="0" w:color="auto"/>
            <w:right w:val="none" w:sz="0" w:space="0" w:color="auto"/>
          </w:divBdr>
        </w:div>
        <w:div w:id="280766238">
          <w:marLeft w:val="0"/>
          <w:marRight w:val="0"/>
          <w:marTop w:val="0"/>
          <w:marBottom w:val="0"/>
          <w:divBdr>
            <w:top w:val="none" w:sz="0" w:space="0" w:color="auto"/>
            <w:left w:val="none" w:sz="0" w:space="0" w:color="auto"/>
            <w:bottom w:val="none" w:sz="0" w:space="0" w:color="auto"/>
            <w:right w:val="none" w:sz="0" w:space="0" w:color="auto"/>
          </w:divBdr>
        </w:div>
      </w:divsChild>
    </w:div>
    <w:div w:id="1321277120">
      <w:bodyDiv w:val="1"/>
      <w:marLeft w:val="0"/>
      <w:marRight w:val="0"/>
      <w:marTop w:val="0"/>
      <w:marBottom w:val="0"/>
      <w:divBdr>
        <w:top w:val="none" w:sz="0" w:space="0" w:color="auto"/>
        <w:left w:val="none" w:sz="0" w:space="0" w:color="auto"/>
        <w:bottom w:val="none" w:sz="0" w:space="0" w:color="auto"/>
        <w:right w:val="none" w:sz="0" w:space="0" w:color="auto"/>
      </w:divBdr>
      <w:divsChild>
        <w:div w:id="229004173">
          <w:marLeft w:val="0"/>
          <w:marRight w:val="0"/>
          <w:marTop w:val="0"/>
          <w:marBottom w:val="0"/>
          <w:divBdr>
            <w:top w:val="none" w:sz="0" w:space="0" w:color="auto"/>
            <w:left w:val="none" w:sz="0" w:space="0" w:color="auto"/>
            <w:bottom w:val="none" w:sz="0" w:space="0" w:color="auto"/>
            <w:right w:val="none" w:sz="0" w:space="0" w:color="auto"/>
          </w:divBdr>
        </w:div>
        <w:div w:id="1780445823">
          <w:marLeft w:val="0"/>
          <w:marRight w:val="0"/>
          <w:marTop w:val="0"/>
          <w:marBottom w:val="0"/>
          <w:divBdr>
            <w:top w:val="none" w:sz="0" w:space="0" w:color="auto"/>
            <w:left w:val="none" w:sz="0" w:space="0" w:color="auto"/>
            <w:bottom w:val="none" w:sz="0" w:space="0" w:color="auto"/>
            <w:right w:val="none" w:sz="0" w:space="0" w:color="auto"/>
          </w:divBdr>
        </w:div>
        <w:div w:id="317925948">
          <w:marLeft w:val="0"/>
          <w:marRight w:val="0"/>
          <w:marTop w:val="0"/>
          <w:marBottom w:val="0"/>
          <w:divBdr>
            <w:top w:val="none" w:sz="0" w:space="0" w:color="auto"/>
            <w:left w:val="none" w:sz="0" w:space="0" w:color="auto"/>
            <w:bottom w:val="none" w:sz="0" w:space="0" w:color="auto"/>
            <w:right w:val="none" w:sz="0" w:space="0" w:color="auto"/>
          </w:divBdr>
        </w:div>
      </w:divsChild>
    </w:div>
    <w:div w:id="1353646845">
      <w:bodyDiv w:val="1"/>
      <w:marLeft w:val="0"/>
      <w:marRight w:val="0"/>
      <w:marTop w:val="0"/>
      <w:marBottom w:val="0"/>
      <w:divBdr>
        <w:top w:val="none" w:sz="0" w:space="0" w:color="auto"/>
        <w:left w:val="none" w:sz="0" w:space="0" w:color="auto"/>
        <w:bottom w:val="none" w:sz="0" w:space="0" w:color="auto"/>
        <w:right w:val="none" w:sz="0" w:space="0" w:color="auto"/>
      </w:divBdr>
      <w:divsChild>
        <w:div w:id="1544632906">
          <w:marLeft w:val="0"/>
          <w:marRight w:val="0"/>
          <w:marTop w:val="0"/>
          <w:marBottom w:val="0"/>
          <w:divBdr>
            <w:top w:val="none" w:sz="0" w:space="0" w:color="auto"/>
            <w:left w:val="none" w:sz="0" w:space="0" w:color="auto"/>
            <w:bottom w:val="none" w:sz="0" w:space="0" w:color="auto"/>
            <w:right w:val="none" w:sz="0" w:space="0" w:color="auto"/>
          </w:divBdr>
        </w:div>
        <w:div w:id="914433644">
          <w:marLeft w:val="0"/>
          <w:marRight w:val="0"/>
          <w:marTop w:val="0"/>
          <w:marBottom w:val="0"/>
          <w:divBdr>
            <w:top w:val="none" w:sz="0" w:space="0" w:color="auto"/>
            <w:left w:val="none" w:sz="0" w:space="0" w:color="auto"/>
            <w:bottom w:val="none" w:sz="0" w:space="0" w:color="auto"/>
            <w:right w:val="none" w:sz="0" w:space="0" w:color="auto"/>
          </w:divBdr>
        </w:div>
        <w:div w:id="395904299">
          <w:marLeft w:val="0"/>
          <w:marRight w:val="0"/>
          <w:marTop w:val="0"/>
          <w:marBottom w:val="0"/>
          <w:divBdr>
            <w:top w:val="none" w:sz="0" w:space="0" w:color="auto"/>
            <w:left w:val="none" w:sz="0" w:space="0" w:color="auto"/>
            <w:bottom w:val="none" w:sz="0" w:space="0" w:color="auto"/>
            <w:right w:val="none" w:sz="0" w:space="0" w:color="auto"/>
          </w:divBdr>
        </w:div>
        <w:div w:id="1011183816">
          <w:marLeft w:val="0"/>
          <w:marRight w:val="0"/>
          <w:marTop w:val="0"/>
          <w:marBottom w:val="0"/>
          <w:divBdr>
            <w:top w:val="none" w:sz="0" w:space="0" w:color="auto"/>
            <w:left w:val="none" w:sz="0" w:space="0" w:color="auto"/>
            <w:bottom w:val="none" w:sz="0" w:space="0" w:color="auto"/>
            <w:right w:val="none" w:sz="0" w:space="0" w:color="auto"/>
          </w:divBdr>
        </w:div>
        <w:div w:id="1341397322">
          <w:marLeft w:val="0"/>
          <w:marRight w:val="0"/>
          <w:marTop w:val="0"/>
          <w:marBottom w:val="0"/>
          <w:divBdr>
            <w:top w:val="none" w:sz="0" w:space="0" w:color="auto"/>
            <w:left w:val="none" w:sz="0" w:space="0" w:color="auto"/>
            <w:bottom w:val="none" w:sz="0" w:space="0" w:color="auto"/>
            <w:right w:val="none" w:sz="0" w:space="0" w:color="auto"/>
          </w:divBdr>
        </w:div>
        <w:div w:id="1017268128">
          <w:marLeft w:val="0"/>
          <w:marRight w:val="0"/>
          <w:marTop w:val="0"/>
          <w:marBottom w:val="0"/>
          <w:divBdr>
            <w:top w:val="none" w:sz="0" w:space="0" w:color="auto"/>
            <w:left w:val="none" w:sz="0" w:space="0" w:color="auto"/>
            <w:bottom w:val="none" w:sz="0" w:space="0" w:color="auto"/>
            <w:right w:val="none" w:sz="0" w:space="0" w:color="auto"/>
          </w:divBdr>
        </w:div>
        <w:div w:id="1472094577">
          <w:marLeft w:val="0"/>
          <w:marRight w:val="0"/>
          <w:marTop w:val="0"/>
          <w:marBottom w:val="0"/>
          <w:divBdr>
            <w:top w:val="none" w:sz="0" w:space="0" w:color="auto"/>
            <w:left w:val="none" w:sz="0" w:space="0" w:color="auto"/>
            <w:bottom w:val="none" w:sz="0" w:space="0" w:color="auto"/>
            <w:right w:val="none" w:sz="0" w:space="0" w:color="auto"/>
          </w:divBdr>
        </w:div>
        <w:div w:id="1447499664">
          <w:marLeft w:val="0"/>
          <w:marRight w:val="0"/>
          <w:marTop w:val="0"/>
          <w:marBottom w:val="0"/>
          <w:divBdr>
            <w:top w:val="none" w:sz="0" w:space="0" w:color="auto"/>
            <w:left w:val="none" w:sz="0" w:space="0" w:color="auto"/>
            <w:bottom w:val="none" w:sz="0" w:space="0" w:color="auto"/>
            <w:right w:val="none" w:sz="0" w:space="0" w:color="auto"/>
          </w:divBdr>
        </w:div>
        <w:div w:id="1866943560">
          <w:marLeft w:val="0"/>
          <w:marRight w:val="0"/>
          <w:marTop w:val="0"/>
          <w:marBottom w:val="0"/>
          <w:divBdr>
            <w:top w:val="none" w:sz="0" w:space="0" w:color="auto"/>
            <w:left w:val="none" w:sz="0" w:space="0" w:color="auto"/>
            <w:bottom w:val="none" w:sz="0" w:space="0" w:color="auto"/>
            <w:right w:val="none" w:sz="0" w:space="0" w:color="auto"/>
          </w:divBdr>
        </w:div>
        <w:div w:id="123354489">
          <w:marLeft w:val="0"/>
          <w:marRight w:val="0"/>
          <w:marTop w:val="0"/>
          <w:marBottom w:val="0"/>
          <w:divBdr>
            <w:top w:val="none" w:sz="0" w:space="0" w:color="auto"/>
            <w:left w:val="none" w:sz="0" w:space="0" w:color="auto"/>
            <w:bottom w:val="none" w:sz="0" w:space="0" w:color="auto"/>
            <w:right w:val="none" w:sz="0" w:space="0" w:color="auto"/>
          </w:divBdr>
        </w:div>
        <w:div w:id="1820612109">
          <w:marLeft w:val="0"/>
          <w:marRight w:val="0"/>
          <w:marTop w:val="0"/>
          <w:marBottom w:val="0"/>
          <w:divBdr>
            <w:top w:val="none" w:sz="0" w:space="0" w:color="auto"/>
            <w:left w:val="none" w:sz="0" w:space="0" w:color="auto"/>
            <w:bottom w:val="none" w:sz="0" w:space="0" w:color="auto"/>
            <w:right w:val="none" w:sz="0" w:space="0" w:color="auto"/>
          </w:divBdr>
        </w:div>
      </w:divsChild>
    </w:div>
    <w:div w:id="1662460790">
      <w:bodyDiv w:val="1"/>
      <w:marLeft w:val="0"/>
      <w:marRight w:val="0"/>
      <w:marTop w:val="0"/>
      <w:marBottom w:val="0"/>
      <w:divBdr>
        <w:top w:val="none" w:sz="0" w:space="0" w:color="auto"/>
        <w:left w:val="none" w:sz="0" w:space="0" w:color="auto"/>
        <w:bottom w:val="none" w:sz="0" w:space="0" w:color="auto"/>
        <w:right w:val="none" w:sz="0" w:space="0" w:color="auto"/>
      </w:divBdr>
    </w:div>
    <w:div w:id="1675456187">
      <w:bodyDiv w:val="1"/>
      <w:marLeft w:val="0"/>
      <w:marRight w:val="0"/>
      <w:marTop w:val="0"/>
      <w:marBottom w:val="0"/>
      <w:divBdr>
        <w:top w:val="none" w:sz="0" w:space="0" w:color="auto"/>
        <w:left w:val="none" w:sz="0" w:space="0" w:color="auto"/>
        <w:bottom w:val="none" w:sz="0" w:space="0" w:color="auto"/>
        <w:right w:val="none" w:sz="0" w:space="0" w:color="auto"/>
      </w:divBdr>
    </w:div>
    <w:div w:id="1901281990">
      <w:bodyDiv w:val="1"/>
      <w:marLeft w:val="0"/>
      <w:marRight w:val="0"/>
      <w:marTop w:val="0"/>
      <w:marBottom w:val="0"/>
      <w:divBdr>
        <w:top w:val="none" w:sz="0" w:space="0" w:color="auto"/>
        <w:left w:val="none" w:sz="0" w:space="0" w:color="auto"/>
        <w:bottom w:val="none" w:sz="0" w:space="0" w:color="auto"/>
        <w:right w:val="none" w:sz="0" w:space="0" w:color="auto"/>
      </w:divBdr>
      <w:divsChild>
        <w:div w:id="332998639">
          <w:marLeft w:val="0"/>
          <w:marRight w:val="0"/>
          <w:marTop w:val="0"/>
          <w:marBottom w:val="0"/>
          <w:divBdr>
            <w:top w:val="none" w:sz="0" w:space="0" w:color="auto"/>
            <w:left w:val="none" w:sz="0" w:space="0" w:color="auto"/>
            <w:bottom w:val="none" w:sz="0" w:space="0" w:color="auto"/>
            <w:right w:val="none" w:sz="0" w:space="0" w:color="auto"/>
          </w:divBdr>
        </w:div>
        <w:div w:id="308439425">
          <w:marLeft w:val="0"/>
          <w:marRight w:val="0"/>
          <w:marTop w:val="0"/>
          <w:marBottom w:val="0"/>
          <w:divBdr>
            <w:top w:val="none" w:sz="0" w:space="0" w:color="auto"/>
            <w:left w:val="none" w:sz="0" w:space="0" w:color="auto"/>
            <w:bottom w:val="none" w:sz="0" w:space="0" w:color="auto"/>
            <w:right w:val="none" w:sz="0" w:space="0" w:color="auto"/>
          </w:divBdr>
        </w:div>
        <w:div w:id="395511614">
          <w:marLeft w:val="0"/>
          <w:marRight w:val="0"/>
          <w:marTop w:val="0"/>
          <w:marBottom w:val="0"/>
          <w:divBdr>
            <w:top w:val="none" w:sz="0" w:space="0" w:color="auto"/>
            <w:left w:val="none" w:sz="0" w:space="0" w:color="auto"/>
            <w:bottom w:val="none" w:sz="0" w:space="0" w:color="auto"/>
            <w:right w:val="none" w:sz="0" w:space="0" w:color="auto"/>
          </w:divBdr>
        </w:div>
      </w:divsChild>
    </w:div>
    <w:div w:id="2140102784">
      <w:bodyDiv w:val="1"/>
      <w:marLeft w:val="0"/>
      <w:marRight w:val="0"/>
      <w:marTop w:val="0"/>
      <w:marBottom w:val="0"/>
      <w:divBdr>
        <w:top w:val="none" w:sz="0" w:space="0" w:color="auto"/>
        <w:left w:val="none" w:sz="0" w:space="0" w:color="auto"/>
        <w:bottom w:val="none" w:sz="0" w:space="0" w:color="auto"/>
        <w:right w:val="none" w:sz="0" w:space="0" w:color="auto"/>
      </w:divBdr>
      <w:divsChild>
        <w:div w:id="563225461">
          <w:marLeft w:val="0"/>
          <w:marRight w:val="0"/>
          <w:marTop w:val="0"/>
          <w:marBottom w:val="0"/>
          <w:divBdr>
            <w:top w:val="none" w:sz="0" w:space="0" w:color="auto"/>
            <w:left w:val="none" w:sz="0" w:space="0" w:color="auto"/>
            <w:bottom w:val="none" w:sz="0" w:space="0" w:color="auto"/>
            <w:right w:val="none" w:sz="0" w:space="0" w:color="auto"/>
          </w:divBdr>
        </w:div>
        <w:div w:id="1300375897">
          <w:marLeft w:val="0"/>
          <w:marRight w:val="0"/>
          <w:marTop w:val="0"/>
          <w:marBottom w:val="0"/>
          <w:divBdr>
            <w:top w:val="none" w:sz="0" w:space="0" w:color="auto"/>
            <w:left w:val="none" w:sz="0" w:space="0" w:color="auto"/>
            <w:bottom w:val="none" w:sz="0" w:space="0" w:color="auto"/>
            <w:right w:val="none" w:sz="0" w:space="0" w:color="auto"/>
          </w:divBdr>
        </w:div>
        <w:div w:id="1458380092">
          <w:marLeft w:val="0"/>
          <w:marRight w:val="0"/>
          <w:marTop w:val="0"/>
          <w:marBottom w:val="0"/>
          <w:divBdr>
            <w:top w:val="none" w:sz="0" w:space="0" w:color="auto"/>
            <w:left w:val="none" w:sz="0" w:space="0" w:color="auto"/>
            <w:bottom w:val="none" w:sz="0" w:space="0" w:color="auto"/>
            <w:right w:val="none" w:sz="0" w:space="0" w:color="auto"/>
          </w:divBdr>
        </w:div>
        <w:div w:id="127861496">
          <w:marLeft w:val="0"/>
          <w:marRight w:val="0"/>
          <w:marTop w:val="0"/>
          <w:marBottom w:val="0"/>
          <w:divBdr>
            <w:top w:val="none" w:sz="0" w:space="0" w:color="auto"/>
            <w:left w:val="none" w:sz="0" w:space="0" w:color="auto"/>
            <w:bottom w:val="none" w:sz="0" w:space="0" w:color="auto"/>
            <w:right w:val="none" w:sz="0" w:space="0" w:color="auto"/>
          </w:divBdr>
        </w:div>
        <w:div w:id="1993750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07749ART6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609A0-4CBA-40F9-B43B-ED0032CF9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12</Pages>
  <Words>4818</Words>
  <Characters>27467</Characters>
  <Application>Microsoft Office Word</Application>
  <DocSecurity>0</DocSecurity>
  <Lines>228</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gchiarito</dc:creator>
  <cp:lastModifiedBy>Utente</cp:lastModifiedBy>
  <cp:revision>18</cp:revision>
  <cp:lastPrinted>2023-05-31T11:25:00Z</cp:lastPrinted>
  <dcterms:created xsi:type="dcterms:W3CDTF">2023-05-31T09:59:00Z</dcterms:created>
  <dcterms:modified xsi:type="dcterms:W3CDTF">2024-06-11T16:33:00Z</dcterms:modified>
</cp:coreProperties>
</file>